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9BD" w:rsidRDefault="00CB09BD" w:rsidP="0087255C">
      <w:pPr>
        <w:spacing w:before="60" w:after="60"/>
        <w:rPr>
          <w:rFonts w:ascii="Arial" w:hAnsi="Arial" w:cs="Arial"/>
          <w:szCs w:val="24"/>
        </w:rPr>
      </w:pPr>
    </w:p>
    <w:p w:rsidR="00CB09BD" w:rsidRPr="00CB09BD" w:rsidRDefault="00CB09BD" w:rsidP="00CB09BD">
      <w:pPr>
        <w:spacing w:before="60" w:after="60"/>
        <w:jc w:val="center"/>
        <w:rPr>
          <w:rFonts w:ascii="Arial" w:hAnsi="Arial" w:cs="Arial"/>
          <w:szCs w:val="24"/>
        </w:rPr>
      </w:pPr>
    </w:p>
    <w:p w:rsidR="00CB09BD" w:rsidRDefault="00CB09BD" w:rsidP="00CB09BD">
      <w:pPr>
        <w:spacing w:before="60" w:after="60"/>
        <w:jc w:val="center"/>
        <w:rPr>
          <w:rFonts w:ascii="Arial" w:hAnsi="Arial" w:cs="Arial"/>
          <w:sz w:val="32"/>
        </w:rPr>
      </w:pPr>
      <w:r w:rsidRPr="00CB09BD">
        <w:rPr>
          <w:rFonts w:ascii="Arial" w:hAnsi="Arial" w:cs="Arial"/>
          <w:b/>
          <w:sz w:val="32"/>
        </w:rPr>
        <w:t>Dichiarazione sostitutiva di certificazione e di atto notorio in merito all’inesistenza di cause di incompatibilità e di astensione ai sensi dell’art. 77 del D.Lgs. 50/2016</w:t>
      </w:r>
    </w:p>
    <w:p w:rsidR="00CB09BD" w:rsidRDefault="00CB09BD" w:rsidP="00CB09BD">
      <w:pPr>
        <w:spacing w:before="60" w:after="60"/>
        <w:rPr>
          <w:rFonts w:ascii="Arial" w:hAnsi="Arial" w:cs="Arial"/>
          <w:sz w:val="32"/>
        </w:rPr>
      </w:pPr>
    </w:p>
    <w:p w:rsidR="00992378" w:rsidRDefault="00CB09BD" w:rsidP="00CB09BD">
      <w:pPr>
        <w:widowControl w:val="0"/>
        <w:spacing w:before="60" w:after="60"/>
        <w:rPr>
          <w:rFonts w:ascii="Arial" w:hAnsi="Arial" w:cs="Arial"/>
        </w:rPr>
      </w:pPr>
      <w:r w:rsidRPr="00CB09BD">
        <w:rPr>
          <w:rFonts w:ascii="Arial" w:hAnsi="Arial" w:cs="Arial"/>
        </w:rPr>
        <w:t xml:space="preserve">Il sottoscritto </w:t>
      </w:r>
      <w:r>
        <w:rPr>
          <w:rFonts w:ascii="Arial" w:hAnsi="Arial" w:cs="Arial"/>
        </w:rPr>
        <w:t>……………</w:t>
      </w:r>
      <w:r w:rsidRPr="00CB09BD">
        <w:rPr>
          <w:rFonts w:ascii="Arial" w:hAnsi="Arial" w:cs="Arial"/>
        </w:rPr>
        <w:t xml:space="preserve"> nato a </w:t>
      </w:r>
      <w:r>
        <w:rPr>
          <w:rFonts w:ascii="Arial" w:hAnsi="Arial" w:cs="Arial"/>
        </w:rPr>
        <w:t>…………………..</w:t>
      </w:r>
      <w:r w:rsidRPr="00CB09BD">
        <w:rPr>
          <w:rFonts w:ascii="Arial" w:hAnsi="Arial" w:cs="Arial"/>
        </w:rPr>
        <w:t xml:space="preserve"> ai fini dell’assunzion</w:t>
      </w:r>
      <w:r>
        <w:rPr>
          <w:rFonts w:ascii="Arial" w:hAnsi="Arial" w:cs="Arial"/>
        </w:rPr>
        <w:t>e di incarico quale commissario</w:t>
      </w:r>
      <w:r w:rsidRPr="00CB09BD">
        <w:rPr>
          <w:rFonts w:ascii="Arial" w:hAnsi="Arial" w:cs="Arial"/>
        </w:rPr>
        <w:t xml:space="preserve"> di commissione giudicatrice nell’ambito della procedura ad oggetto PROCEDURA APERTA </w:t>
      </w:r>
      <w:r w:rsidR="00992378">
        <w:rPr>
          <w:rFonts w:ascii="Arial" w:hAnsi="Arial" w:cs="Arial"/>
        </w:rPr>
        <w:t xml:space="preserve">PER </w:t>
      </w:r>
      <w:r w:rsidRPr="00CB09BD">
        <w:rPr>
          <w:rFonts w:ascii="Arial" w:hAnsi="Arial" w:cs="Arial"/>
        </w:rPr>
        <w:t xml:space="preserve">L’APPALTO DI ESERCIZIO, GESTIONE MANUTENZIONE ORDINARIA E STRAORDINARIA IMPIANTI DI CLIMATIZZAZIONE INVERNALE, ESTIVA, DI TRATTAMENTO ARIA  ED IMPIANTI ELETTRICI COMPRESA LA FORNITURA DEL VETTORE ENERGETICO CON INTERVENTI DI RIQUALIFICAZIONE ENERGETICA DEGLI IMPIANTI NEGLI IMMOBILI DI PROPRIETA’ DELLA PROVINCIA DI BIELLA O DI ENTI SOCI , IN GESTIONE AD ENERBIT SRL ATTRAVERSO IL RICORSO DEL CONTRATTO DI RENDIMENTO ENERGETICO  -  </w:t>
      </w:r>
      <w:r w:rsidRPr="00992378">
        <w:rPr>
          <w:rFonts w:ascii="Arial" w:hAnsi="Arial" w:cs="Arial"/>
          <w:i/>
        </w:rPr>
        <w:t>PROGETTO “BUILDING AUTOMATION”</w:t>
      </w:r>
      <w:r>
        <w:rPr>
          <w:rFonts w:ascii="Arial" w:hAnsi="Arial" w:cs="Arial"/>
        </w:rPr>
        <w:t xml:space="preserve">PERIODO 2018 – 2027, </w:t>
      </w:r>
      <w:r w:rsidRPr="00CB09BD">
        <w:rPr>
          <w:rFonts w:ascii="Arial" w:hAnsi="Arial" w:cs="Arial"/>
        </w:rPr>
        <w:t>C.I.G. 7440898746- CUP J34I18000020003</w:t>
      </w:r>
      <w:r w:rsidR="00B63CFA">
        <w:rPr>
          <w:rFonts w:ascii="Arial" w:hAnsi="Arial" w:cs="Arial"/>
        </w:rPr>
        <w:t xml:space="preserve">, </w:t>
      </w:r>
    </w:p>
    <w:p w:rsidR="00B63CFA" w:rsidRDefault="00CB09BD" w:rsidP="00CB09BD">
      <w:pPr>
        <w:widowControl w:val="0"/>
        <w:spacing w:before="60" w:after="60"/>
        <w:rPr>
          <w:rFonts w:ascii="Arial" w:hAnsi="Arial" w:cs="Arial"/>
        </w:rPr>
      </w:pPr>
      <w:r w:rsidRPr="00CB09BD">
        <w:rPr>
          <w:rFonts w:ascii="Arial" w:hAnsi="Arial" w:cs="Arial"/>
        </w:rPr>
        <w:t xml:space="preserve">ai sensi dell’art. 47 del D.P.R. 28 dicembre 2000 n. 445 e consapevole delle sanzioni penali previste dall’art. 76 del medesimo Decreto in caso di dichiarazioni mendaci </w:t>
      </w:r>
    </w:p>
    <w:p w:rsidR="00B63CFA" w:rsidRDefault="00CB09BD" w:rsidP="00B63CFA">
      <w:pPr>
        <w:widowControl w:val="0"/>
        <w:spacing w:before="60" w:after="60"/>
        <w:jc w:val="center"/>
        <w:rPr>
          <w:rFonts w:ascii="Arial" w:hAnsi="Arial" w:cs="Arial"/>
        </w:rPr>
      </w:pPr>
      <w:r w:rsidRPr="00CB09BD">
        <w:rPr>
          <w:rFonts w:ascii="Arial" w:hAnsi="Arial" w:cs="Arial"/>
        </w:rPr>
        <w:t>DICHIARA</w:t>
      </w:r>
    </w:p>
    <w:p w:rsidR="00B63CFA" w:rsidRPr="00B63CFA" w:rsidRDefault="00CB09BD" w:rsidP="00B63CFA">
      <w:pPr>
        <w:pStyle w:val="Paragrafoelenco"/>
        <w:widowControl w:val="0"/>
        <w:numPr>
          <w:ilvl w:val="0"/>
          <w:numId w:val="35"/>
        </w:numPr>
        <w:spacing w:before="60" w:after="60"/>
        <w:rPr>
          <w:rFonts w:ascii="Arial" w:hAnsi="Arial" w:cs="Arial"/>
          <w:b/>
          <w:sz w:val="40"/>
          <w:szCs w:val="36"/>
        </w:rPr>
      </w:pPr>
      <w:r w:rsidRPr="00B63CFA">
        <w:rPr>
          <w:rFonts w:ascii="Arial" w:hAnsi="Arial" w:cs="Arial"/>
        </w:rPr>
        <w:t>di non incorrere in alcuna delle cause di incompatibilità e di astensione previste dall’art. 77 del D.L</w:t>
      </w:r>
      <w:r w:rsidR="00B63CFA">
        <w:rPr>
          <w:rFonts w:ascii="Arial" w:hAnsi="Arial" w:cs="Arial"/>
        </w:rPr>
        <w:t xml:space="preserve">gs. 50/2016 e in particolare: </w:t>
      </w:r>
    </w:p>
    <w:p w:rsidR="00B63CFA" w:rsidRPr="00B63CFA" w:rsidRDefault="00CB09BD" w:rsidP="00B63CFA">
      <w:pPr>
        <w:pStyle w:val="Paragrafoelenco"/>
        <w:widowControl w:val="0"/>
        <w:numPr>
          <w:ilvl w:val="1"/>
          <w:numId w:val="35"/>
        </w:numPr>
        <w:spacing w:before="60" w:after="60"/>
        <w:rPr>
          <w:rFonts w:ascii="Arial" w:hAnsi="Arial" w:cs="Arial"/>
          <w:b/>
          <w:sz w:val="40"/>
          <w:szCs w:val="36"/>
        </w:rPr>
      </w:pPr>
      <w:r w:rsidRPr="00B63CFA">
        <w:rPr>
          <w:rFonts w:ascii="Arial" w:hAnsi="Arial" w:cs="Arial"/>
        </w:rPr>
        <w:t xml:space="preserve"> di non aver subito condanna, anche con sentenza non passata in giudicato, per uno dei reati previsti dal Capo I del Titolo II del secondo libro del Codice Penale (reati dei pubblici ufficiali contro </w:t>
      </w:r>
      <w:r w:rsidR="00B63CFA">
        <w:rPr>
          <w:rFonts w:ascii="Arial" w:hAnsi="Arial" w:cs="Arial"/>
        </w:rPr>
        <w:t xml:space="preserve">la Pubblica Amministrazione); </w:t>
      </w:r>
    </w:p>
    <w:p w:rsidR="00B63CFA" w:rsidRPr="00B63CFA" w:rsidRDefault="00CB09BD" w:rsidP="00B63CFA">
      <w:pPr>
        <w:pStyle w:val="Paragrafoelenco"/>
        <w:widowControl w:val="0"/>
        <w:numPr>
          <w:ilvl w:val="1"/>
          <w:numId w:val="35"/>
        </w:numPr>
        <w:spacing w:before="60" w:after="60"/>
        <w:rPr>
          <w:rFonts w:ascii="Arial" w:hAnsi="Arial" w:cs="Arial"/>
          <w:b/>
          <w:sz w:val="40"/>
          <w:szCs w:val="36"/>
        </w:rPr>
      </w:pPr>
      <w:r w:rsidRPr="00B63CFA">
        <w:rPr>
          <w:rFonts w:ascii="Arial" w:hAnsi="Arial" w:cs="Arial"/>
        </w:rPr>
        <w:t xml:space="preserve"> di non aver subito condanna, anche con sentenza non passata in giudicato, per uno dei reati previsti dal Capo II del Titolo II del secondo libro del Codice Penale (reati dei privati contro </w:t>
      </w:r>
      <w:r w:rsidR="00B63CFA">
        <w:rPr>
          <w:rFonts w:ascii="Arial" w:hAnsi="Arial" w:cs="Arial"/>
        </w:rPr>
        <w:t xml:space="preserve">la Pubblica Amministrazione); </w:t>
      </w:r>
    </w:p>
    <w:p w:rsidR="00B63CFA" w:rsidRPr="00B63CFA" w:rsidRDefault="00CB09BD" w:rsidP="00B63CFA">
      <w:pPr>
        <w:pStyle w:val="Paragrafoelenco"/>
        <w:widowControl w:val="0"/>
        <w:numPr>
          <w:ilvl w:val="1"/>
          <w:numId w:val="35"/>
        </w:numPr>
        <w:spacing w:before="60" w:after="60"/>
        <w:rPr>
          <w:rFonts w:ascii="Arial" w:hAnsi="Arial" w:cs="Arial"/>
          <w:b/>
          <w:sz w:val="40"/>
          <w:szCs w:val="36"/>
        </w:rPr>
      </w:pPr>
      <w:r w:rsidRPr="00B63CFA">
        <w:rPr>
          <w:rFonts w:ascii="Arial" w:hAnsi="Arial" w:cs="Arial"/>
        </w:rPr>
        <w:t>di non aver concorso, in qualità di membro di commissione giudicatrice, con dolo o colpa grave accertati in sede giurisdizionale con sentenza non sospesa, all’approvazione di</w:t>
      </w:r>
      <w:r w:rsidR="00B63CFA">
        <w:rPr>
          <w:rFonts w:ascii="Arial" w:hAnsi="Arial" w:cs="Arial"/>
        </w:rPr>
        <w:t xml:space="preserve"> atti dichiarati illegittimi; </w:t>
      </w:r>
    </w:p>
    <w:p w:rsidR="00B63CFA" w:rsidRPr="00B63CFA" w:rsidRDefault="00CB09BD" w:rsidP="00B63CFA">
      <w:pPr>
        <w:pStyle w:val="Paragrafoelenco"/>
        <w:widowControl w:val="0"/>
        <w:numPr>
          <w:ilvl w:val="1"/>
          <w:numId w:val="35"/>
        </w:numPr>
        <w:spacing w:before="60" w:after="60"/>
        <w:rPr>
          <w:rFonts w:ascii="Arial" w:hAnsi="Arial" w:cs="Arial"/>
          <w:b/>
          <w:sz w:val="40"/>
          <w:szCs w:val="36"/>
        </w:rPr>
      </w:pPr>
      <w:r w:rsidRPr="00B63CFA">
        <w:rPr>
          <w:rFonts w:ascii="Arial" w:hAnsi="Arial" w:cs="Arial"/>
        </w:rPr>
        <w:t xml:space="preserve">di non ricoprire e di non avere ricoperto, nel corso degli ultimi due anni, il ruolo di pubblico amministratore presso </w:t>
      </w:r>
      <w:r w:rsidR="000E562E">
        <w:rPr>
          <w:rFonts w:ascii="Arial" w:hAnsi="Arial" w:cs="Arial"/>
        </w:rPr>
        <w:t>ENER.BIT Srl</w:t>
      </w:r>
      <w:bookmarkStart w:id="0" w:name="_GoBack"/>
      <w:bookmarkEnd w:id="0"/>
      <w:r w:rsidR="000E562E">
        <w:rPr>
          <w:rFonts w:ascii="Arial" w:hAnsi="Arial" w:cs="Arial"/>
        </w:rPr>
        <w:t>;</w:t>
      </w:r>
    </w:p>
    <w:p w:rsidR="00B63CFA" w:rsidRPr="00B63CFA" w:rsidRDefault="00CB09BD" w:rsidP="00B63CFA">
      <w:pPr>
        <w:pStyle w:val="Paragrafoelenco"/>
        <w:widowControl w:val="0"/>
        <w:numPr>
          <w:ilvl w:val="1"/>
          <w:numId w:val="35"/>
        </w:numPr>
        <w:spacing w:before="60" w:after="60"/>
        <w:rPr>
          <w:rFonts w:ascii="Arial" w:hAnsi="Arial" w:cs="Arial"/>
          <w:b/>
          <w:sz w:val="40"/>
          <w:szCs w:val="36"/>
        </w:rPr>
      </w:pPr>
      <w:r w:rsidRPr="00B63CFA">
        <w:rPr>
          <w:rFonts w:ascii="Arial" w:hAnsi="Arial" w:cs="Arial"/>
        </w:rPr>
        <w:t xml:space="preserve"> di non svolgere e di non avere svolto altra funzione o incarico tecnico o amministrativo relativo al contratto da stipulare in esito alla procedura succitata; </w:t>
      </w:r>
    </w:p>
    <w:p w:rsidR="00B63CFA" w:rsidRPr="00B63CFA" w:rsidRDefault="00B63CFA" w:rsidP="00B63CFA">
      <w:pPr>
        <w:pStyle w:val="Paragrafoelenco"/>
        <w:widowControl w:val="0"/>
        <w:numPr>
          <w:ilvl w:val="0"/>
          <w:numId w:val="35"/>
        </w:numPr>
        <w:spacing w:before="60" w:after="60"/>
        <w:rPr>
          <w:rFonts w:ascii="Arial" w:hAnsi="Arial" w:cs="Arial"/>
        </w:rPr>
      </w:pPr>
      <w:r w:rsidRPr="00B63CFA">
        <w:rPr>
          <w:rFonts w:ascii="Arial" w:hAnsi="Arial" w:cs="Arial"/>
        </w:rPr>
        <w:t>in esito alla presa visione dell’elenco dei concorrenti</w:t>
      </w:r>
      <w:r>
        <w:rPr>
          <w:rFonts w:ascii="Arial" w:hAnsi="Arial" w:cs="Arial"/>
        </w:rPr>
        <w:t>,</w:t>
      </w:r>
    </w:p>
    <w:p w:rsidR="00B63CFA" w:rsidRPr="00B63CFA" w:rsidRDefault="00CB09BD" w:rsidP="00B63CFA">
      <w:pPr>
        <w:pStyle w:val="Paragrafoelenco"/>
        <w:widowControl w:val="0"/>
        <w:numPr>
          <w:ilvl w:val="0"/>
          <w:numId w:val="38"/>
        </w:numPr>
        <w:spacing w:before="60" w:after="60"/>
        <w:rPr>
          <w:rFonts w:ascii="Arial" w:hAnsi="Arial" w:cs="Arial"/>
          <w:b/>
          <w:sz w:val="40"/>
          <w:szCs w:val="36"/>
        </w:rPr>
      </w:pPr>
      <w:r w:rsidRPr="00B63CFA">
        <w:rPr>
          <w:rFonts w:ascii="Arial" w:hAnsi="Arial" w:cs="Arial"/>
        </w:rPr>
        <w:lastRenderedPageBreak/>
        <w:t xml:space="preserve">di non trovarsi in una situazione di conflitto di interesse, come definita dall’art. 42 del D.Lgs. 50/2016; </w:t>
      </w:r>
    </w:p>
    <w:p w:rsidR="00B63CFA" w:rsidRPr="00E5044E" w:rsidRDefault="00CB09BD" w:rsidP="00B63CFA">
      <w:pPr>
        <w:pStyle w:val="Paragrafoelenco"/>
        <w:widowControl w:val="0"/>
        <w:numPr>
          <w:ilvl w:val="0"/>
          <w:numId w:val="38"/>
        </w:numPr>
        <w:spacing w:before="60" w:after="60"/>
        <w:rPr>
          <w:rFonts w:ascii="Arial" w:hAnsi="Arial" w:cs="Arial"/>
          <w:b/>
          <w:sz w:val="40"/>
          <w:szCs w:val="36"/>
        </w:rPr>
      </w:pPr>
      <w:r w:rsidRPr="00B63CFA">
        <w:rPr>
          <w:rFonts w:ascii="Arial" w:hAnsi="Arial" w:cs="Arial"/>
        </w:rPr>
        <w:t>di non incorrere in una delle ipotesi previste dall’art. 51 del codice di procedura civile e che non sussistono comunque gravi ragioni di convenienza che induco</w:t>
      </w:r>
      <w:r w:rsidR="00B63CFA">
        <w:rPr>
          <w:rFonts w:ascii="Arial" w:hAnsi="Arial" w:cs="Arial"/>
        </w:rPr>
        <w:t>no all’astensione dall’incarico</w:t>
      </w:r>
      <w:r w:rsidR="000E0897">
        <w:rPr>
          <w:rFonts w:ascii="Arial" w:hAnsi="Arial" w:cs="Arial"/>
        </w:rPr>
        <w:t>.</w:t>
      </w:r>
    </w:p>
    <w:p w:rsidR="00E5044E" w:rsidRPr="00B63CFA" w:rsidRDefault="00E5044E" w:rsidP="00B63CFA">
      <w:pPr>
        <w:pStyle w:val="Paragrafoelenco"/>
        <w:widowControl w:val="0"/>
        <w:numPr>
          <w:ilvl w:val="0"/>
          <w:numId w:val="38"/>
        </w:numPr>
        <w:spacing w:before="60" w:after="60"/>
        <w:rPr>
          <w:rFonts w:ascii="Arial" w:hAnsi="Arial" w:cs="Arial"/>
          <w:b/>
          <w:sz w:val="40"/>
          <w:szCs w:val="36"/>
        </w:rPr>
      </w:pPr>
      <w:r>
        <w:rPr>
          <w:rFonts w:ascii="Arial" w:hAnsi="Arial" w:cs="Arial"/>
        </w:rPr>
        <w:t>di essere in regola con l’aggiornamento formativo obbligatorio.</w:t>
      </w:r>
    </w:p>
    <w:p w:rsidR="00B63CFA" w:rsidRPr="00B63CFA" w:rsidRDefault="00B63CFA" w:rsidP="00B63CFA">
      <w:pPr>
        <w:pStyle w:val="Paragrafoelenco"/>
        <w:widowControl w:val="0"/>
        <w:spacing w:before="60" w:after="60"/>
        <w:ind w:left="1440"/>
        <w:rPr>
          <w:rFonts w:ascii="Arial" w:hAnsi="Arial" w:cs="Arial"/>
          <w:b/>
          <w:sz w:val="40"/>
          <w:szCs w:val="36"/>
        </w:rPr>
      </w:pPr>
    </w:p>
    <w:p w:rsidR="00B63CFA" w:rsidRDefault="00CB09BD" w:rsidP="00B63CFA">
      <w:pPr>
        <w:pStyle w:val="Paragrafoelenco"/>
        <w:widowControl w:val="0"/>
        <w:spacing w:before="60" w:after="60"/>
        <w:ind w:left="1440"/>
        <w:rPr>
          <w:rFonts w:ascii="Arial" w:hAnsi="Arial" w:cs="Arial"/>
        </w:rPr>
      </w:pPr>
      <w:r w:rsidRPr="00B63CFA">
        <w:rPr>
          <w:rFonts w:ascii="Arial" w:hAnsi="Arial" w:cs="Arial"/>
        </w:rPr>
        <w:t xml:space="preserve">Allega curriculum professionale e, per l’adempimento degli obblighi di trasparenza previsti dall’art. 29 del D.Lgs. 50/2016, autorizza la pubblicazione della presente dichiarazione </w:t>
      </w:r>
      <w:r w:rsidR="00B63CFA">
        <w:rPr>
          <w:rFonts w:ascii="Arial" w:hAnsi="Arial" w:cs="Arial"/>
        </w:rPr>
        <w:t>e del curriculum medesimo nella</w:t>
      </w:r>
    </w:p>
    <w:p w:rsidR="00B63CFA" w:rsidRDefault="00CB09BD" w:rsidP="00B63CFA">
      <w:pPr>
        <w:pStyle w:val="Paragrafoelenco"/>
        <w:widowControl w:val="0"/>
        <w:spacing w:before="60" w:after="60"/>
        <w:ind w:left="1440"/>
        <w:rPr>
          <w:rFonts w:ascii="Arial" w:hAnsi="Arial" w:cs="Arial"/>
        </w:rPr>
      </w:pPr>
      <w:r w:rsidRPr="00B63CFA">
        <w:rPr>
          <w:rFonts w:ascii="Arial" w:hAnsi="Arial" w:cs="Arial"/>
        </w:rPr>
        <w:t xml:space="preserve">Sezione Amministrazione trasparente del sito istituzionale </w:t>
      </w:r>
      <w:r w:rsidR="00B63CFA">
        <w:rPr>
          <w:rFonts w:ascii="Arial" w:hAnsi="Arial" w:cs="Arial"/>
        </w:rPr>
        <w:t>di Ener.bit.</w:t>
      </w:r>
    </w:p>
    <w:p w:rsidR="00B63CFA" w:rsidRDefault="00B63CFA" w:rsidP="00B63CFA">
      <w:pPr>
        <w:pStyle w:val="Paragrafoelenco"/>
        <w:widowControl w:val="0"/>
        <w:spacing w:before="60" w:after="60"/>
        <w:ind w:left="1440"/>
        <w:rPr>
          <w:rFonts w:ascii="Arial" w:hAnsi="Arial" w:cs="Arial"/>
        </w:rPr>
      </w:pPr>
    </w:p>
    <w:p w:rsidR="00B63CFA" w:rsidRDefault="00B63CFA" w:rsidP="00B63CFA">
      <w:pPr>
        <w:pStyle w:val="Paragrafoelenco"/>
        <w:widowControl w:val="0"/>
        <w:spacing w:before="60" w:after="60"/>
        <w:ind w:left="1440"/>
        <w:rPr>
          <w:rFonts w:ascii="Arial" w:hAnsi="Arial" w:cs="Arial"/>
        </w:rPr>
      </w:pPr>
      <w:r>
        <w:rPr>
          <w:rFonts w:ascii="Arial" w:hAnsi="Arial" w:cs="Arial"/>
        </w:rPr>
        <w:t>Data,……</w:t>
      </w:r>
      <w:r w:rsidR="0087255C">
        <w:rPr>
          <w:rFonts w:ascii="Arial" w:hAnsi="Arial" w:cs="Arial"/>
        </w:rPr>
        <w:t>……………………</w:t>
      </w:r>
    </w:p>
    <w:p w:rsidR="00B63CFA" w:rsidRDefault="00B63CFA" w:rsidP="00B63CFA">
      <w:pPr>
        <w:pStyle w:val="Paragrafoelenco"/>
        <w:widowControl w:val="0"/>
        <w:spacing w:before="60" w:after="60"/>
        <w:ind w:left="1440"/>
        <w:rPr>
          <w:rFonts w:ascii="Arial" w:hAnsi="Arial" w:cs="Arial"/>
        </w:rPr>
      </w:pPr>
    </w:p>
    <w:p w:rsidR="00E02653" w:rsidRPr="00B63CFA" w:rsidRDefault="00B63CFA" w:rsidP="00B63CFA">
      <w:pPr>
        <w:pStyle w:val="Paragrafoelenco"/>
        <w:widowControl w:val="0"/>
        <w:spacing w:before="60" w:after="60"/>
        <w:ind w:left="1440"/>
        <w:rPr>
          <w:rFonts w:ascii="Arial" w:hAnsi="Arial" w:cs="Arial"/>
          <w:b/>
          <w:sz w:val="40"/>
          <w:szCs w:val="36"/>
        </w:rPr>
      </w:pPr>
      <w:r>
        <w:rPr>
          <w:rFonts w:ascii="Arial" w:hAnsi="Arial" w:cs="Arial"/>
        </w:rPr>
        <w:t>Il dichiarante…………………</w:t>
      </w:r>
    </w:p>
    <w:sectPr w:rsidR="00E02653" w:rsidRPr="00B63CFA" w:rsidSect="00DA2ADC">
      <w:headerReference w:type="default" r:id="rId8"/>
      <w:footerReference w:type="default" r:id="rId9"/>
      <w:headerReference w:type="first" r:id="rId10"/>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574" w:rsidRDefault="004A4574" w:rsidP="002750E3">
      <w:pPr>
        <w:spacing w:line="240" w:lineRule="auto"/>
      </w:pPr>
      <w:r>
        <w:separator/>
      </w:r>
    </w:p>
  </w:endnote>
  <w:endnote w:type="continuationSeparator" w:id="1">
    <w:p w:rsidR="004A4574" w:rsidRDefault="004A4574" w:rsidP="002750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EE" w:rsidRDefault="004237EE" w:rsidP="008831B2">
    <w:pPr>
      <w:pStyle w:val="Pidipagina"/>
      <w:spacing w:after="100"/>
      <w:jc w:val="right"/>
    </w:pPr>
    <w:r>
      <w:t xml:space="preserve">Pag. </w:t>
    </w:r>
    <w:r w:rsidR="005262E1">
      <w:rPr>
        <w:b/>
        <w:bCs/>
      </w:rPr>
      <w:fldChar w:fldCharType="begin"/>
    </w:r>
    <w:r>
      <w:rPr>
        <w:b/>
        <w:bCs/>
      </w:rPr>
      <w:instrText>PAGE</w:instrText>
    </w:r>
    <w:r w:rsidR="005262E1">
      <w:rPr>
        <w:b/>
        <w:bCs/>
      </w:rPr>
      <w:fldChar w:fldCharType="separate"/>
    </w:r>
    <w:r w:rsidR="00E5044E">
      <w:rPr>
        <w:b/>
        <w:bCs/>
        <w:noProof/>
      </w:rPr>
      <w:t>2</w:t>
    </w:r>
    <w:r w:rsidR="005262E1">
      <w:rPr>
        <w:b/>
        <w:bCs/>
      </w:rPr>
      <w:fldChar w:fldCharType="end"/>
    </w:r>
    <w:r>
      <w:t xml:space="preserve"> a </w:t>
    </w:r>
    <w:r w:rsidR="005262E1">
      <w:rPr>
        <w:b/>
        <w:bCs/>
      </w:rPr>
      <w:fldChar w:fldCharType="begin"/>
    </w:r>
    <w:r>
      <w:rPr>
        <w:b/>
        <w:bCs/>
      </w:rPr>
      <w:instrText>NUMPAGES</w:instrText>
    </w:r>
    <w:r w:rsidR="005262E1">
      <w:rPr>
        <w:b/>
        <w:bCs/>
      </w:rPr>
      <w:fldChar w:fldCharType="separate"/>
    </w:r>
    <w:r w:rsidR="00E5044E">
      <w:rPr>
        <w:b/>
        <w:bCs/>
        <w:noProof/>
      </w:rPr>
      <w:t>2</w:t>
    </w:r>
    <w:r w:rsidR="005262E1">
      <w:rPr>
        <w:b/>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574" w:rsidRDefault="004A4574" w:rsidP="002750E3">
      <w:pPr>
        <w:spacing w:line="240" w:lineRule="auto"/>
      </w:pPr>
      <w:r>
        <w:separator/>
      </w:r>
    </w:p>
  </w:footnote>
  <w:footnote w:type="continuationSeparator" w:id="1">
    <w:p w:rsidR="004A4574" w:rsidRDefault="004A4574" w:rsidP="002750E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EE" w:rsidRDefault="004237EE" w:rsidP="002E3CD8">
    <w:pPr>
      <w:pStyle w:val="Intestazione"/>
      <w:spacing w:after="10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EE" w:rsidRPr="00356001" w:rsidRDefault="004237EE" w:rsidP="00356001">
    <w:pPr>
      <w:pStyle w:val="Intestazione"/>
      <w:jc w:val="center"/>
    </w:pPr>
    <w:r>
      <w:rPr>
        <w:noProof/>
      </w:rPr>
      <w:drawing>
        <wp:inline distT="0" distB="0" distL="0" distR="0">
          <wp:extent cx="2933205" cy="1085575"/>
          <wp:effectExtent l="0" t="0" r="635" b="635"/>
          <wp:docPr id="2" name="Immagine 2" descr="C:\Users\Alberto\AppData\Local\Temp\Logo Enerbi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AppData\Local\Temp\Logo Enerbit-001.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8954" cy="109140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2">
    <w:nsid w:val="00000008"/>
    <w:multiLevelType w:val="singleLevel"/>
    <w:tmpl w:val="00000008"/>
    <w:name w:val="WW8Num8"/>
    <w:lvl w:ilvl="0">
      <w:start w:val="1"/>
      <w:numFmt w:val="bullet"/>
      <w:lvlText w:val=""/>
      <w:lvlJc w:val="left"/>
      <w:pPr>
        <w:tabs>
          <w:tab w:val="num" w:pos="1380"/>
        </w:tabs>
        <w:ind w:left="1380" w:hanging="360"/>
      </w:pPr>
      <w:rPr>
        <w:rFonts w:ascii="Symbol" w:hAnsi="Symbol"/>
      </w:rPr>
    </w:lvl>
  </w:abstractNum>
  <w:abstractNum w:abstractNumId="3">
    <w:nsid w:val="00000009"/>
    <w:multiLevelType w:val="singleLevel"/>
    <w:tmpl w:val="00000009"/>
    <w:name w:val="WW8Num9"/>
    <w:lvl w:ilvl="0">
      <w:start w:val="1"/>
      <w:numFmt w:val="decimal"/>
      <w:lvlText w:val="%1)"/>
      <w:lvlJc w:val="left"/>
      <w:pPr>
        <w:tabs>
          <w:tab w:val="num" w:pos="1068"/>
        </w:tabs>
        <w:ind w:left="1068" w:hanging="360"/>
      </w:pPr>
      <w:rPr>
        <w:rFonts w:cs="Times New Roman"/>
      </w:rPr>
    </w:lvl>
  </w:abstractNum>
  <w:abstractNum w:abstractNumId="4">
    <w:nsid w:val="0000000B"/>
    <w:multiLevelType w:val="multilevel"/>
    <w:tmpl w:val="0000000B"/>
    <w:name w:val="WW8Num11"/>
    <w:lvl w:ilvl="0">
      <w:start w:val="4"/>
      <w:numFmt w:val="decimal"/>
      <w:lvlText w:val="%1"/>
      <w:lvlJc w:val="left"/>
      <w:pPr>
        <w:tabs>
          <w:tab w:val="num" w:pos="510"/>
        </w:tabs>
        <w:ind w:left="510" w:hanging="510"/>
      </w:pPr>
      <w:rPr>
        <w:rFonts w:cs="Times New Roman"/>
        <w:b/>
      </w:rPr>
    </w:lvl>
    <w:lvl w:ilvl="1">
      <w:start w:val="6"/>
      <w:numFmt w:val="decimal"/>
      <w:lvlText w:val="%1.%2"/>
      <w:lvlJc w:val="left"/>
      <w:pPr>
        <w:tabs>
          <w:tab w:val="num" w:pos="510"/>
        </w:tabs>
        <w:ind w:left="510" w:hanging="51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5">
    <w:nsid w:val="0000000D"/>
    <w:multiLevelType w:val="singleLevel"/>
    <w:tmpl w:val="EAA44D96"/>
    <w:name w:val="WW8Num13"/>
    <w:lvl w:ilvl="0">
      <w:start w:val="1"/>
      <w:numFmt w:val="lowerLetter"/>
      <w:lvlText w:val="%1)"/>
      <w:lvlJc w:val="left"/>
      <w:pPr>
        <w:tabs>
          <w:tab w:val="num" w:pos="0"/>
        </w:tabs>
        <w:ind w:left="0" w:firstLine="0"/>
      </w:pPr>
      <w:rPr>
        <w:rFonts w:ascii="Garamond" w:hAnsi="Garamond" w:hint="default"/>
        <w:b/>
      </w:rPr>
    </w:lvl>
  </w:abstractNum>
  <w:abstractNum w:abstractNumId="6">
    <w:nsid w:val="0A2720B1"/>
    <w:multiLevelType w:val="hybridMultilevel"/>
    <w:tmpl w:val="9F062A44"/>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5C1CD3"/>
    <w:multiLevelType w:val="multilevel"/>
    <w:tmpl w:val="DD300B7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sz w:val="24"/>
        <w:szCs w:val="24"/>
      </w:rPr>
    </w:lvl>
    <w:lvl w:ilvl="3">
      <w:start w:val="1"/>
      <w:numFmt w:val="lowerLetter"/>
      <w:lvlText w:val="%4."/>
      <w:lvlJc w:val="left"/>
      <w:pPr>
        <w:ind w:left="932" w:hanging="648"/>
      </w:pPr>
      <w:rPr>
        <w:rFonts w:cs="Times New Roman"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2487A89"/>
    <w:multiLevelType w:val="hybridMultilevel"/>
    <w:tmpl w:val="00F40896"/>
    <w:lvl w:ilvl="0" w:tplc="04100017">
      <w:start w:val="1"/>
      <w:numFmt w:val="lowerLetter"/>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127F43D0"/>
    <w:multiLevelType w:val="hybridMultilevel"/>
    <w:tmpl w:val="C7664C90"/>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A961550"/>
    <w:multiLevelType w:val="hybridMultilevel"/>
    <w:tmpl w:val="35D815F0"/>
    <w:lvl w:ilvl="0" w:tplc="FF8646DE">
      <w:numFmt w:val="bullet"/>
      <w:lvlText w:val="-"/>
      <w:lvlJc w:val="left"/>
      <w:pPr>
        <w:ind w:left="720" w:hanging="360"/>
      </w:pPr>
      <w:rPr>
        <w:rFonts w:ascii="Arial" w:eastAsia="Times New Roman" w:hAnsi="Arial" w:cs="Arial" w:hint="default"/>
        <w:b w:val="0"/>
        <w:sz w:val="24"/>
      </w:rPr>
    </w:lvl>
    <w:lvl w:ilvl="1" w:tplc="163AF03A">
      <w:start w:val="1"/>
      <w:numFmt w:val="decimal"/>
      <w:lvlText w:val="%2."/>
      <w:lvlJc w:val="left"/>
      <w:pPr>
        <w:ind w:left="1440" w:hanging="360"/>
      </w:pPr>
      <w:rPr>
        <w:rFonts w:hint="default"/>
        <w:b w:val="0"/>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B00053A"/>
    <w:multiLevelType w:val="multilevel"/>
    <w:tmpl w:val="8878E4F8"/>
    <w:lvl w:ilvl="0">
      <w:start w:val="8"/>
      <w:numFmt w:val="decimal"/>
      <w:lvlText w:val="%1."/>
      <w:lvlJc w:val="left"/>
      <w:pPr>
        <w:ind w:left="360" w:hanging="360"/>
      </w:pPr>
      <w:rPr>
        <w:rFonts w:cs="Times New Roman" w:hint="default"/>
      </w:rPr>
    </w:lvl>
    <w:lvl w:ilvl="1">
      <w:start w:val="1"/>
      <w:numFmt w:val="decimal"/>
      <w:lvlText w:val="%1.%2."/>
      <w:lvlJc w:val="left"/>
      <w:pPr>
        <w:ind w:left="792" w:hanging="432"/>
      </w:pPr>
      <w:rPr>
        <w:rFonts w:ascii="Garamond" w:hAnsi="Garamond" w:cs="Times New Roman"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F007BD0"/>
    <w:multiLevelType w:val="hybridMultilevel"/>
    <w:tmpl w:val="85DCB3F4"/>
    <w:lvl w:ilvl="0" w:tplc="AA04FA1C">
      <w:start w:val="1"/>
      <w:numFmt w:val="decimal"/>
      <w:lvlText w:val="%1."/>
      <w:lvlJc w:val="left"/>
      <w:pPr>
        <w:ind w:left="360" w:hanging="360"/>
      </w:pPr>
      <w:rPr>
        <w:rFonts w:ascii="Garamond" w:hAnsi="Garamond" w:cs="Times New Roman" w:hint="default"/>
        <w:b/>
        <w:i w:val="0"/>
        <w:sz w:val="24"/>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tentative="1">
      <w:start w:val="1"/>
      <w:numFmt w:val="decimal"/>
      <w:lvlText w:val="%4."/>
      <w:lvlJc w:val="left"/>
      <w:pPr>
        <w:ind w:left="2455" w:hanging="360"/>
      </w:pPr>
      <w:rPr>
        <w:rFonts w:cs="Times New Roman"/>
      </w:rPr>
    </w:lvl>
    <w:lvl w:ilvl="4" w:tplc="04100019" w:tentative="1">
      <w:start w:val="1"/>
      <w:numFmt w:val="lowerLetter"/>
      <w:lvlText w:val="%5."/>
      <w:lvlJc w:val="left"/>
      <w:pPr>
        <w:ind w:left="3175" w:hanging="360"/>
      </w:pPr>
      <w:rPr>
        <w:rFonts w:cs="Times New Roman"/>
      </w:rPr>
    </w:lvl>
    <w:lvl w:ilvl="5" w:tplc="0410001B" w:tentative="1">
      <w:start w:val="1"/>
      <w:numFmt w:val="lowerRoman"/>
      <w:lvlText w:val="%6."/>
      <w:lvlJc w:val="right"/>
      <w:pPr>
        <w:ind w:left="3895" w:hanging="180"/>
      </w:pPr>
      <w:rPr>
        <w:rFonts w:cs="Times New Roman"/>
      </w:rPr>
    </w:lvl>
    <w:lvl w:ilvl="6" w:tplc="0410000F" w:tentative="1">
      <w:start w:val="1"/>
      <w:numFmt w:val="decimal"/>
      <w:lvlText w:val="%7."/>
      <w:lvlJc w:val="left"/>
      <w:pPr>
        <w:ind w:left="4615" w:hanging="360"/>
      </w:pPr>
      <w:rPr>
        <w:rFonts w:cs="Times New Roman"/>
      </w:rPr>
    </w:lvl>
    <w:lvl w:ilvl="7" w:tplc="04100019" w:tentative="1">
      <w:start w:val="1"/>
      <w:numFmt w:val="lowerLetter"/>
      <w:lvlText w:val="%8."/>
      <w:lvlJc w:val="left"/>
      <w:pPr>
        <w:ind w:left="5335" w:hanging="360"/>
      </w:pPr>
      <w:rPr>
        <w:rFonts w:cs="Times New Roman"/>
      </w:rPr>
    </w:lvl>
    <w:lvl w:ilvl="8" w:tplc="0410001B" w:tentative="1">
      <w:start w:val="1"/>
      <w:numFmt w:val="lowerRoman"/>
      <w:lvlText w:val="%9."/>
      <w:lvlJc w:val="right"/>
      <w:pPr>
        <w:ind w:left="6055" w:hanging="180"/>
      </w:pPr>
      <w:rPr>
        <w:rFonts w:cs="Times New Roman"/>
      </w:rPr>
    </w:lvl>
  </w:abstractNum>
  <w:abstractNum w:abstractNumId="13">
    <w:nsid w:val="232C0BD9"/>
    <w:multiLevelType w:val="hybridMultilevel"/>
    <w:tmpl w:val="48D0A84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E66D3D"/>
    <w:multiLevelType w:val="multilevel"/>
    <w:tmpl w:val="801EA21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298E586F"/>
    <w:multiLevelType w:val="hybridMultilevel"/>
    <w:tmpl w:val="CDD8889A"/>
    <w:lvl w:ilvl="0" w:tplc="0214FEE6">
      <w:numFmt w:val="bullet"/>
      <w:lvlText w:val="-"/>
      <w:lvlJc w:val="left"/>
      <w:pPr>
        <w:ind w:left="720" w:hanging="360"/>
      </w:pPr>
      <w:rPr>
        <w:rFonts w:ascii="Garamond" w:hAnsi="Garamond" w:hint="default"/>
        <w:b/>
        <w:i w:val="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B4A63A3"/>
    <w:multiLevelType w:val="multilevel"/>
    <w:tmpl w:val="706AF3EC"/>
    <w:lvl w:ilvl="0">
      <w:start w:val="1"/>
      <w:numFmt w:val="decimal"/>
      <w:lvlText w:val="%1."/>
      <w:lvlJc w:val="left"/>
      <w:pPr>
        <w:ind w:left="360" w:hanging="360"/>
      </w:pPr>
      <w:rPr>
        <w:rFonts w:cs="Times New Roman" w:hint="default"/>
      </w:rPr>
    </w:lvl>
    <w:lvl w:ilvl="1">
      <w:start w:val="1"/>
      <w:numFmt w:val="lowerLetter"/>
      <w:lvlText w:val="%2."/>
      <w:lvlJc w:val="left"/>
      <w:pPr>
        <w:ind w:left="792" w:hanging="432"/>
      </w:pPr>
      <w:rPr>
        <w:rFonts w:cs="Times New Roman" w:hint="default"/>
        <w:b w:val="0"/>
        <w:i w:val="0"/>
        <w:sz w:val="24"/>
        <w:szCs w:val="24"/>
      </w:rPr>
    </w:lvl>
    <w:lvl w:ilvl="2">
      <w:start w:val="1"/>
      <w:numFmt w:val="decimal"/>
      <w:lvlText w:val="%1.%2.%3."/>
      <w:lvlJc w:val="left"/>
      <w:pPr>
        <w:ind w:left="1497"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2BB450D9"/>
    <w:multiLevelType w:val="hybridMultilevel"/>
    <w:tmpl w:val="AFDE5BDA"/>
    <w:lvl w:ilvl="0" w:tplc="0214FEE6">
      <w:numFmt w:val="bullet"/>
      <w:lvlText w:val="-"/>
      <w:lvlJc w:val="left"/>
      <w:pPr>
        <w:ind w:left="1440" w:hanging="360"/>
      </w:pPr>
      <w:rPr>
        <w:rFonts w:ascii="Garamond" w:hAnsi="Garamond" w:hint="default"/>
        <w:b/>
        <w:i w:val="0"/>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1484AE3"/>
    <w:multiLevelType w:val="hybridMultilevel"/>
    <w:tmpl w:val="45B8EEF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365936DA"/>
    <w:multiLevelType w:val="multilevel"/>
    <w:tmpl w:val="8878E4F8"/>
    <w:lvl w:ilvl="0">
      <w:start w:val="8"/>
      <w:numFmt w:val="decimal"/>
      <w:lvlText w:val="%1."/>
      <w:lvlJc w:val="left"/>
      <w:pPr>
        <w:ind w:left="360" w:hanging="360"/>
      </w:pPr>
      <w:rPr>
        <w:rFonts w:cs="Times New Roman" w:hint="default"/>
      </w:rPr>
    </w:lvl>
    <w:lvl w:ilvl="1">
      <w:start w:val="1"/>
      <w:numFmt w:val="decimal"/>
      <w:lvlText w:val="%1.%2."/>
      <w:lvlJc w:val="left"/>
      <w:pPr>
        <w:ind w:left="792" w:hanging="432"/>
      </w:pPr>
      <w:rPr>
        <w:rFonts w:ascii="Garamond" w:hAnsi="Garamond" w:cs="Times New Roman"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8375210"/>
    <w:multiLevelType w:val="hybridMultilevel"/>
    <w:tmpl w:val="049E85AC"/>
    <w:lvl w:ilvl="0" w:tplc="163AF03A">
      <w:start w:val="1"/>
      <w:numFmt w:val="decimal"/>
      <w:lvlText w:val="%1."/>
      <w:lvlJc w:val="left"/>
      <w:pPr>
        <w:ind w:left="2520" w:hanging="360"/>
      </w:pPr>
      <w:rPr>
        <w:rFonts w:hint="default"/>
        <w:b w:val="0"/>
        <w:sz w:val="24"/>
      </w:rPr>
    </w:lvl>
    <w:lvl w:ilvl="1" w:tplc="04100019" w:tentative="1">
      <w:start w:val="1"/>
      <w:numFmt w:val="lowerLetter"/>
      <w:lvlText w:val="%2."/>
      <w:lvlJc w:val="left"/>
      <w:pPr>
        <w:ind w:left="2520" w:hanging="360"/>
      </w:pPr>
    </w:lvl>
    <w:lvl w:ilvl="2" w:tplc="0410001B">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2">
    <w:nsid w:val="3889147B"/>
    <w:multiLevelType w:val="multilevel"/>
    <w:tmpl w:val="35D0B52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3C857995"/>
    <w:multiLevelType w:val="hybridMultilevel"/>
    <w:tmpl w:val="3864A85A"/>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0D616FF"/>
    <w:multiLevelType w:val="hybridMultilevel"/>
    <w:tmpl w:val="F76ED4E6"/>
    <w:lvl w:ilvl="0" w:tplc="163AF03A">
      <w:start w:val="1"/>
      <w:numFmt w:val="decimal"/>
      <w:lvlText w:val="%1."/>
      <w:lvlJc w:val="left"/>
      <w:pPr>
        <w:ind w:left="1551" w:hanging="360"/>
      </w:pPr>
      <w:rPr>
        <w:rFonts w:hint="default"/>
        <w:b w:val="0"/>
        <w:sz w:val="24"/>
      </w:rPr>
    </w:lvl>
    <w:lvl w:ilvl="1" w:tplc="04100019" w:tentative="1">
      <w:start w:val="1"/>
      <w:numFmt w:val="lowerLetter"/>
      <w:lvlText w:val="%2."/>
      <w:lvlJc w:val="left"/>
      <w:pPr>
        <w:ind w:left="2271" w:hanging="360"/>
      </w:pPr>
    </w:lvl>
    <w:lvl w:ilvl="2" w:tplc="0410001B" w:tentative="1">
      <w:start w:val="1"/>
      <w:numFmt w:val="lowerRoman"/>
      <w:lvlText w:val="%3."/>
      <w:lvlJc w:val="right"/>
      <w:pPr>
        <w:ind w:left="2991" w:hanging="180"/>
      </w:pPr>
    </w:lvl>
    <w:lvl w:ilvl="3" w:tplc="0410000F" w:tentative="1">
      <w:start w:val="1"/>
      <w:numFmt w:val="decimal"/>
      <w:lvlText w:val="%4."/>
      <w:lvlJc w:val="left"/>
      <w:pPr>
        <w:ind w:left="3711" w:hanging="360"/>
      </w:pPr>
    </w:lvl>
    <w:lvl w:ilvl="4" w:tplc="04100019" w:tentative="1">
      <w:start w:val="1"/>
      <w:numFmt w:val="lowerLetter"/>
      <w:lvlText w:val="%5."/>
      <w:lvlJc w:val="left"/>
      <w:pPr>
        <w:ind w:left="4431" w:hanging="360"/>
      </w:pPr>
    </w:lvl>
    <w:lvl w:ilvl="5" w:tplc="0410001B" w:tentative="1">
      <w:start w:val="1"/>
      <w:numFmt w:val="lowerRoman"/>
      <w:lvlText w:val="%6."/>
      <w:lvlJc w:val="right"/>
      <w:pPr>
        <w:ind w:left="5151" w:hanging="180"/>
      </w:pPr>
    </w:lvl>
    <w:lvl w:ilvl="6" w:tplc="0410000F" w:tentative="1">
      <w:start w:val="1"/>
      <w:numFmt w:val="decimal"/>
      <w:lvlText w:val="%7."/>
      <w:lvlJc w:val="left"/>
      <w:pPr>
        <w:ind w:left="5871" w:hanging="360"/>
      </w:pPr>
    </w:lvl>
    <w:lvl w:ilvl="7" w:tplc="04100019" w:tentative="1">
      <w:start w:val="1"/>
      <w:numFmt w:val="lowerLetter"/>
      <w:lvlText w:val="%8."/>
      <w:lvlJc w:val="left"/>
      <w:pPr>
        <w:ind w:left="6591" w:hanging="360"/>
      </w:pPr>
    </w:lvl>
    <w:lvl w:ilvl="8" w:tplc="0410001B" w:tentative="1">
      <w:start w:val="1"/>
      <w:numFmt w:val="lowerRoman"/>
      <w:lvlText w:val="%9."/>
      <w:lvlJc w:val="right"/>
      <w:pPr>
        <w:ind w:left="7311" w:hanging="180"/>
      </w:pPr>
    </w:lvl>
  </w:abstractNum>
  <w:abstractNum w:abstractNumId="25">
    <w:nsid w:val="4A05571C"/>
    <w:multiLevelType w:val="hybridMultilevel"/>
    <w:tmpl w:val="4A7AB1F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4E3B7BF4"/>
    <w:multiLevelType w:val="hybridMultilevel"/>
    <w:tmpl w:val="3D4C033C"/>
    <w:lvl w:ilvl="0" w:tplc="0214FEE6">
      <w:numFmt w:val="bullet"/>
      <w:lvlText w:val="-"/>
      <w:lvlJc w:val="left"/>
      <w:pPr>
        <w:ind w:left="720" w:hanging="360"/>
      </w:pPr>
      <w:rPr>
        <w:rFonts w:ascii="Garamond" w:hAnsi="Garamond"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50E068FD"/>
    <w:multiLevelType w:val="multilevel"/>
    <w:tmpl w:val="AB2E9FE0"/>
    <w:lvl w:ilvl="0">
      <w:start w:val="1"/>
      <w:numFmt w:val="decimal"/>
      <w:pStyle w:val="Titolo2"/>
      <w:lvlText w:val="%1."/>
      <w:lvlJc w:val="left"/>
      <w:pPr>
        <w:ind w:left="5464" w:hanging="360"/>
      </w:pPr>
      <w:rPr>
        <w:rFonts w:ascii="Garamond" w:hAnsi="Garamond" w:cs="Times New Roman" w:hint="default"/>
        <w:b/>
        <w:i w:val="0"/>
        <w:sz w:val="24"/>
      </w:rPr>
    </w:lvl>
    <w:lvl w:ilvl="1">
      <w:start w:val="1"/>
      <w:numFmt w:val="decimal"/>
      <w:pStyle w:val="Titolo3"/>
      <w:isLgl/>
      <w:lvlText w:val="%1.%2"/>
      <w:lvlJc w:val="left"/>
      <w:pPr>
        <w:ind w:left="1004"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9">
    <w:nsid w:val="50F45F6D"/>
    <w:multiLevelType w:val="hybridMultilevel"/>
    <w:tmpl w:val="3BEC53B0"/>
    <w:lvl w:ilvl="0" w:tplc="0214FEE6">
      <w:numFmt w:val="bullet"/>
      <w:lvlText w:val="-"/>
      <w:lvlJc w:val="left"/>
      <w:pPr>
        <w:ind w:left="1146" w:hanging="360"/>
      </w:pPr>
      <w:rPr>
        <w:rFonts w:ascii="Garamond" w:hAnsi="Garamond" w:hint="default"/>
        <w:b/>
        <w:i w:val="0"/>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nsid w:val="55C06485"/>
    <w:multiLevelType w:val="multilevel"/>
    <w:tmpl w:val="1244FA3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lowerLetter"/>
      <w:lvlText w:val="%4."/>
      <w:lvlJc w:val="left"/>
      <w:pPr>
        <w:ind w:left="3342" w:hanging="648"/>
      </w:pPr>
      <w:rPr>
        <w:rFonts w:cs="Times New Roman" w:hint="default"/>
        <w:b w:val="0"/>
        <w:strike w:val="0"/>
        <w:color w:val="auto"/>
        <w:sz w:val="24"/>
        <w:szCs w:val="24"/>
      </w:rPr>
    </w:lvl>
    <w:lvl w:ilvl="4">
      <w:start w:val="1"/>
      <w:numFmt w:val="decimal"/>
      <w:lvlText w:val="%1.%2.%3.%4.%5."/>
      <w:lvlJc w:val="left"/>
      <w:pPr>
        <w:ind w:left="3344"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7DD7342"/>
    <w:multiLevelType w:val="hybridMultilevel"/>
    <w:tmpl w:val="28721E24"/>
    <w:lvl w:ilvl="0" w:tplc="163AF03A">
      <w:start w:val="1"/>
      <w:numFmt w:val="decimal"/>
      <w:lvlText w:val="%1."/>
      <w:lvlJc w:val="left"/>
      <w:pPr>
        <w:ind w:left="2340" w:hanging="360"/>
      </w:pPr>
      <w:rPr>
        <w:rFonts w:hint="default"/>
        <w:b w:val="0"/>
        <w:sz w:val="24"/>
      </w:r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32">
    <w:nsid w:val="6039486D"/>
    <w:multiLevelType w:val="hybridMultilevel"/>
    <w:tmpl w:val="73C01D70"/>
    <w:lvl w:ilvl="0" w:tplc="04100017">
      <w:start w:val="1"/>
      <w:numFmt w:val="lowerLetter"/>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3">
    <w:nsid w:val="6565144C"/>
    <w:multiLevelType w:val="hybridMultilevel"/>
    <w:tmpl w:val="CB4A5B72"/>
    <w:lvl w:ilvl="0" w:tplc="B4AA4C5C">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659B3A1A"/>
    <w:multiLevelType w:val="hybridMultilevel"/>
    <w:tmpl w:val="48DC9AD6"/>
    <w:lvl w:ilvl="0" w:tplc="04100019">
      <w:start w:val="1"/>
      <w:numFmt w:val="lowerLetter"/>
      <w:lvlText w:val="%1."/>
      <w:lvlJc w:val="left"/>
      <w:pPr>
        <w:ind w:left="1429" w:hanging="360"/>
      </w:pPr>
      <w:rPr>
        <w:rFonts w:cs="Times New Roman"/>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35">
    <w:nsid w:val="66226015"/>
    <w:multiLevelType w:val="hybridMultilevel"/>
    <w:tmpl w:val="7F7051AA"/>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71E3AA1"/>
    <w:multiLevelType w:val="multilevel"/>
    <w:tmpl w:val="C3648C1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lowerLetter"/>
      <w:lvlText w:val="%3)"/>
      <w:lvlJc w:val="left"/>
      <w:pPr>
        <w:ind w:left="1355" w:hanging="504"/>
      </w:pPr>
      <w:rPr>
        <w:rFonts w:cs="Times New Roman"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68764FAD"/>
    <w:multiLevelType w:val="multilevel"/>
    <w:tmpl w:val="885CCC14"/>
    <w:styleLink w:val="Stile2"/>
    <w:lvl w:ilvl="0">
      <w:start w:val="1"/>
      <w:numFmt w:val="decimal"/>
      <w:lvlText w:val="%1."/>
      <w:lvlJc w:val="left"/>
      <w:pPr>
        <w:ind w:left="360" w:hanging="360"/>
      </w:pPr>
      <w:rPr>
        <w:rFonts w:ascii="Garamond" w:hAnsi="Garamond" w:cs="Times New Roman" w:hint="default"/>
        <w:b/>
        <w:i w:val="0"/>
        <w:sz w:val="24"/>
      </w:rPr>
    </w:lvl>
    <w:lvl w:ilvl="1">
      <w:start w:val="1"/>
      <w:numFmt w:val="decimal"/>
      <w:isLgl/>
      <w:lvlText w:val="%1.%2"/>
      <w:lvlJc w:val="left"/>
      <w:pPr>
        <w:ind w:left="720" w:hanging="720"/>
      </w:pPr>
      <w:rPr>
        <w:rFonts w:ascii="Garamond" w:hAnsi="Garamond" w:cs="Times New Roman"/>
        <w:b/>
        <w:caps/>
        <w:smallCaps w:val="0"/>
        <w:strike w:val="0"/>
        <w:dstrike w:val="0"/>
        <w:vanish w:val="0"/>
        <w:sz w:val="24"/>
        <w:vertAlign w:val="baseline"/>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8">
    <w:nsid w:val="6CB11C1C"/>
    <w:multiLevelType w:val="multilevel"/>
    <w:tmpl w:val="16783C2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nsid w:val="78E23FB0"/>
    <w:multiLevelType w:val="hybridMultilevel"/>
    <w:tmpl w:val="F31E460C"/>
    <w:lvl w:ilvl="0" w:tplc="D3981B56">
      <w:start w:val="6"/>
      <w:numFmt w:val="decimal"/>
      <w:lvlText w:val="%1."/>
      <w:lvlJc w:val="left"/>
      <w:pPr>
        <w:ind w:left="1440" w:hanging="360"/>
      </w:pPr>
      <w:rPr>
        <w:rFonts w:hint="default"/>
        <w:b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6"/>
  </w:num>
  <w:num w:numId="3">
    <w:abstractNumId w:val="16"/>
  </w:num>
  <w:num w:numId="4">
    <w:abstractNumId w:val="30"/>
  </w:num>
  <w:num w:numId="5">
    <w:abstractNumId w:val="34"/>
  </w:num>
  <w:num w:numId="6">
    <w:abstractNumId w:val="7"/>
  </w:num>
  <w:num w:numId="7">
    <w:abstractNumId w:val="20"/>
  </w:num>
  <w:num w:numId="8">
    <w:abstractNumId w:val="22"/>
  </w:num>
  <w:num w:numId="9">
    <w:abstractNumId w:val="38"/>
  </w:num>
  <w:num w:numId="10">
    <w:abstractNumId w:val="28"/>
  </w:num>
  <w:num w:numId="11">
    <w:abstractNumId w:val="36"/>
  </w:num>
  <w:num w:numId="12">
    <w:abstractNumId w:val="37"/>
  </w:num>
  <w:num w:numId="13">
    <w:abstractNumId w:val="8"/>
  </w:num>
  <w:num w:numId="14">
    <w:abstractNumId w:val="29"/>
  </w:num>
  <w:num w:numId="15">
    <w:abstractNumId w:val="17"/>
  </w:num>
  <w:num w:numId="16">
    <w:abstractNumId w:val="9"/>
  </w:num>
  <w:num w:numId="17">
    <w:abstractNumId w:val="32"/>
  </w:num>
  <w:num w:numId="18">
    <w:abstractNumId w:val="19"/>
  </w:num>
  <w:num w:numId="19">
    <w:abstractNumId w:val="35"/>
  </w:num>
  <w:num w:numId="20">
    <w:abstractNumId w:val="11"/>
  </w:num>
  <w:num w:numId="21">
    <w:abstractNumId w:val="27"/>
  </w:num>
  <w:num w:numId="22">
    <w:abstractNumId w:val="33"/>
  </w:num>
  <w:num w:numId="23">
    <w:abstractNumId w:val="15"/>
  </w:num>
  <w:num w:numId="24">
    <w:abstractNumId w:val="23"/>
  </w:num>
  <w:num w:numId="25">
    <w:abstractNumId w:val="12"/>
  </w:num>
  <w:num w:numId="26">
    <w:abstractNumId w:val="18"/>
  </w:num>
  <w:num w:numId="27">
    <w:abstractNumId w:val="6"/>
  </w:num>
  <w:num w:numId="28">
    <w:abstractNumId w:val="0"/>
  </w:num>
  <w:num w:numId="29">
    <w:abstractNumId w:val="1"/>
  </w:num>
  <w:num w:numId="30">
    <w:abstractNumId w:val="2"/>
  </w:num>
  <w:num w:numId="31">
    <w:abstractNumId w:val="5"/>
  </w:num>
  <w:num w:numId="32">
    <w:abstractNumId w:val="25"/>
  </w:num>
  <w:num w:numId="33">
    <w:abstractNumId w:val="31"/>
  </w:num>
  <w:num w:numId="34">
    <w:abstractNumId w:val="13"/>
  </w:num>
  <w:num w:numId="35">
    <w:abstractNumId w:val="10"/>
  </w:num>
  <w:num w:numId="36">
    <w:abstractNumId w:val="21"/>
  </w:num>
  <w:num w:numId="37">
    <w:abstractNumId w:val="24"/>
  </w:num>
  <w:num w:numId="38">
    <w:abstractNumId w:val="3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397"/>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A9B"/>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527"/>
    <w:rsid w:val="000705F4"/>
    <w:rsid w:val="0007068A"/>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70A0"/>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9A3"/>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1E91"/>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AA4"/>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4F0"/>
    <w:rsid w:val="000E06B6"/>
    <w:rsid w:val="000E083A"/>
    <w:rsid w:val="000E0897"/>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62E"/>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34B"/>
    <w:rsid w:val="000F54F9"/>
    <w:rsid w:val="000F5558"/>
    <w:rsid w:val="000F558E"/>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4E"/>
    <w:rsid w:val="001213C1"/>
    <w:rsid w:val="0012145C"/>
    <w:rsid w:val="001215A3"/>
    <w:rsid w:val="00121854"/>
    <w:rsid w:val="00121AB1"/>
    <w:rsid w:val="00121B4A"/>
    <w:rsid w:val="00121EFD"/>
    <w:rsid w:val="0012233C"/>
    <w:rsid w:val="00122478"/>
    <w:rsid w:val="00122979"/>
    <w:rsid w:val="00122B92"/>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3A2"/>
    <w:rsid w:val="00141419"/>
    <w:rsid w:val="001414E3"/>
    <w:rsid w:val="001418FC"/>
    <w:rsid w:val="0014192E"/>
    <w:rsid w:val="00141DD0"/>
    <w:rsid w:val="00141F9A"/>
    <w:rsid w:val="00142314"/>
    <w:rsid w:val="001423F9"/>
    <w:rsid w:val="00142771"/>
    <w:rsid w:val="001428D9"/>
    <w:rsid w:val="00142F05"/>
    <w:rsid w:val="001432AF"/>
    <w:rsid w:val="0014345F"/>
    <w:rsid w:val="001434AD"/>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95"/>
    <w:rsid w:val="0016784A"/>
    <w:rsid w:val="00167950"/>
    <w:rsid w:val="00167A17"/>
    <w:rsid w:val="00167FD7"/>
    <w:rsid w:val="0017000C"/>
    <w:rsid w:val="0017028C"/>
    <w:rsid w:val="00170C0F"/>
    <w:rsid w:val="00170D52"/>
    <w:rsid w:val="00170E91"/>
    <w:rsid w:val="00170F56"/>
    <w:rsid w:val="00171061"/>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9A"/>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D0E"/>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EE4"/>
    <w:rsid w:val="001E326B"/>
    <w:rsid w:val="001E335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855"/>
    <w:rsid w:val="00227AF5"/>
    <w:rsid w:val="00227D4D"/>
    <w:rsid w:val="00227D7C"/>
    <w:rsid w:val="00230352"/>
    <w:rsid w:val="0023062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F0"/>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42F"/>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983"/>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C5"/>
    <w:rsid w:val="002B150F"/>
    <w:rsid w:val="002B1651"/>
    <w:rsid w:val="002B1B2D"/>
    <w:rsid w:val="002B1DD9"/>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37F"/>
    <w:rsid w:val="002B65BF"/>
    <w:rsid w:val="002B6600"/>
    <w:rsid w:val="002B683D"/>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883"/>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5271"/>
    <w:rsid w:val="002D5415"/>
    <w:rsid w:val="002D5A65"/>
    <w:rsid w:val="002D5A6A"/>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59B"/>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E73"/>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01"/>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7FB"/>
    <w:rsid w:val="0036782C"/>
    <w:rsid w:val="003679B7"/>
    <w:rsid w:val="00367F2A"/>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20"/>
    <w:rsid w:val="00375A93"/>
    <w:rsid w:val="00375A9C"/>
    <w:rsid w:val="00375B55"/>
    <w:rsid w:val="00375EAA"/>
    <w:rsid w:val="00376168"/>
    <w:rsid w:val="003761A3"/>
    <w:rsid w:val="00376326"/>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E41"/>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7647"/>
    <w:rsid w:val="003B76A2"/>
    <w:rsid w:val="003B7803"/>
    <w:rsid w:val="003B7823"/>
    <w:rsid w:val="003C0415"/>
    <w:rsid w:val="003C04D0"/>
    <w:rsid w:val="003C0A29"/>
    <w:rsid w:val="003C0AB4"/>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0EAD"/>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D8E"/>
    <w:rsid w:val="003E1E87"/>
    <w:rsid w:val="003E2167"/>
    <w:rsid w:val="003E24DC"/>
    <w:rsid w:val="003E258E"/>
    <w:rsid w:val="003E27C1"/>
    <w:rsid w:val="003E27CF"/>
    <w:rsid w:val="003E286B"/>
    <w:rsid w:val="003E2EB4"/>
    <w:rsid w:val="003E3000"/>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5BD"/>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2FCA"/>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7EE"/>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265"/>
    <w:rsid w:val="004423B0"/>
    <w:rsid w:val="004423CB"/>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A7E"/>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DD2"/>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73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0C0"/>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4E47"/>
    <w:rsid w:val="0049525A"/>
    <w:rsid w:val="00495B14"/>
    <w:rsid w:val="00495C14"/>
    <w:rsid w:val="00495CBB"/>
    <w:rsid w:val="00495FE7"/>
    <w:rsid w:val="004961F1"/>
    <w:rsid w:val="0049652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1F23"/>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574"/>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6E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1EAE"/>
    <w:rsid w:val="004B20D2"/>
    <w:rsid w:val="004B24F0"/>
    <w:rsid w:val="004B264F"/>
    <w:rsid w:val="004B2A2B"/>
    <w:rsid w:val="004B2CD9"/>
    <w:rsid w:val="004B2F5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760"/>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E05"/>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3D7"/>
    <w:rsid w:val="004D7CE9"/>
    <w:rsid w:val="004D7E4D"/>
    <w:rsid w:val="004D7EAA"/>
    <w:rsid w:val="004D7EE7"/>
    <w:rsid w:val="004E0029"/>
    <w:rsid w:val="004E0239"/>
    <w:rsid w:val="004E0365"/>
    <w:rsid w:val="004E060F"/>
    <w:rsid w:val="004E0B4D"/>
    <w:rsid w:val="004E0E7F"/>
    <w:rsid w:val="004E0F42"/>
    <w:rsid w:val="004E111E"/>
    <w:rsid w:val="004E1202"/>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2E1"/>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D19"/>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437"/>
    <w:rsid w:val="00557C10"/>
    <w:rsid w:val="00557FF0"/>
    <w:rsid w:val="0056030A"/>
    <w:rsid w:val="005603FE"/>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752"/>
    <w:rsid w:val="00580A49"/>
    <w:rsid w:val="00580B51"/>
    <w:rsid w:val="00580D86"/>
    <w:rsid w:val="00580FC9"/>
    <w:rsid w:val="00581030"/>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B97"/>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E2B"/>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6FD"/>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8A"/>
    <w:rsid w:val="005B1E6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75D"/>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14"/>
    <w:rsid w:val="005E1D3E"/>
    <w:rsid w:val="005E1DBD"/>
    <w:rsid w:val="005E215D"/>
    <w:rsid w:val="005E225B"/>
    <w:rsid w:val="005E2983"/>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1B9"/>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26F"/>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CA9"/>
    <w:rsid w:val="0062005B"/>
    <w:rsid w:val="00620430"/>
    <w:rsid w:val="00620551"/>
    <w:rsid w:val="006205AE"/>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4CB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58B6"/>
    <w:rsid w:val="00655A32"/>
    <w:rsid w:val="00655E79"/>
    <w:rsid w:val="0065611C"/>
    <w:rsid w:val="00656135"/>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30F"/>
    <w:rsid w:val="00662549"/>
    <w:rsid w:val="006626FE"/>
    <w:rsid w:val="00662E58"/>
    <w:rsid w:val="00663A54"/>
    <w:rsid w:val="00663AB7"/>
    <w:rsid w:val="00663B03"/>
    <w:rsid w:val="00663BD0"/>
    <w:rsid w:val="00663C8B"/>
    <w:rsid w:val="00663DD0"/>
    <w:rsid w:val="00664045"/>
    <w:rsid w:val="006643A2"/>
    <w:rsid w:val="006645F4"/>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F21"/>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C73"/>
    <w:rsid w:val="006D3E32"/>
    <w:rsid w:val="006D4038"/>
    <w:rsid w:val="006D4261"/>
    <w:rsid w:val="006D427D"/>
    <w:rsid w:val="006D44E9"/>
    <w:rsid w:val="006D45B5"/>
    <w:rsid w:val="006D4995"/>
    <w:rsid w:val="006D4AB7"/>
    <w:rsid w:val="006D4CF4"/>
    <w:rsid w:val="006D4EA6"/>
    <w:rsid w:val="006D518C"/>
    <w:rsid w:val="006D5867"/>
    <w:rsid w:val="006D5A47"/>
    <w:rsid w:val="006D5C64"/>
    <w:rsid w:val="006D6141"/>
    <w:rsid w:val="006D630F"/>
    <w:rsid w:val="006D63FD"/>
    <w:rsid w:val="006D6632"/>
    <w:rsid w:val="006D6849"/>
    <w:rsid w:val="006D6C5B"/>
    <w:rsid w:val="006D6E75"/>
    <w:rsid w:val="006D6F6D"/>
    <w:rsid w:val="006D7102"/>
    <w:rsid w:val="006D7193"/>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F7D"/>
    <w:rsid w:val="006E71AF"/>
    <w:rsid w:val="006E747B"/>
    <w:rsid w:val="006E7C5D"/>
    <w:rsid w:val="006E7CF5"/>
    <w:rsid w:val="006E7DAC"/>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820"/>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AC"/>
    <w:rsid w:val="0074126D"/>
    <w:rsid w:val="00741325"/>
    <w:rsid w:val="0074141B"/>
    <w:rsid w:val="00741B8D"/>
    <w:rsid w:val="00741B8F"/>
    <w:rsid w:val="00741D4A"/>
    <w:rsid w:val="0074261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518"/>
    <w:rsid w:val="00747729"/>
    <w:rsid w:val="007477FB"/>
    <w:rsid w:val="007478C9"/>
    <w:rsid w:val="00747989"/>
    <w:rsid w:val="00747E83"/>
    <w:rsid w:val="007500EF"/>
    <w:rsid w:val="007503C0"/>
    <w:rsid w:val="007506B2"/>
    <w:rsid w:val="007506BA"/>
    <w:rsid w:val="007508E9"/>
    <w:rsid w:val="00750E46"/>
    <w:rsid w:val="007511D2"/>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343C"/>
    <w:rsid w:val="007637A1"/>
    <w:rsid w:val="00763A36"/>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642"/>
    <w:rsid w:val="00776773"/>
    <w:rsid w:val="00776B03"/>
    <w:rsid w:val="00776B69"/>
    <w:rsid w:val="00776CBE"/>
    <w:rsid w:val="00776D67"/>
    <w:rsid w:val="00776E50"/>
    <w:rsid w:val="00776EE7"/>
    <w:rsid w:val="0077708F"/>
    <w:rsid w:val="00777579"/>
    <w:rsid w:val="00777693"/>
    <w:rsid w:val="00780089"/>
    <w:rsid w:val="0078015C"/>
    <w:rsid w:val="007803A6"/>
    <w:rsid w:val="0078054D"/>
    <w:rsid w:val="00780A55"/>
    <w:rsid w:val="00780D65"/>
    <w:rsid w:val="007810D6"/>
    <w:rsid w:val="00781508"/>
    <w:rsid w:val="00781D6D"/>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651"/>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63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D0B"/>
    <w:rsid w:val="007C3ECD"/>
    <w:rsid w:val="007C4116"/>
    <w:rsid w:val="007C427E"/>
    <w:rsid w:val="007C43B4"/>
    <w:rsid w:val="007C441A"/>
    <w:rsid w:val="007C45BD"/>
    <w:rsid w:val="007C46D3"/>
    <w:rsid w:val="007C4811"/>
    <w:rsid w:val="007C4C78"/>
    <w:rsid w:val="007C54E6"/>
    <w:rsid w:val="007C5694"/>
    <w:rsid w:val="007C595E"/>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392"/>
    <w:rsid w:val="007F071C"/>
    <w:rsid w:val="007F0730"/>
    <w:rsid w:val="007F08CA"/>
    <w:rsid w:val="007F0D85"/>
    <w:rsid w:val="007F1344"/>
    <w:rsid w:val="007F1A32"/>
    <w:rsid w:val="007F1BBA"/>
    <w:rsid w:val="007F2133"/>
    <w:rsid w:val="007F2492"/>
    <w:rsid w:val="007F24A5"/>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06F"/>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A69"/>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251"/>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5C"/>
    <w:rsid w:val="008725ED"/>
    <w:rsid w:val="0087262D"/>
    <w:rsid w:val="00872769"/>
    <w:rsid w:val="00872EBA"/>
    <w:rsid w:val="00872EFC"/>
    <w:rsid w:val="00872F5B"/>
    <w:rsid w:val="00872F9B"/>
    <w:rsid w:val="008731C5"/>
    <w:rsid w:val="00873699"/>
    <w:rsid w:val="00873917"/>
    <w:rsid w:val="008739AD"/>
    <w:rsid w:val="00873AE7"/>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15E"/>
    <w:rsid w:val="008B549F"/>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6F9"/>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32F"/>
    <w:rsid w:val="008D68D2"/>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99"/>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E44"/>
    <w:rsid w:val="00915EAD"/>
    <w:rsid w:val="0091626C"/>
    <w:rsid w:val="0091661E"/>
    <w:rsid w:val="00916A27"/>
    <w:rsid w:val="00916A98"/>
    <w:rsid w:val="00916B57"/>
    <w:rsid w:val="00916BF2"/>
    <w:rsid w:val="00917489"/>
    <w:rsid w:val="00917556"/>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BB"/>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5F"/>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788"/>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08B"/>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E41"/>
    <w:rsid w:val="009660B9"/>
    <w:rsid w:val="00966328"/>
    <w:rsid w:val="0096646F"/>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AC3"/>
    <w:rsid w:val="00974CAC"/>
    <w:rsid w:val="00974D41"/>
    <w:rsid w:val="00974D5A"/>
    <w:rsid w:val="00974E59"/>
    <w:rsid w:val="00974F27"/>
    <w:rsid w:val="009752A6"/>
    <w:rsid w:val="009752F2"/>
    <w:rsid w:val="00975364"/>
    <w:rsid w:val="009754D1"/>
    <w:rsid w:val="009755AF"/>
    <w:rsid w:val="009756AA"/>
    <w:rsid w:val="0097603C"/>
    <w:rsid w:val="009760D0"/>
    <w:rsid w:val="0097617C"/>
    <w:rsid w:val="00976275"/>
    <w:rsid w:val="009766A1"/>
    <w:rsid w:val="00976761"/>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78"/>
    <w:rsid w:val="009923F7"/>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686"/>
    <w:rsid w:val="009A1803"/>
    <w:rsid w:val="009A194F"/>
    <w:rsid w:val="009A1A4A"/>
    <w:rsid w:val="009A1C3D"/>
    <w:rsid w:val="009A1C9D"/>
    <w:rsid w:val="009A1D77"/>
    <w:rsid w:val="009A1E3C"/>
    <w:rsid w:val="009A24AC"/>
    <w:rsid w:val="009A2785"/>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D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00"/>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74F"/>
    <w:rsid w:val="009C7D58"/>
    <w:rsid w:val="009D0370"/>
    <w:rsid w:val="009D0590"/>
    <w:rsid w:val="009D05C6"/>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1"/>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643"/>
    <w:rsid w:val="00A0274C"/>
    <w:rsid w:val="00A027D5"/>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27EBC"/>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51C"/>
    <w:rsid w:val="00A37A57"/>
    <w:rsid w:val="00A37E3F"/>
    <w:rsid w:val="00A37E92"/>
    <w:rsid w:val="00A4042B"/>
    <w:rsid w:val="00A405F8"/>
    <w:rsid w:val="00A407BC"/>
    <w:rsid w:val="00A40826"/>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B2F"/>
    <w:rsid w:val="00A53DD0"/>
    <w:rsid w:val="00A53FA1"/>
    <w:rsid w:val="00A53FA4"/>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85B"/>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577"/>
    <w:rsid w:val="00A847DC"/>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9BB"/>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99"/>
    <w:rsid w:val="00AA29BA"/>
    <w:rsid w:val="00AA2B14"/>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45"/>
    <w:rsid w:val="00AC449B"/>
    <w:rsid w:val="00AC452A"/>
    <w:rsid w:val="00AC4ACA"/>
    <w:rsid w:val="00AC4B9E"/>
    <w:rsid w:val="00AC4EF3"/>
    <w:rsid w:val="00AC4EF8"/>
    <w:rsid w:val="00AC4F9E"/>
    <w:rsid w:val="00AC4FE7"/>
    <w:rsid w:val="00AC51E2"/>
    <w:rsid w:val="00AC5766"/>
    <w:rsid w:val="00AC58AB"/>
    <w:rsid w:val="00AC5962"/>
    <w:rsid w:val="00AC5ADF"/>
    <w:rsid w:val="00AC5D37"/>
    <w:rsid w:val="00AC5E33"/>
    <w:rsid w:val="00AC5EFF"/>
    <w:rsid w:val="00AC6015"/>
    <w:rsid w:val="00AC62CA"/>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D54"/>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4AD"/>
    <w:rsid w:val="00AF6668"/>
    <w:rsid w:val="00AF67E0"/>
    <w:rsid w:val="00AF684F"/>
    <w:rsid w:val="00AF69D0"/>
    <w:rsid w:val="00AF6BFC"/>
    <w:rsid w:val="00AF6D76"/>
    <w:rsid w:val="00AF6E35"/>
    <w:rsid w:val="00AF7000"/>
    <w:rsid w:val="00AF712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83E"/>
    <w:rsid w:val="00B17A9A"/>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38E"/>
    <w:rsid w:val="00B35525"/>
    <w:rsid w:val="00B3581D"/>
    <w:rsid w:val="00B35915"/>
    <w:rsid w:val="00B35E4F"/>
    <w:rsid w:val="00B35EBC"/>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15B"/>
    <w:rsid w:val="00B63568"/>
    <w:rsid w:val="00B63648"/>
    <w:rsid w:val="00B636B9"/>
    <w:rsid w:val="00B63AD6"/>
    <w:rsid w:val="00B63BA6"/>
    <w:rsid w:val="00B63CFA"/>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F8F"/>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5E8F"/>
    <w:rsid w:val="00B8600F"/>
    <w:rsid w:val="00B86172"/>
    <w:rsid w:val="00B86285"/>
    <w:rsid w:val="00B8670D"/>
    <w:rsid w:val="00B86B08"/>
    <w:rsid w:val="00B86C35"/>
    <w:rsid w:val="00B86D60"/>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330"/>
    <w:rsid w:val="00B9246B"/>
    <w:rsid w:val="00B9249D"/>
    <w:rsid w:val="00B92AD5"/>
    <w:rsid w:val="00B92B9D"/>
    <w:rsid w:val="00B92E14"/>
    <w:rsid w:val="00B92EFC"/>
    <w:rsid w:val="00B9309C"/>
    <w:rsid w:val="00B931EB"/>
    <w:rsid w:val="00B93345"/>
    <w:rsid w:val="00B93688"/>
    <w:rsid w:val="00B93C68"/>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462"/>
    <w:rsid w:val="00BB3558"/>
    <w:rsid w:val="00BB3AEE"/>
    <w:rsid w:val="00BB3C0E"/>
    <w:rsid w:val="00BB3F73"/>
    <w:rsid w:val="00BB40FD"/>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F0"/>
    <w:rsid w:val="00BD1CFF"/>
    <w:rsid w:val="00BD20AE"/>
    <w:rsid w:val="00BD220D"/>
    <w:rsid w:val="00BD2257"/>
    <w:rsid w:val="00BD2494"/>
    <w:rsid w:val="00BD259C"/>
    <w:rsid w:val="00BD268D"/>
    <w:rsid w:val="00BD297E"/>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90"/>
    <w:rsid w:val="00C158A4"/>
    <w:rsid w:val="00C15D3E"/>
    <w:rsid w:val="00C1613B"/>
    <w:rsid w:val="00C163C5"/>
    <w:rsid w:val="00C16781"/>
    <w:rsid w:val="00C1716D"/>
    <w:rsid w:val="00C1752F"/>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1FA5"/>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CF8"/>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6A0"/>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83A"/>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D9E"/>
    <w:rsid w:val="00C70ED8"/>
    <w:rsid w:val="00C70F06"/>
    <w:rsid w:val="00C710DE"/>
    <w:rsid w:val="00C71101"/>
    <w:rsid w:val="00C71233"/>
    <w:rsid w:val="00C71240"/>
    <w:rsid w:val="00C71317"/>
    <w:rsid w:val="00C71625"/>
    <w:rsid w:val="00C7181C"/>
    <w:rsid w:val="00C718DB"/>
    <w:rsid w:val="00C719DE"/>
    <w:rsid w:val="00C71AAE"/>
    <w:rsid w:val="00C71D1A"/>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AA7"/>
    <w:rsid w:val="00C91AB3"/>
    <w:rsid w:val="00C91E1C"/>
    <w:rsid w:val="00C91EF4"/>
    <w:rsid w:val="00C9227D"/>
    <w:rsid w:val="00C92425"/>
    <w:rsid w:val="00C9255C"/>
    <w:rsid w:val="00C928F9"/>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8BD"/>
    <w:rsid w:val="00CA096A"/>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7CC"/>
    <w:rsid w:val="00CA47F5"/>
    <w:rsid w:val="00CA48E1"/>
    <w:rsid w:val="00CA4C40"/>
    <w:rsid w:val="00CA4D73"/>
    <w:rsid w:val="00CA5231"/>
    <w:rsid w:val="00CA5800"/>
    <w:rsid w:val="00CA5A67"/>
    <w:rsid w:val="00CA5EC3"/>
    <w:rsid w:val="00CA608E"/>
    <w:rsid w:val="00CA6142"/>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9BD"/>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25"/>
    <w:rsid w:val="00CB3F9C"/>
    <w:rsid w:val="00CB44D4"/>
    <w:rsid w:val="00CB45A8"/>
    <w:rsid w:val="00CB46F3"/>
    <w:rsid w:val="00CB4D6E"/>
    <w:rsid w:val="00CB50B2"/>
    <w:rsid w:val="00CB535C"/>
    <w:rsid w:val="00CB53E5"/>
    <w:rsid w:val="00CB5B9A"/>
    <w:rsid w:val="00CB5C3B"/>
    <w:rsid w:val="00CB5C58"/>
    <w:rsid w:val="00CB5CE5"/>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DB4"/>
    <w:rsid w:val="00CC7F27"/>
    <w:rsid w:val="00CD0103"/>
    <w:rsid w:val="00CD0746"/>
    <w:rsid w:val="00CD0926"/>
    <w:rsid w:val="00CD0D93"/>
    <w:rsid w:val="00CD0F6C"/>
    <w:rsid w:val="00CD1672"/>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6C0"/>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1F32"/>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710"/>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4F0"/>
    <w:rsid w:val="00D62B71"/>
    <w:rsid w:val="00D62D5C"/>
    <w:rsid w:val="00D62DE0"/>
    <w:rsid w:val="00D631E2"/>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B7F11"/>
    <w:rsid w:val="00DC0195"/>
    <w:rsid w:val="00DC0430"/>
    <w:rsid w:val="00DC05EB"/>
    <w:rsid w:val="00DC0647"/>
    <w:rsid w:val="00DC0675"/>
    <w:rsid w:val="00DC073A"/>
    <w:rsid w:val="00DC0936"/>
    <w:rsid w:val="00DC0C19"/>
    <w:rsid w:val="00DC0D5D"/>
    <w:rsid w:val="00DC0D68"/>
    <w:rsid w:val="00DC0E27"/>
    <w:rsid w:val="00DC0E4F"/>
    <w:rsid w:val="00DC0E6C"/>
    <w:rsid w:val="00DC12B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64A"/>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442"/>
    <w:rsid w:val="00DF5677"/>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1143"/>
    <w:rsid w:val="00E011F7"/>
    <w:rsid w:val="00E013AD"/>
    <w:rsid w:val="00E015CB"/>
    <w:rsid w:val="00E0181D"/>
    <w:rsid w:val="00E01852"/>
    <w:rsid w:val="00E01A4F"/>
    <w:rsid w:val="00E01B13"/>
    <w:rsid w:val="00E01BED"/>
    <w:rsid w:val="00E02023"/>
    <w:rsid w:val="00E0255C"/>
    <w:rsid w:val="00E02653"/>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932"/>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144"/>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717"/>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44E"/>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656C"/>
    <w:rsid w:val="00E567A6"/>
    <w:rsid w:val="00E57163"/>
    <w:rsid w:val="00E5740A"/>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74"/>
    <w:rsid w:val="00E753CB"/>
    <w:rsid w:val="00E75A3A"/>
    <w:rsid w:val="00E75BF8"/>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2098"/>
    <w:rsid w:val="00E821B2"/>
    <w:rsid w:val="00E824D6"/>
    <w:rsid w:val="00E82883"/>
    <w:rsid w:val="00E8299A"/>
    <w:rsid w:val="00E83999"/>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1C"/>
    <w:rsid w:val="00E95B6B"/>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536"/>
    <w:rsid w:val="00EE760B"/>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3CC"/>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0D8"/>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1BE"/>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E75"/>
    <w:rsid w:val="00F45FF2"/>
    <w:rsid w:val="00F46033"/>
    <w:rsid w:val="00F46049"/>
    <w:rsid w:val="00F464BE"/>
    <w:rsid w:val="00F4673D"/>
    <w:rsid w:val="00F468C2"/>
    <w:rsid w:val="00F46D67"/>
    <w:rsid w:val="00F46DBE"/>
    <w:rsid w:val="00F46E21"/>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3EA"/>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5F"/>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B23"/>
    <w:rsid w:val="00F90B4A"/>
    <w:rsid w:val="00F91024"/>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B5C"/>
    <w:rsid w:val="00FA2C70"/>
    <w:rsid w:val="00FA2EB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6C4"/>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BA6"/>
    <w:rsid w:val="00FC0C1F"/>
    <w:rsid w:val="00FC0F66"/>
    <w:rsid w:val="00FC1AB0"/>
    <w:rsid w:val="00FC1AC3"/>
    <w:rsid w:val="00FC1B28"/>
    <w:rsid w:val="00FC1E62"/>
    <w:rsid w:val="00FC2000"/>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EC7"/>
    <w:rsid w:val="00FC4F36"/>
    <w:rsid w:val="00FC5134"/>
    <w:rsid w:val="00FC5881"/>
    <w:rsid w:val="00FC59A1"/>
    <w:rsid w:val="00FC5C01"/>
    <w:rsid w:val="00FC5CB8"/>
    <w:rsid w:val="00FC5FA9"/>
    <w:rsid w:val="00FC60D2"/>
    <w:rsid w:val="00FC626C"/>
    <w:rsid w:val="00FC62E3"/>
    <w:rsid w:val="00FC6774"/>
    <w:rsid w:val="00FC68A3"/>
    <w:rsid w:val="00FC6D8E"/>
    <w:rsid w:val="00FC6F04"/>
    <w:rsid w:val="00FC7147"/>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B52"/>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8E5616"/>
    <w:pPr>
      <w:spacing w:line="276" w:lineRule="auto"/>
      <w:jc w:val="both"/>
    </w:pPr>
    <w:rPr>
      <w:rFonts w:ascii="Garamond" w:eastAsia="Times New Roman" w:hAnsi="Garamond"/>
      <w:sz w:val="24"/>
      <w:lang w:eastAsia="en-US"/>
    </w:rPr>
  </w:style>
  <w:style w:type="paragraph" w:styleId="Titolo1">
    <w:name w:val="heading 1"/>
    <w:basedOn w:val="Normale"/>
    <w:next w:val="Titolo2"/>
    <w:link w:val="Titolo1Carattere"/>
    <w:uiPriority w:val="99"/>
    <w:qFormat/>
    <w:rsid w:val="004411D0"/>
    <w:pPr>
      <w:keepNext/>
      <w:keepLines/>
      <w:spacing w:before="100" w:beforeAutospacing="1" w:after="100" w:afterAutospacing="1"/>
      <w:jc w:val="center"/>
      <w:outlineLvl w:val="0"/>
    </w:pPr>
    <w:rPr>
      <w:rFonts w:eastAsia="Calibri"/>
      <w:b/>
      <w:bCs/>
      <w:sz w:val="28"/>
      <w:szCs w:val="28"/>
      <w:lang w:eastAsia="it-IT"/>
    </w:rPr>
  </w:style>
  <w:style w:type="paragraph" w:styleId="Titolo2">
    <w:name w:val="heading 2"/>
    <w:basedOn w:val="Normale"/>
    <w:next w:val="Titolo3"/>
    <w:link w:val="Titolo2Carattere"/>
    <w:uiPriority w:val="99"/>
    <w:qFormat/>
    <w:locked/>
    <w:rsid w:val="000729AA"/>
    <w:pPr>
      <w:keepNext/>
      <w:numPr>
        <w:numId w:val="10"/>
      </w:numPr>
      <w:spacing w:before="560" w:after="120"/>
      <w:ind w:left="357" w:hanging="357"/>
      <w:outlineLvl w:val="1"/>
    </w:pPr>
    <w:rPr>
      <w:b/>
      <w:bCs/>
      <w:iCs/>
      <w:caps/>
      <w:szCs w:val="28"/>
    </w:rPr>
  </w:style>
  <w:style w:type="paragraph" w:styleId="Titolo3">
    <w:name w:val="heading 3"/>
    <w:basedOn w:val="Normale"/>
    <w:next w:val="Normale"/>
    <w:link w:val="Titolo3Carattere"/>
    <w:uiPriority w:val="99"/>
    <w:qFormat/>
    <w:locked/>
    <w:rsid w:val="00AB39E7"/>
    <w:pPr>
      <w:keepNext/>
      <w:numPr>
        <w:ilvl w:val="1"/>
        <w:numId w:val="10"/>
      </w:numPr>
      <w:spacing w:before="240" w:after="60"/>
      <w:outlineLvl w:val="2"/>
    </w:pPr>
    <w:rPr>
      <w:b/>
      <w:bCs/>
      <w:caps/>
      <w:sz w:val="22"/>
      <w:szCs w:val="26"/>
    </w:rPr>
  </w:style>
  <w:style w:type="paragraph" w:styleId="Titolo4">
    <w:name w:val="heading 4"/>
    <w:basedOn w:val="Normale"/>
    <w:next w:val="Normale"/>
    <w:link w:val="Titolo4Carattere"/>
    <w:uiPriority w:val="99"/>
    <w:qFormat/>
    <w:locked/>
    <w:rsid w:val="001E6039"/>
    <w:pPr>
      <w:keepNext/>
      <w:keepLines/>
      <w:spacing w:before="200"/>
      <w:outlineLvl w:val="3"/>
    </w:pPr>
    <w:rPr>
      <w:rFonts w:ascii="Cambria" w:eastAsia="MS Gothic" w:hAnsi="Cambria"/>
      <w:b/>
      <w:bCs/>
      <w:i/>
      <w:iCs/>
      <w:color w:val="4F81BD"/>
    </w:rPr>
  </w:style>
  <w:style w:type="paragraph" w:styleId="Titolo5">
    <w:name w:val="heading 5"/>
    <w:basedOn w:val="Normale"/>
    <w:next w:val="Normale"/>
    <w:link w:val="Titolo5Carattere"/>
    <w:uiPriority w:val="99"/>
    <w:qFormat/>
    <w:locked/>
    <w:rsid w:val="00746B51"/>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411D0"/>
    <w:rPr>
      <w:rFonts w:ascii="Garamond" w:hAnsi="Garamond" w:cs="Times New Roman"/>
      <w:b/>
      <w:sz w:val="28"/>
    </w:rPr>
  </w:style>
  <w:style w:type="character" w:customStyle="1" w:styleId="Titolo2Carattere">
    <w:name w:val="Titolo 2 Carattere"/>
    <w:basedOn w:val="Carpredefinitoparagrafo"/>
    <w:link w:val="Titolo2"/>
    <w:uiPriority w:val="99"/>
    <w:locked/>
    <w:rsid w:val="000729AA"/>
    <w:rPr>
      <w:rFonts w:ascii="Garamond" w:eastAsia="Times New Roman" w:hAnsi="Garamond"/>
      <w:b/>
      <w:bCs/>
      <w:iCs/>
      <w:caps/>
      <w:sz w:val="24"/>
      <w:szCs w:val="28"/>
      <w:lang w:eastAsia="en-US"/>
    </w:rPr>
  </w:style>
  <w:style w:type="character" w:customStyle="1" w:styleId="Titolo3Carattere">
    <w:name w:val="Titolo 3 Carattere"/>
    <w:basedOn w:val="Carpredefinitoparagrafo"/>
    <w:link w:val="Titolo3"/>
    <w:uiPriority w:val="99"/>
    <w:locked/>
    <w:rsid w:val="00AB39E7"/>
    <w:rPr>
      <w:rFonts w:ascii="Garamond" w:eastAsia="Times New Roman" w:hAnsi="Garamond"/>
      <w:b/>
      <w:bCs/>
      <w:caps/>
      <w:szCs w:val="26"/>
      <w:lang w:eastAsia="en-US"/>
    </w:rPr>
  </w:style>
  <w:style w:type="character" w:customStyle="1" w:styleId="Titolo4Carattere">
    <w:name w:val="Titolo 4 Carattere"/>
    <w:basedOn w:val="Carpredefinitoparagrafo"/>
    <w:link w:val="Titolo4"/>
    <w:uiPriority w:val="99"/>
    <w:semiHidden/>
    <w:locked/>
    <w:rsid w:val="001E6039"/>
    <w:rPr>
      <w:rFonts w:ascii="Cambria" w:eastAsia="MS Gothic" w:hAnsi="Cambria" w:cs="Times New Roman"/>
      <w:b/>
      <w:bCs/>
      <w:i/>
      <w:iCs/>
      <w:color w:val="4F81BD"/>
      <w:sz w:val="22"/>
      <w:szCs w:val="22"/>
      <w:lang w:eastAsia="en-US"/>
    </w:rPr>
  </w:style>
  <w:style w:type="character" w:customStyle="1" w:styleId="Titolo5Carattere">
    <w:name w:val="Titolo 5 Carattere"/>
    <w:basedOn w:val="Carpredefinitoparagrafo"/>
    <w:link w:val="Titolo5"/>
    <w:uiPriority w:val="99"/>
    <w:locked/>
    <w:rsid w:val="00746B51"/>
    <w:rPr>
      <w:rFonts w:ascii="Calibri" w:hAnsi="Calibri" w:cs="Times New Roman"/>
      <w:b/>
      <w:i/>
      <w:sz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eastAsia="it-IT"/>
    </w:rPr>
  </w:style>
  <w:style w:type="character" w:customStyle="1" w:styleId="TestofumettoCarattere">
    <w:name w:val="Testo fumetto Carattere"/>
    <w:basedOn w:val="Carpredefinitoparagrafo"/>
    <w:link w:val="Testofumetto"/>
    <w:uiPriority w:val="99"/>
    <w:semiHidden/>
    <w:locked/>
    <w:rsid w:val="004465A4"/>
    <w:rPr>
      <w:rFonts w:ascii="Tahoma" w:hAnsi="Tahoma" w:cs="Times New Roman"/>
      <w:sz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rFonts w:ascii="Calibri" w:hAnsi="Calibri"/>
      <w:sz w:val="20"/>
      <w:szCs w:val="20"/>
      <w:lang w:eastAsia="it-IT"/>
    </w:rPr>
  </w:style>
  <w:style w:type="character" w:customStyle="1" w:styleId="IntestazioneCarattere">
    <w:name w:val="Intestazione Carattere"/>
    <w:basedOn w:val="Carpredefinitoparagrafo"/>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rFonts w:ascii="Calibri" w:hAnsi="Calibri"/>
      <w:sz w:val="20"/>
      <w:szCs w:val="20"/>
      <w:lang w:eastAsia="it-IT"/>
    </w:rPr>
  </w:style>
  <w:style w:type="character" w:customStyle="1" w:styleId="PidipaginaCarattere">
    <w:name w:val="Piè di pagina Carattere"/>
    <w:basedOn w:val="Carpredefinitoparagrafo"/>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rFonts w:ascii="Calibri" w:hAnsi="Calibri"/>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2750E3"/>
    <w:rPr>
      <w:rFonts w:eastAsia="Times New Roman" w:cs="Times New Roman"/>
      <w:sz w:val="20"/>
      <w:lang w:eastAsia="it-IT"/>
    </w:rPr>
  </w:style>
  <w:style w:type="character" w:styleId="Rimandonotaapidipagina">
    <w:name w:val="footnote reference"/>
    <w:basedOn w:val="Carpredefinitoparagrafo"/>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basedOn w:val="Carpredefinitoparagrafo"/>
    <w:uiPriority w:val="99"/>
    <w:rsid w:val="002750E3"/>
    <w:rPr>
      <w:rFonts w:cs="Times New Roman"/>
      <w:color w:val="0000FF"/>
      <w:u w:val="single"/>
    </w:rPr>
  </w:style>
  <w:style w:type="paragraph" w:customStyle="1" w:styleId="Stile1">
    <w:name w:val="Stile1"/>
    <w:basedOn w:val="Titolo1"/>
    <w:link w:val="Stile1Carattere"/>
    <w:uiPriority w:val="99"/>
    <w:rsid w:val="002750E3"/>
    <w:pPr>
      <w:spacing w:line="240" w:lineRule="atLeast"/>
    </w:pPr>
    <w:rPr>
      <w:rFonts w:ascii="Times New Roman" w:hAnsi="Times New Roman"/>
      <w:bCs w:val="0"/>
      <w:color w:val="365F91"/>
      <w:szCs w:val="20"/>
    </w:rPr>
  </w:style>
  <w:style w:type="character" w:customStyle="1" w:styleId="Stile1Carattere">
    <w:name w:val="Stile1 Carattere"/>
    <w:link w:val="Stile1"/>
    <w:uiPriority w:val="99"/>
    <w:locked/>
    <w:rsid w:val="002750E3"/>
    <w:rPr>
      <w:rFonts w:ascii="Times New Roman" w:hAnsi="Times New Roman"/>
      <w:b/>
      <w:color w:val="365F91"/>
      <w:sz w:val="28"/>
      <w:lang w:eastAsia="it-IT"/>
    </w:rPr>
  </w:style>
  <w:style w:type="paragraph" w:styleId="Sommario1">
    <w:name w:val="toc 1"/>
    <w:basedOn w:val="Normale"/>
    <w:next w:val="Normale"/>
    <w:autoRedefine/>
    <w:uiPriority w:val="39"/>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uiPriority w:val="99"/>
    <w:rsid w:val="002750E3"/>
    <w:pPr>
      <w:spacing w:line="276" w:lineRule="auto"/>
      <w:jc w:val="both"/>
    </w:pPr>
    <w:rPr>
      <w:lang w:eastAsia="en-US"/>
    </w:rPr>
  </w:style>
  <w:style w:type="character" w:customStyle="1" w:styleId="NoSpacingChar">
    <w:name w:val="No Spacing Char"/>
    <w:link w:val="Nessunaspaziatura1"/>
    <w:uiPriority w:val="99"/>
    <w:locked/>
    <w:rsid w:val="002750E3"/>
    <w:rPr>
      <w:sz w:val="22"/>
      <w:lang w:val="it-IT" w:eastAsia="en-US"/>
    </w:rPr>
  </w:style>
  <w:style w:type="character" w:styleId="Enfasicorsivo">
    <w:name w:val="Emphasis"/>
    <w:basedOn w:val="Carpredefinitoparagrafo"/>
    <w:uiPriority w:val="99"/>
    <w:qFormat/>
    <w:rsid w:val="002750E3"/>
    <w:rPr>
      <w:rFonts w:cs="Times New Roman"/>
      <w:i/>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99"/>
    <w:rsid w:val="004579A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uiPriority w:val="99"/>
    <w:rsid w:val="00C92AFA"/>
    <w:rPr>
      <w:rFonts w:ascii="Calibri" w:hAnsi="Calibri"/>
      <w:sz w:val="20"/>
      <w:szCs w:val="20"/>
    </w:rPr>
  </w:style>
  <w:style w:type="character" w:customStyle="1" w:styleId="TestonotadichiusuraCarattere">
    <w:name w:val="Testo nota di chiusura Carattere"/>
    <w:basedOn w:val="Carpredefinitoparagrafo"/>
    <w:link w:val="Testonotadichiusura"/>
    <w:uiPriority w:val="99"/>
    <w:locked/>
    <w:rsid w:val="00C92AFA"/>
    <w:rPr>
      <w:rFonts w:eastAsia="Times New Roman" w:cs="Times New Roman"/>
      <w:lang w:eastAsia="en-US"/>
    </w:rPr>
  </w:style>
  <w:style w:type="character" w:styleId="Rimandonotadichiusura">
    <w:name w:val="endnote reference"/>
    <w:basedOn w:val="Carpredefinitoparagrafo"/>
    <w:uiPriority w:val="99"/>
    <w:rsid w:val="00C92AFA"/>
    <w:rPr>
      <w:rFonts w:cs="Times New Roman"/>
      <w:vertAlign w:val="superscript"/>
    </w:rPr>
  </w:style>
  <w:style w:type="character" w:customStyle="1" w:styleId="descrizione">
    <w:name w:val="descrizione"/>
    <w:uiPriority w:val="99"/>
    <w:rsid w:val="00437E6E"/>
    <w:rPr>
      <w:b/>
      <w:color w:val="5B76A0"/>
      <w:sz w:val="28"/>
    </w:rPr>
  </w:style>
  <w:style w:type="character" w:styleId="Enfasigrassetto">
    <w:name w:val="Strong"/>
    <w:basedOn w:val="Carpredefinitoparagrafo"/>
    <w:uiPriority w:val="99"/>
    <w:qFormat/>
    <w:locked/>
    <w:rsid w:val="00437E6E"/>
    <w:rPr>
      <w:rFonts w:cs="Times New Roman"/>
      <w:b/>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uiPriority w:val="99"/>
    <w:rsid w:val="007B74DB"/>
    <w:rPr>
      <w:i/>
    </w:rPr>
  </w:style>
  <w:style w:type="character" w:styleId="Rimandocommento">
    <w:name w:val="annotation reference"/>
    <w:basedOn w:val="Carpredefinitoparagrafo"/>
    <w:uiPriority w:val="99"/>
    <w:rsid w:val="00EC681F"/>
    <w:rPr>
      <w:rFonts w:cs="Times New Roman"/>
      <w:sz w:val="16"/>
    </w:rPr>
  </w:style>
  <w:style w:type="paragraph" w:styleId="Testocommento">
    <w:name w:val="annotation text"/>
    <w:basedOn w:val="Normale"/>
    <w:link w:val="TestocommentoCarattere"/>
    <w:uiPriority w:val="99"/>
    <w:rsid w:val="00EC681F"/>
    <w:rPr>
      <w:rFonts w:ascii="Calibri" w:hAnsi="Calibri"/>
      <w:sz w:val="20"/>
      <w:szCs w:val="20"/>
    </w:rPr>
  </w:style>
  <w:style w:type="character" w:customStyle="1" w:styleId="TestocommentoCarattere">
    <w:name w:val="Testo commento Carattere"/>
    <w:basedOn w:val="Carpredefinitoparagrafo"/>
    <w:link w:val="Testocommento"/>
    <w:uiPriority w:val="99"/>
    <w:locked/>
    <w:rsid w:val="00EC681F"/>
    <w:rPr>
      <w:rFonts w:eastAsia="Times New Roman" w:cs="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basedOn w:val="TestocommentoCarattere"/>
    <w:link w:val="Soggettocommento"/>
    <w:uiPriority w:val="99"/>
    <w:locked/>
    <w:rsid w:val="00EC681F"/>
    <w:rPr>
      <w:rFonts w:eastAsia="Times New Roman" w:cs="Times New Roman"/>
      <w:b/>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uiPriority w:val="99"/>
    <w:rsid w:val="005167AE"/>
    <w:rPr>
      <w:rFonts w:cs="Times New Roman"/>
    </w:rPr>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uiPriority w:val="99"/>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uiPriority w:val="99"/>
    <w:rsid w:val="0031248F"/>
    <w:rPr>
      <w:color w:val="000000"/>
    </w:rPr>
  </w:style>
  <w:style w:type="character" w:customStyle="1" w:styleId="linkneltesto">
    <w:name w:val="link_nel_testo"/>
    <w:uiPriority w:val="99"/>
    <w:rsid w:val="0031248F"/>
    <w:rPr>
      <w:i/>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lang w:eastAsia="en-US"/>
    </w:rPr>
  </w:style>
  <w:style w:type="paragraph" w:styleId="Corpodeltesto">
    <w:name w:val="Body Text"/>
    <w:basedOn w:val="Normale"/>
    <w:link w:val="CorpodeltestoCarattere"/>
    <w:uiPriority w:val="99"/>
    <w:rsid w:val="003A3FE8"/>
    <w:pPr>
      <w:widowControl w:val="0"/>
      <w:spacing w:line="259" w:lineRule="exact"/>
    </w:pPr>
    <w:rPr>
      <w:rFonts w:ascii="Times New Roman" w:eastAsia="Calibri" w:hAnsi="Times New Roman"/>
      <w:sz w:val="26"/>
      <w:szCs w:val="20"/>
      <w:lang w:eastAsia="it-IT"/>
    </w:rPr>
  </w:style>
  <w:style w:type="character" w:customStyle="1" w:styleId="BodyTextChar">
    <w:name w:val="Body Text Char"/>
    <w:basedOn w:val="Carpredefinitoparagrafo"/>
    <w:uiPriority w:val="99"/>
    <w:semiHidden/>
    <w:locked/>
    <w:rsid w:val="009C4900"/>
    <w:rPr>
      <w:rFonts w:ascii="Garamond" w:hAnsi="Garamond" w:cs="Times New Roman"/>
      <w:sz w:val="24"/>
      <w:lang w:eastAsia="en-US"/>
    </w:rPr>
  </w:style>
  <w:style w:type="character" w:customStyle="1" w:styleId="CorpodeltestoCarattere">
    <w:name w:val="Corpo del testo Carattere"/>
    <w:link w:val="Corpodeltesto"/>
    <w:uiPriority w:val="99"/>
    <w:locked/>
    <w:rsid w:val="003A3FE8"/>
    <w:rPr>
      <w:rFonts w:ascii="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rFonts w:ascii="Calibri" w:hAnsi="Calibri"/>
      <w:sz w:val="16"/>
      <w:szCs w:val="16"/>
    </w:rPr>
  </w:style>
  <w:style w:type="character" w:customStyle="1" w:styleId="Rientrocorpodeltesto3Carattere">
    <w:name w:val="Rientro corpo del testo 3 Carattere"/>
    <w:basedOn w:val="Carpredefinitoparagrafo"/>
    <w:link w:val="Rientrocorpodeltesto3"/>
    <w:uiPriority w:val="99"/>
    <w:locked/>
    <w:rsid w:val="00C45020"/>
    <w:rPr>
      <w:rFonts w:eastAsia="Times New Roman" w:cs="Times New Roman"/>
      <w:sz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rFonts w:ascii="Calibri" w:hAnsi="Calibri"/>
      <w:sz w:val="22"/>
    </w:rPr>
  </w:style>
  <w:style w:type="character" w:customStyle="1" w:styleId="Corpodeltesto2Carattere">
    <w:name w:val="Corpo del testo 2 Carattere"/>
    <w:basedOn w:val="Carpredefinitoparagrafo"/>
    <w:link w:val="Corpodeltesto2"/>
    <w:uiPriority w:val="99"/>
    <w:locked/>
    <w:rsid w:val="007574A8"/>
    <w:rPr>
      <w:rFonts w:eastAsia="Times New Roman" w:cs="Times New Roman"/>
      <w:sz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uiPriority w:val="99"/>
    <w:rsid w:val="005F57C3"/>
    <w:rPr>
      <w:rFonts w:ascii="Times New Roman" w:eastAsia="Calibri" w:hAnsi="Times New Roman"/>
    </w:rPr>
  </w:style>
  <w:style w:type="character" w:customStyle="1" w:styleId="noteapiCarattere">
    <w:name w:val="note a piè Carattere"/>
    <w:link w:val="noteapi"/>
    <w:uiPriority w:val="99"/>
    <w:locked/>
    <w:rsid w:val="005F57C3"/>
    <w:rPr>
      <w:rFonts w:ascii="Times New Roman" w:hAnsi="Times New Roman"/>
      <w:sz w:val="20"/>
      <w:lang w:eastAsia="it-IT"/>
    </w:rPr>
  </w:style>
  <w:style w:type="character" w:customStyle="1" w:styleId="provvnumart">
    <w:name w:val="provv_numart"/>
    <w:uiPriority w:val="99"/>
    <w:rsid w:val="0061789B"/>
    <w:rPr>
      <w:b/>
    </w:rPr>
  </w:style>
  <w:style w:type="paragraph" w:styleId="Mappadocumento">
    <w:name w:val="Document Map"/>
    <w:basedOn w:val="Normale"/>
    <w:link w:val="MappadocumentoCarattere"/>
    <w:uiPriority w:val="99"/>
    <w:rsid w:val="000B5DAC"/>
    <w:rPr>
      <w:rFonts w:ascii="Tahoma" w:hAnsi="Tahoma"/>
      <w:sz w:val="16"/>
      <w:szCs w:val="16"/>
    </w:rPr>
  </w:style>
  <w:style w:type="character" w:customStyle="1" w:styleId="MappadocumentoCarattere">
    <w:name w:val="Mappa documento Carattere"/>
    <w:basedOn w:val="Carpredefinitoparagrafo"/>
    <w:link w:val="Mappadocumento"/>
    <w:uiPriority w:val="99"/>
    <w:locked/>
    <w:rsid w:val="000B5DAC"/>
    <w:rPr>
      <w:rFonts w:ascii="Tahoma" w:hAnsi="Tahoma" w:cs="Times New Roman"/>
      <w:sz w:val="16"/>
      <w:lang w:eastAsia="en-US"/>
    </w:rPr>
  </w:style>
  <w:style w:type="character" w:customStyle="1" w:styleId="provvvigore">
    <w:name w:val="provv_vigore"/>
    <w:uiPriority w:val="99"/>
    <w:rsid w:val="00C1029F"/>
    <w:rPr>
      <w:vanish/>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uiPriority w:val="99"/>
    <w:rsid w:val="00F73AEC"/>
    <w:rPr>
      <w:i/>
      <w:color w:val="058940"/>
    </w:rPr>
  </w:style>
  <w:style w:type="paragraph" w:styleId="Sottotitolo">
    <w:name w:val="Subtitle"/>
    <w:basedOn w:val="Normale"/>
    <w:next w:val="Normale"/>
    <w:link w:val="SottotitoloCarattere"/>
    <w:uiPriority w:val="99"/>
    <w:qFormat/>
    <w:locked/>
    <w:rsid w:val="003B5E45"/>
    <w:pPr>
      <w:spacing w:after="60"/>
      <w:jc w:val="center"/>
      <w:outlineLvl w:val="1"/>
    </w:pPr>
    <w:rPr>
      <w:rFonts w:ascii="Cambria" w:hAnsi="Cambria"/>
      <w:szCs w:val="24"/>
    </w:rPr>
  </w:style>
  <w:style w:type="character" w:customStyle="1" w:styleId="SottotitoloCarattere">
    <w:name w:val="Sottotitolo Carattere"/>
    <w:basedOn w:val="Carpredefinitoparagrafo"/>
    <w:link w:val="Sottotitolo"/>
    <w:uiPriority w:val="99"/>
    <w:locked/>
    <w:rsid w:val="003B5E45"/>
    <w:rPr>
      <w:rFonts w:ascii="Cambria" w:hAnsi="Cambria" w:cs="Times New Roman"/>
      <w:sz w:val="24"/>
      <w:lang w:eastAsia="en-US"/>
    </w:rPr>
  </w:style>
  <w:style w:type="paragraph" w:styleId="Titolosommario">
    <w:name w:val="TOC Heading"/>
    <w:basedOn w:val="Titolo1"/>
    <w:next w:val="Normale"/>
    <w:uiPriority w:val="99"/>
    <w:qFormat/>
    <w:rsid w:val="00647E39"/>
    <w:pPr>
      <w:jc w:val="left"/>
      <w:outlineLvl w:val="9"/>
    </w:pPr>
    <w:rPr>
      <w:rFonts w:eastAsia="Times New Roman"/>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E76C19"/>
    <w:rPr>
      <w:rFonts w:ascii="Cambria" w:hAnsi="Cambria" w:cs="Times New Roman"/>
      <w:b/>
      <w:kern w:val="28"/>
      <w:sz w:val="32"/>
      <w:lang w:eastAsia="en-US"/>
    </w:rPr>
  </w:style>
  <w:style w:type="paragraph" w:styleId="Sommario3">
    <w:name w:val="toc 3"/>
    <w:basedOn w:val="Normale"/>
    <w:next w:val="Normale"/>
    <w:autoRedefine/>
    <w:uiPriority w:val="39"/>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basedOn w:val="Carpredefinitoparagrafo"/>
    <w:uiPriority w:val="99"/>
    <w:rsid w:val="00D253FE"/>
    <w:rPr>
      <w:rFonts w:cs="Times New Roman"/>
      <w:color w:val="800080"/>
      <w:u w:val="single"/>
    </w:rPr>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basedOn w:val="Carpredefinitoparagrafo"/>
    <w:link w:val="Rientrocorpodeltesto2"/>
    <w:uiPriority w:val="99"/>
    <w:locked/>
    <w:rsid w:val="00C708BA"/>
    <w:rPr>
      <w:rFonts w:ascii="Times New Roman" w:hAnsi="Times New Roman" w:cs="Times New Roman"/>
      <w:sz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sz w:val="20"/>
      <w:szCs w:val="20"/>
      <w:lang w:val="en-US"/>
    </w:rPr>
  </w:style>
  <w:style w:type="character" w:customStyle="1" w:styleId="CorpotestoCarattere">
    <w:name w:val="Corpo testo Carattere"/>
    <w:uiPriority w:val="99"/>
    <w:rsid w:val="00C708BA"/>
    <w:rPr>
      <w:rFonts w:ascii="Times New Roman" w:hAnsi="Times New Roman"/>
      <w:sz w:val="24"/>
      <w:lang w:eastAsia="it-IT"/>
    </w:rPr>
  </w:style>
  <w:style w:type="character" w:styleId="Numeropagina">
    <w:name w:val="page number"/>
    <w:basedOn w:val="Carpredefinitoparagrafo"/>
    <w:uiPriority w:val="99"/>
    <w:rsid w:val="00C708BA"/>
    <w:rPr>
      <w:rFonts w:cs="Times New Roman"/>
    </w:rPr>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locked/>
    <w:rsid w:val="00C708BA"/>
    <w:rPr>
      <w:rFonts w:ascii="Times New Roman" w:hAnsi="Times New Roman" w:cs="Times New Roman"/>
      <w:b/>
      <w:i/>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locked/>
    <w:rsid w:val="00C708BA"/>
    <w:rPr>
      <w:rFonts w:ascii="Times New Roman" w:hAnsi="Times New Roman" w:cs="Times New Roman"/>
      <w:b/>
      <w:i/>
      <w:sz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uiPriority w:val="99"/>
    <w:rsid w:val="00C708B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uiPriority w:val="99"/>
    <w:locked/>
    <w:rsid w:val="00C708BA"/>
    <w:rPr>
      <w:sz w:val="24"/>
      <w:lang w:val="it-IT" w:eastAsia="it-IT"/>
    </w:rPr>
  </w:style>
  <w:style w:type="character" w:customStyle="1" w:styleId="st1">
    <w:name w:val="st1"/>
    <w:uiPriority w:val="99"/>
    <w:rsid w:val="00C708BA"/>
  </w:style>
  <w:style w:type="paragraph" w:customStyle="1" w:styleId="Titoloparagrafobandotipo">
    <w:name w:val="Titolo paragrafo bando tipo"/>
    <w:basedOn w:val="Sottotitolo"/>
    <w:autoRedefine/>
    <w:uiPriority w:val="99"/>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uiPriority w:val="99"/>
    <w:rsid w:val="00C708B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708B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99"/>
    <w:qFormat/>
    <w:rsid w:val="0032546A"/>
    <w:pPr>
      <w:jc w:val="both"/>
    </w:pPr>
    <w:rPr>
      <w:rFonts w:eastAsia="Times New Roman"/>
      <w:lang w:eastAsia="en-US"/>
    </w:rPr>
  </w:style>
  <w:style w:type="paragraph" w:customStyle="1" w:styleId="Sommariodisciplinare">
    <w:name w:val="Sommario disciplinare"/>
    <w:basedOn w:val="Sommario1"/>
    <w:next w:val="Titolo2"/>
    <w:link w:val="SommariodisciplinareCarattere"/>
    <w:autoRedefine/>
    <w:uiPriority w:val="99"/>
    <w:rsid w:val="001079B1"/>
    <w:rPr>
      <w:rFonts w:cs="Calibri"/>
      <w:szCs w:val="24"/>
      <w:lang w:eastAsia="it-IT"/>
    </w:rPr>
  </w:style>
  <w:style w:type="paragraph" w:styleId="Sommario4">
    <w:name w:val="toc 4"/>
    <w:basedOn w:val="Normale"/>
    <w:next w:val="Normale"/>
    <w:autoRedefine/>
    <w:uiPriority w:val="99"/>
    <w:locked/>
    <w:rsid w:val="00F97BD1"/>
    <w:pPr>
      <w:ind w:left="660"/>
      <w:jc w:val="left"/>
    </w:pPr>
    <w:rPr>
      <w:rFonts w:ascii="Calibri" w:hAnsi="Calibri"/>
      <w:sz w:val="18"/>
      <w:szCs w:val="18"/>
    </w:rPr>
  </w:style>
  <w:style w:type="paragraph" w:styleId="Sommario5">
    <w:name w:val="toc 5"/>
    <w:basedOn w:val="Normale"/>
    <w:next w:val="Normale"/>
    <w:autoRedefine/>
    <w:uiPriority w:val="99"/>
    <w:locked/>
    <w:rsid w:val="00F97BD1"/>
    <w:pPr>
      <w:ind w:left="880"/>
      <w:jc w:val="left"/>
    </w:pPr>
    <w:rPr>
      <w:rFonts w:ascii="Calibri" w:hAnsi="Calibri"/>
      <w:sz w:val="18"/>
      <w:szCs w:val="18"/>
    </w:rPr>
  </w:style>
  <w:style w:type="paragraph" w:styleId="Sommario6">
    <w:name w:val="toc 6"/>
    <w:basedOn w:val="Normale"/>
    <w:next w:val="Normale"/>
    <w:autoRedefine/>
    <w:uiPriority w:val="99"/>
    <w:locked/>
    <w:rsid w:val="00F97BD1"/>
    <w:pPr>
      <w:ind w:left="1100"/>
      <w:jc w:val="left"/>
    </w:pPr>
    <w:rPr>
      <w:rFonts w:ascii="Calibri" w:hAnsi="Calibri"/>
      <w:sz w:val="18"/>
      <w:szCs w:val="18"/>
    </w:rPr>
  </w:style>
  <w:style w:type="paragraph" w:styleId="Sommario7">
    <w:name w:val="toc 7"/>
    <w:basedOn w:val="Normale"/>
    <w:next w:val="Normale"/>
    <w:autoRedefine/>
    <w:uiPriority w:val="99"/>
    <w:locked/>
    <w:rsid w:val="00F97BD1"/>
    <w:pPr>
      <w:ind w:left="1320"/>
      <w:jc w:val="left"/>
    </w:pPr>
    <w:rPr>
      <w:rFonts w:ascii="Calibri" w:hAnsi="Calibri"/>
      <w:sz w:val="18"/>
      <w:szCs w:val="18"/>
    </w:rPr>
  </w:style>
  <w:style w:type="paragraph" w:styleId="Sommario8">
    <w:name w:val="toc 8"/>
    <w:basedOn w:val="Normale"/>
    <w:next w:val="Normale"/>
    <w:autoRedefine/>
    <w:uiPriority w:val="99"/>
    <w:locked/>
    <w:rsid w:val="00F97BD1"/>
    <w:pPr>
      <w:ind w:left="1540"/>
      <w:jc w:val="left"/>
    </w:pPr>
    <w:rPr>
      <w:rFonts w:ascii="Calibri" w:hAnsi="Calibri"/>
      <w:sz w:val="18"/>
      <w:szCs w:val="18"/>
    </w:rPr>
  </w:style>
  <w:style w:type="paragraph" w:styleId="Sommario9">
    <w:name w:val="toc 9"/>
    <w:basedOn w:val="Normale"/>
    <w:next w:val="Normale"/>
    <w:autoRedefine/>
    <w:uiPriority w:val="99"/>
    <w:locked/>
    <w:rsid w:val="00F97BD1"/>
    <w:pPr>
      <w:ind w:left="1760"/>
      <w:jc w:val="left"/>
    </w:pPr>
    <w:rPr>
      <w:rFonts w:ascii="Calibri" w:hAnsi="Calibri"/>
      <w:sz w:val="18"/>
      <w:szCs w:val="18"/>
    </w:rPr>
  </w:style>
  <w:style w:type="paragraph" w:styleId="Testonormale">
    <w:name w:val="Plain Text"/>
    <w:basedOn w:val="Normale"/>
    <w:link w:val="TestonormaleCarattere"/>
    <w:uiPriority w:val="99"/>
    <w:rsid w:val="0079438C"/>
    <w:pPr>
      <w:jc w:val="left"/>
    </w:pPr>
    <w:rPr>
      <w:rFonts w:cs="Consolas"/>
      <w:szCs w:val="21"/>
    </w:rPr>
  </w:style>
  <w:style w:type="character" w:customStyle="1" w:styleId="TestonormaleCarattere">
    <w:name w:val="Testo normale Carattere"/>
    <w:basedOn w:val="Carpredefinitoparagrafo"/>
    <w:link w:val="Testonormale"/>
    <w:uiPriority w:val="99"/>
    <w:locked/>
    <w:rsid w:val="0079438C"/>
    <w:rPr>
      <w:rFonts w:ascii="Garamond" w:hAnsi="Garamond" w:cs="Consolas"/>
      <w:sz w:val="21"/>
      <w:szCs w:val="21"/>
      <w:lang w:eastAsia="en-US"/>
    </w:rPr>
  </w:style>
  <w:style w:type="character" w:styleId="Testosegnaposto">
    <w:name w:val="Placeholder Text"/>
    <w:basedOn w:val="Carpredefinitoparagrafo"/>
    <w:uiPriority w:val="99"/>
    <w:semiHidden/>
    <w:rsid w:val="00126FBC"/>
    <w:rPr>
      <w:rFonts w:cs="Times New Roman"/>
      <w:color w:val="808080"/>
    </w:rPr>
  </w:style>
  <w:style w:type="character" w:customStyle="1" w:styleId="SommariodisciplinareCarattere">
    <w:name w:val="Sommario disciplinare Carattere"/>
    <w:basedOn w:val="Titolo1Carattere"/>
    <w:link w:val="Sommariodisciplinare"/>
    <w:uiPriority w:val="99"/>
    <w:locked/>
    <w:rsid w:val="001079B1"/>
    <w:rPr>
      <w:rFonts w:ascii="Garamond" w:hAnsi="Garamond" w:cs="Calibri"/>
      <w:b/>
      <w:bCs/>
      <w:sz w:val="24"/>
      <w:szCs w:val="24"/>
    </w:rPr>
  </w:style>
  <w:style w:type="character" w:customStyle="1" w:styleId="apple-converted-space">
    <w:name w:val="apple-converted-space"/>
    <w:basedOn w:val="Carpredefinitoparagrafo"/>
    <w:uiPriority w:val="99"/>
    <w:rsid w:val="00A457F9"/>
    <w:rPr>
      <w:rFonts w:cs="Times New Roman"/>
    </w:rPr>
  </w:style>
  <w:style w:type="character" w:customStyle="1" w:styleId="st">
    <w:name w:val="st"/>
    <w:basedOn w:val="Carpredefinitoparagrafo"/>
    <w:uiPriority w:val="99"/>
    <w:rsid w:val="00AC4445"/>
    <w:rPr>
      <w:rFonts w:cs="Times New Roman"/>
    </w:rPr>
  </w:style>
  <w:style w:type="numbering" w:customStyle="1" w:styleId="Stile2">
    <w:name w:val="Stile2"/>
    <w:rsid w:val="00BC6E94"/>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8E5616"/>
    <w:pPr>
      <w:spacing w:line="276" w:lineRule="auto"/>
      <w:jc w:val="both"/>
    </w:pPr>
    <w:rPr>
      <w:rFonts w:ascii="Garamond" w:eastAsia="Times New Roman" w:hAnsi="Garamond"/>
      <w:sz w:val="24"/>
      <w:lang w:eastAsia="en-US"/>
    </w:rPr>
  </w:style>
  <w:style w:type="paragraph" w:styleId="Titolo1">
    <w:name w:val="heading 1"/>
    <w:basedOn w:val="Normale"/>
    <w:next w:val="Titolo2"/>
    <w:link w:val="Titolo1Carattere"/>
    <w:uiPriority w:val="99"/>
    <w:qFormat/>
    <w:rsid w:val="004411D0"/>
    <w:pPr>
      <w:keepNext/>
      <w:keepLines/>
      <w:spacing w:before="100" w:beforeAutospacing="1" w:after="100" w:afterAutospacing="1"/>
      <w:jc w:val="center"/>
      <w:outlineLvl w:val="0"/>
    </w:pPr>
    <w:rPr>
      <w:rFonts w:eastAsia="Calibri"/>
      <w:b/>
      <w:bCs/>
      <w:sz w:val="28"/>
      <w:szCs w:val="28"/>
      <w:lang w:eastAsia="it-IT"/>
    </w:rPr>
  </w:style>
  <w:style w:type="paragraph" w:styleId="Titolo2">
    <w:name w:val="heading 2"/>
    <w:basedOn w:val="Normale"/>
    <w:next w:val="Titolo3"/>
    <w:link w:val="Titolo2Carattere"/>
    <w:uiPriority w:val="99"/>
    <w:qFormat/>
    <w:locked/>
    <w:rsid w:val="000729AA"/>
    <w:pPr>
      <w:keepNext/>
      <w:numPr>
        <w:numId w:val="10"/>
      </w:numPr>
      <w:spacing w:before="560" w:after="120"/>
      <w:ind w:left="357" w:hanging="357"/>
      <w:outlineLvl w:val="1"/>
    </w:pPr>
    <w:rPr>
      <w:b/>
      <w:bCs/>
      <w:iCs/>
      <w:caps/>
      <w:szCs w:val="28"/>
    </w:rPr>
  </w:style>
  <w:style w:type="paragraph" w:styleId="Titolo3">
    <w:name w:val="heading 3"/>
    <w:basedOn w:val="Normale"/>
    <w:next w:val="Normale"/>
    <w:link w:val="Titolo3Carattere"/>
    <w:uiPriority w:val="99"/>
    <w:qFormat/>
    <w:locked/>
    <w:rsid w:val="00AB39E7"/>
    <w:pPr>
      <w:keepNext/>
      <w:numPr>
        <w:ilvl w:val="1"/>
        <w:numId w:val="10"/>
      </w:numPr>
      <w:spacing w:before="240" w:after="60"/>
      <w:outlineLvl w:val="2"/>
    </w:pPr>
    <w:rPr>
      <w:b/>
      <w:bCs/>
      <w:caps/>
      <w:sz w:val="22"/>
      <w:szCs w:val="26"/>
    </w:rPr>
  </w:style>
  <w:style w:type="paragraph" w:styleId="Titolo4">
    <w:name w:val="heading 4"/>
    <w:basedOn w:val="Normale"/>
    <w:next w:val="Normale"/>
    <w:link w:val="Titolo4Carattere"/>
    <w:uiPriority w:val="99"/>
    <w:qFormat/>
    <w:locked/>
    <w:rsid w:val="001E6039"/>
    <w:pPr>
      <w:keepNext/>
      <w:keepLines/>
      <w:spacing w:before="200"/>
      <w:outlineLvl w:val="3"/>
    </w:pPr>
    <w:rPr>
      <w:rFonts w:ascii="Cambria" w:eastAsia="MS Gothic" w:hAnsi="Cambria"/>
      <w:b/>
      <w:bCs/>
      <w:i/>
      <w:iCs/>
      <w:color w:val="4F81BD"/>
    </w:rPr>
  </w:style>
  <w:style w:type="paragraph" w:styleId="Titolo5">
    <w:name w:val="heading 5"/>
    <w:basedOn w:val="Normale"/>
    <w:next w:val="Normale"/>
    <w:link w:val="Titolo5Carattere"/>
    <w:uiPriority w:val="99"/>
    <w:qFormat/>
    <w:locked/>
    <w:rsid w:val="00746B51"/>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411D0"/>
    <w:rPr>
      <w:rFonts w:ascii="Garamond" w:hAnsi="Garamond" w:cs="Times New Roman"/>
      <w:b/>
      <w:sz w:val="28"/>
    </w:rPr>
  </w:style>
  <w:style w:type="character" w:customStyle="1" w:styleId="Titolo2Carattere">
    <w:name w:val="Titolo 2 Carattere"/>
    <w:basedOn w:val="Carpredefinitoparagrafo"/>
    <w:link w:val="Titolo2"/>
    <w:uiPriority w:val="99"/>
    <w:locked/>
    <w:rsid w:val="000729AA"/>
    <w:rPr>
      <w:rFonts w:ascii="Garamond" w:eastAsia="Times New Roman" w:hAnsi="Garamond"/>
      <w:b/>
      <w:bCs/>
      <w:iCs/>
      <w:caps/>
      <w:sz w:val="24"/>
      <w:szCs w:val="28"/>
      <w:lang w:eastAsia="en-US"/>
    </w:rPr>
  </w:style>
  <w:style w:type="character" w:customStyle="1" w:styleId="Titolo3Carattere">
    <w:name w:val="Titolo 3 Carattere"/>
    <w:basedOn w:val="Carpredefinitoparagrafo"/>
    <w:link w:val="Titolo3"/>
    <w:uiPriority w:val="99"/>
    <w:locked/>
    <w:rsid w:val="00AB39E7"/>
    <w:rPr>
      <w:rFonts w:ascii="Garamond" w:eastAsia="Times New Roman" w:hAnsi="Garamond"/>
      <w:b/>
      <w:bCs/>
      <w:caps/>
      <w:szCs w:val="26"/>
      <w:lang w:eastAsia="en-US"/>
    </w:rPr>
  </w:style>
  <w:style w:type="character" w:customStyle="1" w:styleId="Titolo4Carattere">
    <w:name w:val="Titolo 4 Carattere"/>
    <w:basedOn w:val="Carpredefinitoparagrafo"/>
    <w:link w:val="Titolo4"/>
    <w:uiPriority w:val="99"/>
    <w:semiHidden/>
    <w:locked/>
    <w:rsid w:val="001E6039"/>
    <w:rPr>
      <w:rFonts w:ascii="Cambria" w:eastAsia="MS Gothic" w:hAnsi="Cambria" w:cs="Times New Roman"/>
      <w:b/>
      <w:bCs/>
      <w:i/>
      <w:iCs/>
      <w:color w:val="4F81BD"/>
      <w:sz w:val="22"/>
      <w:szCs w:val="22"/>
      <w:lang w:eastAsia="en-US"/>
    </w:rPr>
  </w:style>
  <w:style w:type="character" w:customStyle="1" w:styleId="Titolo5Carattere">
    <w:name w:val="Titolo 5 Carattere"/>
    <w:basedOn w:val="Carpredefinitoparagrafo"/>
    <w:link w:val="Titolo5"/>
    <w:uiPriority w:val="99"/>
    <w:locked/>
    <w:rsid w:val="00746B51"/>
    <w:rPr>
      <w:rFonts w:ascii="Calibri" w:hAnsi="Calibri" w:cs="Times New Roman"/>
      <w:b/>
      <w:i/>
      <w:sz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eastAsia="it-IT"/>
    </w:rPr>
  </w:style>
  <w:style w:type="character" w:customStyle="1" w:styleId="TestofumettoCarattere">
    <w:name w:val="Testo fumetto Carattere"/>
    <w:basedOn w:val="Carpredefinitoparagrafo"/>
    <w:link w:val="Testofumetto"/>
    <w:uiPriority w:val="99"/>
    <w:semiHidden/>
    <w:locked/>
    <w:rsid w:val="004465A4"/>
    <w:rPr>
      <w:rFonts w:ascii="Tahoma" w:hAnsi="Tahoma" w:cs="Times New Roman"/>
      <w:sz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rFonts w:ascii="Calibri" w:hAnsi="Calibri"/>
      <w:sz w:val="20"/>
      <w:szCs w:val="20"/>
      <w:lang w:eastAsia="it-IT"/>
    </w:rPr>
  </w:style>
  <w:style w:type="character" w:customStyle="1" w:styleId="IntestazioneCarattere">
    <w:name w:val="Intestazione Carattere"/>
    <w:basedOn w:val="Carpredefinitoparagrafo"/>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rFonts w:ascii="Calibri" w:hAnsi="Calibri"/>
      <w:sz w:val="20"/>
      <w:szCs w:val="20"/>
      <w:lang w:eastAsia="it-IT"/>
    </w:rPr>
  </w:style>
  <w:style w:type="character" w:customStyle="1" w:styleId="PidipaginaCarattere">
    <w:name w:val="Piè di pagina Carattere"/>
    <w:basedOn w:val="Carpredefinitoparagrafo"/>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rFonts w:ascii="Calibri" w:hAnsi="Calibri"/>
      <w:sz w:val="20"/>
      <w:szCs w:val="20"/>
      <w:lang w:eastAsia="it-IT"/>
    </w:rPr>
  </w:style>
  <w:style w:type="character" w:customStyle="1" w:styleId="TestonotaapidipaginaCarattere">
    <w:name w:val="Testo nota a piè di pagina Carattere"/>
    <w:basedOn w:val="Carpredefinitoparagrafo"/>
    <w:link w:val="Testonotaapidipagina"/>
    <w:uiPriority w:val="99"/>
    <w:locked/>
    <w:rsid w:val="002750E3"/>
    <w:rPr>
      <w:rFonts w:eastAsia="Times New Roman" w:cs="Times New Roman"/>
      <w:sz w:val="20"/>
      <w:lang w:eastAsia="it-IT"/>
    </w:rPr>
  </w:style>
  <w:style w:type="character" w:styleId="Rimandonotaapidipagina">
    <w:name w:val="footnote reference"/>
    <w:basedOn w:val="Carpredefinitoparagrafo"/>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basedOn w:val="Carpredefinitoparagrafo"/>
    <w:uiPriority w:val="99"/>
    <w:rsid w:val="002750E3"/>
    <w:rPr>
      <w:rFonts w:cs="Times New Roman"/>
      <w:color w:val="0000FF"/>
      <w:u w:val="single"/>
    </w:rPr>
  </w:style>
  <w:style w:type="paragraph" w:customStyle="1" w:styleId="Stile1">
    <w:name w:val="Stile1"/>
    <w:basedOn w:val="Titolo1"/>
    <w:link w:val="Stile1Carattere"/>
    <w:uiPriority w:val="99"/>
    <w:rsid w:val="002750E3"/>
    <w:pPr>
      <w:spacing w:line="240" w:lineRule="atLeast"/>
    </w:pPr>
    <w:rPr>
      <w:rFonts w:ascii="Times New Roman" w:hAnsi="Times New Roman"/>
      <w:bCs w:val="0"/>
      <w:color w:val="365F91"/>
      <w:szCs w:val="20"/>
    </w:rPr>
  </w:style>
  <w:style w:type="character" w:customStyle="1" w:styleId="Stile1Carattere">
    <w:name w:val="Stile1 Carattere"/>
    <w:link w:val="Stile1"/>
    <w:uiPriority w:val="99"/>
    <w:locked/>
    <w:rsid w:val="002750E3"/>
    <w:rPr>
      <w:rFonts w:ascii="Times New Roman" w:hAnsi="Times New Roman"/>
      <w:b/>
      <w:color w:val="365F91"/>
      <w:sz w:val="28"/>
      <w:lang w:eastAsia="it-IT"/>
    </w:rPr>
  </w:style>
  <w:style w:type="paragraph" w:styleId="Sommario1">
    <w:name w:val="toc 1"/>
    <w:basedOn w:val="Normale"/>
    <w:next w:val="Normale"/>
    <w:autoRedefine/>
    <w:uiPriority w:val="39"/>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uiPriority w:val="99"/>
    <w:rsid w:val="002750E3"/>
    <w:pPr>
      <w:spacing w:line="276" w:lineRule="auto"/>
      <w:jc w:val="both"/>
    </w:pPr>
    <w:rPr>
      <w:lang w:eastAsia="en-US"/>
    </w:rPr>
  </w:style>
  <w:style w:type="character" w:customStyle="1" w:styleId="NoSpacingChar">
    <w:name w:val="No Spacing Char"/>
    <w:link w:val="Nessunaspaziatura1"/>
    <w:uiPriority w:val="99"/>
    <w:locked/>
    <w:rsid w:val="002750E3"/>
    <w:rPr>
      <w:sz w:val="22"/>
      <w:lang w:val="it-IT" w:eastAsia="en-US"/>
    </w:rPr>
  </w:style>
  <w:style w:type="character" w:styleId="Enfasicorsivo">
    <w:name w:val="Emphasis"/>
    <w:basedOn w:val="Carpredefinitoparagrafo"/>
    <w:uiPriority w:val="99"/>
    <w:qFormat/>
    <w:rsid w:val="002750E3"/>
    <w:rPr>
      <w:rFonts w:cs="Times New Roman"/>
      <w:i/>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99"/>
    <w:rsid w:val="004579A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uiPriority w:val="99"/>
    <w:rsid w:val="00C92AFA"/>
    <w:rPr>
      <w:rFonts w:ascii="Calibri" w:hAnsi="Calibri"/>
      <w:sz w:val="20"/>
      <w:szCs w:val="20"/>
    </w:rPr>
  </w:style>
  <w:style w:type="character" w:customStyle="1" w:styleId="TestonotadichiusuraCarattere">
    <w:name w:val="Testo nota di chiusura Carattere"/>
    <w:basedOn w:val="Carpredefinitoparagrafo"/>
    <w:link w:val="Testonotadichiusura"/>
    <w:uiPriority w:val="99"/>
    <w:locked/>
    <w:rsid w:val="00C92AFA"/>
    <w:rPr>
      <w:rFonts w:eastAsia="Times New Roman" w:cs="Times New Roman"/>
      <w:lang w:eastAsia="en-US"/>
    </w:rPr>
  </w:style>
  <w:style w:type="character" w:styleId="Rimandonotadichiusura">
    <w:name w:val="endnote reference"/>
    <w:basedOn w:val="Carpredefinitoparagrafo"/>
    <w:uiPriority w:val="99"/>
    <w:rsid w:val="00C92AFA"/>
    <w:rPr>
      <w:rFonts w:cs="Times New Roman"/>
      <w:vertAlign w:val="superscript"/>
    </w:rPr>
  </w:style>
  <w:style w:type="character" w:customStyle="1" w:styleId="descrizione">
    <w:name w:val="descrizione"/>
    <w:uiPriority w:val="99"/>
    <w:rsid w:val="00437E6E"/>
    <w:rPr>
      <w:b/>
      <w:color w:val="5B76A0"/>
      <w:sz w:val="28"/>
    </w:rPr>
  </w:style>
  <w:style w:type="character" w:styleId="Enfasigrassetto">
    <w:name w:val="Strong"/>
    <w:basedOn w:val="Carpredefinitoparagrafo"/>
    <w:uiPriority w:val="99"/>
    <w:qFormat/>
    <w:locked/>
    <w:rsid w:val="00437E6E"/>
    <w:rPr>
      <w:rFonts w:cs="Times New Roman"/>
      <w:b/>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uiPriority w:val="99"/>
    <w:rsid w:val="007B74DB"/>
    <w:rPr>
      <w:i/>
    </w:rPr>
  </w:style>
  <w:style w:type="character" w:styleId="Rimandocommento">
    <w:name w:val="annotation reference"/>
    <w:basedOn w:val="Carpredefinitoparagrafo"/>
    <w:uiPriority w:val="99"/>
    <w:rsid w:val="00EC681F"/>
    <w:rPr>
      <w:rFonts w:cs="Times New Roman"/>
      <w:sz w:val="16"/>
    </w:rPr>
  </w:style>
  <w:style w:type="paragraph" w:styleId="Testocommento">
    <w:name w:val="annotation text"/>
    <w:basedOn w:val="Normale"/>
    <w:link w:val="TestocommentoCarattere"/>
    <w:uiPriority w:val="99"/>
    <w:rsid w:val="00EC681F"/>
    <w:rPr>
      <w:rFonts w:ascii="Calibri" w:hAnsi="Calibri"/>
      <w:sz w:val="20"/>
      <w:szCs w:val="20"/>
    </w:rPr>
  </w:style>
  <w:style w:type="character" w:customStyle="1" w:styleId="TestocommentoCarattere">
    <w:name w:val="Testo commento Carattere"/>
    <w:basedOn w:val="Carpredefinitoparagrafo"/>
    <w:link w:val="Testocommento"/>
    <w:uiPriority w:val="99"/>
    <w:locked/>
    <w:rsid w:val="00EC681F"/>
    <w:rPr>
      <w:rFonts w:eastAsia="Times New Roman" w:cs="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basedOn w:val="TestocommentoCarattere"/>
    <w:link w:val="Soggettocommento"/>
    <w:uiPriority w:val="99"/>
    <w:locked/>
    <w:rsid w:val="00EC681F"/>
    <w:rPr>
      <w:rFonts w:eastAsia="Times New Roman" w:cs="Times New Roman"/>
      <w:b/>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uiPriority w:val="99"/>
    <w:rsid w:val="005167AE"/>
    <w:rPr>
      <w:rFonts w:cs="Times New Roman"/>
    </w:rPr>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uiPriority w:val="99"/>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uiPriority w:val="99"/>
    <w:rsid w:val="0031248F"/>
    <w:rPr>
      <w:color w:val="000000"/>
    </w:rPr>
  </w:style>
  <w:style w:type="character" w:customStyle="1" w:styleId="linkneltesto">
    <w:name w:val="link_nel_testo"/>
    <w:uiPriority w:val="99"/>
    <w:rsid w:val="0031248F"/>
    <w:rPr>
      <w:i/>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lang w:eastAsia="en-US"/>
    </w:rPr>
  </w:style>
  <w:style w:type="paragraph" w:styleId="Corpotesto">
    <w:name w:val="Body Text"/>
    <w:basedOn w:val="Normale"/>
    <w:link w:val="CorpotestoCarattere1"/>
    <w:uiPriority w:val="99"/>
    <w:rsid w:val="003A3FE8"/>
    <w:pPr>
      <w:widowControl w:val="0"/>
      <w:spacing w:line="259" w:lineRule="exact"/>
    </w:pPr>
    <w:rPr>
      <w:rFonts w:ascii="Times New Roman" w:eastAsia="Calibri" w:hAnsi="Times New Roman"/>
      <w:sz w:val="26"/>
      <w:szCs w:val="20"/>
      <w:lang w:eastAsia="it-IT"/>
    </w:rPr>
  </w:style>
  <w:style w:type="character" w:customStyle="1" w:styleId="BodyTextChar">
    <w:name w:val="Body Text Char"/>
    <w:basedOn w:val="Carpredefinitoparagrafo"/>
    <w:uiPriority w:val="99"/>
    <w:semiHidden/>
    <w:locked/>
    <w:rsid w:val="009C4900"/>
    <w:rPr>
      <w:rFonts w:ascii="Garamond" w:hAnsi="Garamond" w:cs="Times New Roman"/>
      <w:sz w:val="24"/>
      <w:lang w:eastAsia="en-US"/>
    </w:rPr>
  </w:style>
  <w:style w:type="character" w:customStyle="1" w:styleId="CorpotestoCarattere1">
    <w:name w:val="Corpo testo Carattere1"/>
    <w:link w:val="Corpotesto"/>
    <w:uiPriority w:val="99"/>
    <w:locked/>
    <w:rsid w:val="003A3FE8"/>
    <w:rPr>
      <w:rFonts w:ascii="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rFonts w:ascii="Calibri" w:hAnsi="Calibri"/>
      <w:sz w:val="16"/>
      <w:szCs w:val="16"/>
    </w:rPr>
  </w:style>
  <w:style w:type="character" w:customStyle="1" w:styleId="Rientrocorpodeltesto3Carattere">
    <w:name w:val="Rientro corpo del testo 3 Carattere"/>
    <w:basedOn w:val="Carpredefinitoparagrafo"/>
    <w:link w:val="Rientrocorpodeltesto3"/>
    <w:uiPriority w:val="99"/>
    <w:locked/>
    <w:rsid w:val="00C45020"/>
    <w:rPr>
      <w:rFonts w:eastAsia="Times New Roman" w:cs="Times New Roman"/>
      <w:sz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rFonts w:ascii="Calibri" w:hAnsi="Calibri"/>
      <w:sz w:val="22"/>
    </w:rPr>
  </w:style>
  <w:style w:type="character" w:customStyle="1" w:styleId="Corpodeltesto2Carattere">
    <w:name w:val="Corpo del testo 2 Carattere"/>
    <w:basedOn w:val="Carpredefinitoparagrafo"/>
    <w:link w:val="Corpodeltesto2"/>
    <w:uiPriority w:val="99"/>
    <w:locked/>
    <w:rsid w:val="007574A8"/>
    <w:rPr>
      <w:rFonts w:eastAsia="Times New Roman" w:cs="Times New Roman"/>
      <w:sz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uiPriority w:val="99"/>
    <w:rsid w:val="005F57C3"/>
    <w:rPr>
      <w:rFonts w:ascii="Times New Roman" w:eastAsia="Calibri" w:hAnsi="Times New Roman"/>
    </w:rPr>
  </w:style>
  <w:style w:type="character" w:customStyle="1" w:styleId="noteapiCarattere">
    <w:name w:val="note a piè Carattere"/>
    <w:link w:val="noteapi"/>
    <w:uiPriority w:val="99"/>
    <w:locked/>
    <w:rsid w:val="005F57C3"/>
    <w:rPr>
      <w:rFonts w:ascii="Times New Roman" w:hAnsi="Times New Roman"/>
      <w:sz w:val="20"/>
      <w:lang w:eastAsia="it-IT"/>
    </w:rPr>
  </w:style>
  <w:style w:type="character" w:customStyle="1" w:styleId="provvnumart">
    <w:name w:val="provv_numart"/>
    <w:uiPriority w:val="99"/>
    <w:rsid w:val="0061789B"/>
    <w:rPr>
      <w:b/>
    </w:rPr>
  </w:style>
  <w:style w:type="paragraph" w:styleId="Mappadocumento">
    <w:name w:val="Document Map"/>
    <w:basedOn w:val="Normale"/>
    <w:link w:val="MappadocumentoCarattere"/>
    <w:uiPriority w:val="99"/>
    <w:rsid w:val="000B5DAC"/>
    <w:rPr>
      <w:rFonts w:ascii="Tahoma" w:hAnsi="Tahoma"/>
      <w:sz w:val="16"/>
      <w:szCs w:val="16"/>
    </w:rPr>
  </w:style>
  <w:style w:type="character" w:customStyle="1" w:styleId="MappadocumentoCarattere">
    <w:name w:val="Mappa documento Carattere"/>
    <w:basedOn w:val="Carpredefinitoparagrafo"/>
    <w:link w:val="Mappadocumento"/>
    <w:uiPriority w:val="99"/>
    <w:locked/>
    <w:rsid w:val="000B5DAC"/>
    <w:rPr>
      <w:rFonts w:ascii="Tahoma" w:hAnsi="Tahoma" w:cs="Times New Roman"/>
      <w:sz w:val="16"/>
      <w:lang w:eastAsia="en-US"/>
    </w:rPr>
  </w:style>
  <w:style w:type="character" w:customStyle="1" w:styleId="provvvigore">
    <w:name w:val="provv_vigore"/>
    <w:uiPriority w:val="99"/>
    <w:rsid w:val="00C1029F"/>
    <w:rPr>
      <w:vanish/>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uiPriority w:val="99"/>
    <w:rsid w:val="00F73AEC"/>
    <w:rPr>
      <w:i/>
      <w:color w:val="058940"/>
    </w:rPr>
  </w:style>
  <w:style w:type="paragraph" w:styleId="Sottotitolo">
    <w:name w:val="Subtitle"/>
    <w:basedOn w:val="Normale"/>
    <w:next w:val="Normale"/>
    <w:link w:val="SottotitoloCarattere"/>
    <w:uiPriority w:val="99"/>
    <w:qFormat/>
    <w:locked/>
    <w:rsid w:val="003B5E45"/>
    <w:pPr>
      <w:spacing w:after="60"/>
      <w:jc w:val="center"/>
      <w:outlineLvl w:val="1"/>
    </w:pPr>
    <w:rPr>
      <w:rFonts w:ascii="Cambria" w:hAnsi="Cambria"/>
      <w:szCs w:val="24"/>
    </w:rPr>
  </w:style>
  <w:style w:type="character" w:customStyle="1" w:styleId="SottotitoloCarattere">
    <w:name w:val="Sottotitolo Carattere"/>
    <w:basedOn w:val="Carpredefinitoparagrafo"/>
    <w:link w:val="Sottotitolo"/>
    <w:uiPriority w:val="99"/>
    <w:locked/>
    <w:rsid w:val="003B5E45"/>
    <w:rPr>
      <w:rFonts w:ascii="Cambria" w:hAnsi="Cambria" w:cs="Times New Roman"/>
      <w:sz w:val="24"/>
      <w:lang w:eastAsia="en-US"/>
    </w:rPr>
  </w:style>
  <w:style w:type="paragraph" w:styleId="Titolosommario">
    <w:name w:val="TOC Heading"/>
    <w:basedOn w:val="Titolo1"/>
    <w:next w:val="Normale"/>
    <w:uiPriority w:val="99"/>
    <w:qFormat/>
    <w:rsid w:val="00647E39"/>
    <w:pPr>
      <w:jc w:val="left"/>
      <w:outlineLvl w:val="9"/>
    </w:pPr>
    <w:rPr>
      <w:rFonts w:eastAsia="Times New Roman"/>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E76C19"/>
    <w:rPr>
      <w:rFonts w:ascii="Cambria" w:hAnsi="Cambria" w:cs="Times New Roman"/>
      <w:b/>
      <w:kern w:val="28"/>
      <w:sz w:val="32"/>
      <w:lang w:eastAsia="en-US"/>
    </w:rPr>
  </w:style>
  <w:style w:type="paragraph" w:styleId="Sommario3">
    <w:name w:val="toc 3"/>
    <w:basedOn w:val="Normale"/>
    <w:next w:val="Normale"/>
    <w:autoRedefine/>
    <w:uiPriority w:val="39"/>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basedOn w:val="Carpredefinitoparagrafo"/>
    <w:uiPriority w:val="99"/>
    <w:rsid w:val="00D253FE"/>
    <w:rPr>
      <w:rFonts w:cs="Times New Roman"/>
      <w:color w:val="800080"/>
      <w:u w:val="single"/>
    </w:rPr>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basedOn w:val="Carpredefinitoparagrafo"/>
    <w:link w:val="Rientrocorpodeltesto2"/>
    <w:uiPriority w:val="99"/>
    <w:locked/>
    <w:rsid w:val="00C708BA"/>
    <w:rPr>
      <w:rFonts w:ascii="Times New Roman" w:hAnsi="Times New Roman" w:cs="Times New Roman"/>
      <w:sz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sz w:val="20"/>
      <w:szCs w:val="20"/>
      <w:lang w:val="en-US"/>
    </w:rPr>
  </w:style>
  <w:style w:type="character" w:customStyle="1" w:styleId="CorpotestoCarattere">
    <w:name w:val="Corpo testo Carattere"/>
    <w:uiPriority w:val="99"/>
    <w:rsid w:val="00C708BA"/>
    <w:rPr>
      <w:rFonts w:ascii="Times New Roman" w:hAnsi="Times New Roman"/>
      <w:sz w:val="24"/>
      <w:lang w:eastAsia="it-IT"/>
    </w:rPr>
  </w:style>
  <w:style w:type="character" w:styleId="Numeropagina">
    <w:name w:val="page number"/>
    <w:basedOn w:val="Carpredefinitoparagrafo"/>
    <w:uiPriority w:val="99"/>
    <w:rsid w:val="00C708BA"/>
    <w:rPr>
      <w:rFonts w:cs="Times New Roman"/>
    </w:rPr>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locked/>
    <w:rsid w:val="00C708BA"/>
    <w:rPr>
      <w:rFonts w:ascii="Times New Roman" w:hAnsi="Times New Roman" w:cs="Times New Roman"/>
      <w:b/>
      <w:i/>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locked/>
    <w:rsid w:val="00C708BA"/>
    <w:rPr>
      <w:rFonts w:ascii="Times New Roman" w:hAnsi="Times New Roman" w:cs="Times New Roman"/>
      <w:b/>
      <w:i/>
      <w:sz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uiPriority w:val="99"/>
    <w:rsid w:val="00C708B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uiPriority w:val="99"/>
    <w:locked/>
    <w:rsid w:val="00C708BA"/>
    <w:rPr>
      <w:sz w:val="24"/>
      <w:lang w:val="it-IT" w:eastAsia="it-IT"/>
    </w:rPr>
  </w:style>
  <w:style w:type="character" w:customStyle="1" w:styleId="st1">
    <w:name w:val="st1"/>
    <w:uiPriority w:val="99"/>
    <w:rsid w:val="00C708BA"/>
  </w:style>
  <w:style w:type="paragraph" w:customStyle="1" w:styleId="Titoloparagrafobandotipo">
    <w:name w:val="Titolo paragrafo bando tipo"/>
    <w:basedOn w:val="Sottotitolo"/>
    <w:autoRedefine/>
    <w:uiPriority w:val="99"/>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uiPriority w:val="99"/>
    <w:rsid w:val="00C708BA"/>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708B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99"/>
    <w:qFormat/>
    <w:rsid w:val="0032546A"/>
    <w:pPr>
      <w:jc w:val="both"/>
    </w:pPr>
    <w:rPr>
      <w:rFonts w:eastAsia="Times New Roman"/>
      <w:lang w:eastAsia="en-US"/>
    </w:rPr>
  </w:style>
  <w:style w:type="paragraph" w:customStyle="1" w:styleId="Sommariodisciplinare">
    <w:name w:val="Sommario disciplinare"/>
    <w:basedOn w:val="Sommario1"/>
    <w:next w:val="Titolo2"/>
    <w:link w:val="SommariodisciplinareCarattere"/>
    <w:autoRedefine/>
    <w:uiPriority w:val="99"/>
    <w:rsid w:val="001079B1"/>
    <w:rPr>
      <w:rFonts w:cs="Calibri"/>
      <w:szCs w:val="24"/>
      <w:lang w:eastAsia="it-IT"/>
    </w:rPr>
  </w:style>
  <w:style w:type="paragraph" w:styleId="Sommario4">
    <w:name w:val="toc 4"/>
    <w:basedOn w:val="Normale"/>
    <w:next w:val="Normale"/>
    <w:autoRedefine/>
    <w:uiPriority w:val="99"/>
    <w:locked/>
    <w:rsid w:val="00F97BD1"/>
    <w:pPr>
      <w:ind w:left="660"/>
      <w:jc w:val="left"/>
    </w:pPr>
    <w:rPr>
      <w:rFonts w:ascii="Calibri" w:hAnsi="Calibri"/>
      <w:sz w:val="18"/>
      <w:szCs w:val="18"/>
    </w:rPr>
  </w:style>
  <w:style w:type="paragraph" w:styleId="Sommario5">
    <w:name w:val="toc 5"/>
    <w:basedOn w:val="Normale"/>
    <w:next w:val="Normale"/>
    <w:autoRedefine/>
    <w:uiPriority w:val="99"/>
    <w:locked/>
    <w:rsid w:val="00F97BD1"/>
    <w:pPr>
      <w:ind w:left="880"/>
      <w:jc w:val="left"/>
    </w:pPr>
    <w:rPr>
      <w:rFonts w:ascii="Calibri" w:hAnsi="Calibri"/>
      <w:sz w:val="18"/>
      <w:szCs w:val="18"/>
    </w:rPr>
  </w:style>
  <w:style w:type="paragraph" w:styleId="Sommario6">
    <w:name w:val="toc 6"/>
    <w:basedOn w:val="Normale"/>
    <w:next w:val="Normale"/>
    <w:autoRedefine/>
    <w:uiPriority w:val="99"/>
    <w:locked/>
    <w:rsid w:val="00F97BD1"/>
    <w:pPr>
      <w:ind w:left="1100"/>
      <w:jc w:val="left"/>
    </w:pPr>
    <w:rPr>
      <w:rFonts w:ascii="Calibri" w:hAnsi="Calibri"/>
      <w:sz w:val="18"/>
      <w:szCs w:val="18"/>
    </w:rPr>
  </w:style>
  <w:style w:type="paragraph" w:styleId="Sommario7">
    <w:name w:val="toc 7"/>
    <w:basedOn w:val="Normale"/>
    <w:next w:val="Normale"/>
    <w:autoRedefine/>
    <w:uiPriority w:val="99"/>
    <w:locked/>
    <w:rsid w:val="00F97BD1"/>
    <w:pPr>
      <w:ind w:left="1320"/>
      <w:jc w:val="left"/>
    </w:pPr>
    <w:rPr>
      <w:rFonts w:ascii="Calibri" w:hAnsi="Calibri"/>
      <w:sz w:val="18"/>
      <w:szCs w:val="18"/>
    </w:rPr>
  </w:style>
  <w:style w:type="paragraph" w:styleId="Sommario8">
    <w:name w:val="toc 8"/>
    <w:basedOn w:val="Normale"/>
    <w:next w:val="Normale"/>
    <w:autoRedefine/>
    <w:uiPriority w:val="99"/>
    <w:locked/>
    <w:rsid w:val="00F97BD1"/>
    <w:pPr>
      <w:ind w:left="1540"/>
      <w:jc w:val="left"/>
    </w:pPr>
    <w:rPr>
      <w:rFonts w:ascii="Calibri" w:hAnsi="Calibri"/>
      <w:sz w:val="18"/>
      <w:szCs w:val="18"/>
    </w:rPr>
  </w:style>
  <w:style w:type="paragraph" w:styleId="Sommario9">
    <w:name w:val="toc 9"/>
    <w:basedOn w:val="Normale"/>
    <w:next w:val="Normale"/>
    <w:autoRedefine/>
    <w:uiPriority w:val="99"/>
    <w:locked/>
    <w:rsid w:val="00F97BD1"/>
    <w:pPr>
      <w:ind w:left="1760"/>
      <w:jc w:val="left"/>
    </w:pPr>
    <w:rPr>
      <w:rFonts w:ascii="Calibri" w:hAnsi="Calibri"/>
      <w:sz w:val="18"/>
      <w:szCs w:val="18"/>
    </w:rPr>
  </w:style>
  <w:style w:type="paragraph" w:styleId="Testonormale">
    <w:name w:val="Plain Text"/>
    <w:basedOn w:val="Normale"/>
    <w:link w:val="TestonormaleCarattere"/>
    <w:uiPriority w:val="99"/>
    <w:rsid w:val="0079438C"/>
    <w:pPr>
      <w:jc w:val="left"/>
    </w:pPr>
    <w:rPr>
      <w:rFonts w:cs="Consolas"/>
      <w:szCs w:val="21"/>
    </w:rPr>
  </w:style>
  <w:style w:type="character" w:customStyle="1" w:styleId="TestonormaleCarattere">
    <w:name w:val="Testo normale Carattere"/>
    <w:basedOn w:val="Carpredefinitoparagrafo"/>
    <w:link w:val="Testonormale"/>
    <w:uiPriority w:val="99"/>
    <w:locked/>
    <w:rsid w:val="0079438C"/>
    <w:rPr>
      <w:rFonts w:ascii="Garamond" w:hAnsi="Garamond" w:cs="Consolas"/>
      <w:sz w:val="21"/>
      <w:szCs w:val="21"/>
      <w:lang w:eastAsia="en-US"/>
    </w:rPr>
  </w:style>
  <w:style w:type="character" w:styleId="Testosegnaposto">
    <w:name w:val="Placeholder Text"/>
    <w:basedOn w:val="Carpredefinitoparagrafo"/>
    <w:uiPriority w:val="99"/>
    <w:semiHidden/>
    <w:rsid w:val="00126FBC"/>
    <w:rPr>
      <w:rFonts w:cs="Times New Roman"/>
      <w:color w:val="808080"/>
    </w:rPr>
  </w:style>
  <w:style w:type="character" w:customStyle="1" w:styleId="SommariodisciplinareCarattere">
    <w:name w:val="Sommario disciplinare Carattere"/>
    <w:basedOn w:val="Titolo1Carattere"/>
    <w:link w:val="Sommariodisciplinare"/>
    <w:uiPriority w:val="99"/>
    <w:locked/>
    <w:rsid w:val="001079B1"/>
    <w:rPr>
      <w:rFonts w:ascii="Garamond" w:hAnsi="Garamond" w:cs="Calibri"/>
      <w:b/>
      <w:bCs/>
      <w:sz w:val="24"/>
      <w:szCs w:val="24"/>
    </w:rPr>
  </w:style>
  <w:style w:type="character" w:customStyle="1" w:styleId="apple-converted-space">
    <w:name w:val="apple-converted-space"/>
    <w:basedOn w:val="Carpredefinitoparagrafo"/>
    <w:uiPriority w:val="99"/>
    <w:rsid w:val="00A457F9"/>
    <w:rPr>
      <w:rFonts w:cs="Times New Roman"/>
    </w:rPr>
  </w:style>
  <w:style w:type="character" w:customStyle="1" w:styleId="st">
    <w:name w:val="st"/>
    <w:basedOn w:val="Carpredefinitoparagrafo"/>
    <w:uiPriority w:val="99"/>
    <w:rsid w:val="00AC4445"/>
    <w:rPr>
      <w:rFonts w:cs="Times New Roman"/>
    </w:rPr>
  </w:style>
  <w:style w:type="numbering" w:customStyle="1" w:styleId="Stile2">
    <w:name w:val="Stile2"/>
    <w:rsid w:val="00BC6E94"/>
    <w:pPr>
      <w:numPr>
        <w:numId w:val="12"/>
      </w:numPr>
    </w:pPr>
  </w:style>
</w:styles>
</file>

<file path=word/webSettings.xml><?xml version="1.0" encoding="utf-8"?>
<w:webSettings xmlns:r="http://schemas.openxmlformats.org/officeDocument/2006/relationships" xmlns:w="http://schemas.openxmlformats.org/wordprocessingml/2006/main">
  <w:divs>
    <w:div w:id="1746107217">
      <w:marLeft w:val="0"/>
      <w:marRight w:val="0"/>
      <w:marTop w:val="0"/>
      <w:marBottom w:val="0"/>
      <w:divBdr>
        <w:top w:val="none" w:sz="0" w:space="0" w:color="auto"/>
        <w:left w:val="none" w:sz="0" w:space="0" w:color="auto"/>
        <w:bottom w:val="none" w:sz="0" w:space="0" w:color="auto"/>
        <w:right w:val="none" w:sz="0" w:space="0" w:color="auto"/>
      </w:divBdr>
      <w:divsChild>
        <w:div w:id="1746109214">
          <w:marLeft w:val="0"/>
          <w:marRight w:val="0"/>
          <w:marTop w:val="0"/>
          <w:marBottom w:val="0"/>
          <w:divBdr>
            <w:top w:val="none" w:sz="0" w:space="0" w:color="auto"/>
            <w:left w:val="none" w:sz="0" w:space="0" w:color="auto"/>
            <w:bottom w:val="none" w:sz="0" w:space="0" w:color="auto"/>
            <w:right w:val="none" w:sz="0" w:space="0" w:color="auto"/>
          </w:divBdr>
          <w:divsChild>
            <w:div w:id="1746108500">
              <w:marLeft w:val="0"/>
              <w:marRight w:val="0"/>
              <w:marTop w:val="0"/>
              <w:marBottom w:val="0"/>
              <w:divBdr>
                <w:top w:val="none" w:sz="0" w:space="0" w:color="auto"/>
                <w:left w:val="none" w:sz="0" w:space="0" w:color="auto"/>
                <w:bottom w:val="none" w:sz="0" w:space="0" w:color="auto"/>
                <w:right w:val="none" w:sz="0" w:space="0" w:color="auto"/>
              </w:divBdr>
              <w:divsChild>
                <w:div w:id="1746108094">
                  <w:marLeft w:val="0"/>
                  <w:marRight w:val="0"/>
                  <w:marTop w:val="0"/>
                  <w:marBottom w:val="0"/>
                  <w:divBdr>
                    <w:top w:val="none" w:sz="0" w:space="0" w:color="auto"/>
                    <w:left w:val="none" w:sz="0" w:space="0" w:color="auto"/>
                    <w:bottom w:val="none" w:sz="0" w:space="0" w:color="auto"/>
                    <w:right w:val="none" w:sz="0" w:space="0" w:color="auto"/>
                  </w:divBdr>
                  <w:divsChild>
                    <w:div w:id="1746109239">
                      <w:marLeft w:val="0"/>
                      <w:marRight w:val="0"/>
                      <w:marTop w:val="0"/>
                      <w:marBottom w:val="0"/>
                      <w:divBdr>
                        <w:top w:val="none" w:sz="0" w:space="0" w:color="auto"/>
                        <w:left w:val="none" w:sz="0" w:space="0" w:color="auto"/>
                        <w:bottom w:val="none" w:sz="0" w:space="0" w:color="auto"/>
                        <w:right w:val="none" w:sz="0" w:space="0" w:color="auto"/>
                      </w:divBdr>
                      <w:divsChild>
                        <w:div w:id="1746108577">
                          <w:marLeft w:val="0"/>
                          <w:marRight w:val="0"/>
                          <w:marTop w:val="0"/>
                          <w:marBottom w:val="0"/>
                          <w:divBdr>
                            <w:top w:val="none" w:sz="0" w:space="0" w:color="auto"/>
                            <w:left w:val="none" w:sz="0" w:space="0" w:color="auto"/>
                            <w:bottom w:val="none" w:sz="0" w:space="0" w:color="auto"/>
                            <w:right w:val="none" w:sz="0" w:space="0" w:color="auto"/>
                          </w:divBdr>
                          <w:divsChild>
                            <w:div w:id="1746107717">
                              <w:marLeft w:val="0"/>
                              <w:marRight w:val="0"/>
                              <w:marTop w:val="0"/>
                              <w:marBottom w:val="0"/>
                              <w:divBdr>
                                <w:top w:val="none" w:sz="0" w:space="0" w:color="auto"/>
                                <w:left w:val="none" w:sz="0" w:space="0" w:color="auto"/>
                                <w:bottom w:val="none" w:sz="0" w:space="0" w:color="auto"/>
                                <w:right w:val="none" w:sz="0" w:space="0" w:color="auto"/>
                              </w:divBdr>
                              <w:divsChild>
                                <w:div w:id="1746108538">
                                  <w:marLeft w:val="0"/>
                                  <w:marRight w:val="0"/>
                                  <w:marTop w:val="0"/>
                                  <w:marBottom w:val="0"/>
                                  <w:divBdr>
                                    <w:top w:val="none" w:sz="0" w:space="0" w:color="auto"/>
                                    <w:left w:val="none" w:sz="0" w:space="0" w:color="auto"/>
                                    <w:bottom w:val="none" w:sz="0" w:space="0" w:color="auto"/>
                                    <w:right w:val="none" w:sz="0" w:space="0" w:color="auto"/>
                                  </w:divBdr>
                                  <w:divsChild>
                                    <w:div w:id="1746107501">
                                      <w:marLeft w:val="0"/>
                                      <w:marRight w:val="0"/>
                                      <w:marTop w:val="0"/>
                                      <w:marBottom w:val="0"/>
                                      <w:divBdr>
                                        <w:top w:val="none" w:sz="0" w:space="0" w:color="auto"/>
                                        <w:left w:val="none" w:sz="0" w:space="0" w:color="auto"/>
                                        <w:bottom w:val="none" w:sz="0" w:space="0" w:color="auto"/>
                                        <w:right w:val="none" w:sz="0" w:space="0" w:color="auto"/>
                                      </w:divBdr>
                                      <w:divsChild>
                                        <w:div w:id="1746107282">
                                          <w:marLeft w:val="0"/>
                                          <w:marRight w:val="0"/>
                                          <w:marTop w:val="0"/>
                                          <w:marBottom w:val="0"/>
                                          <w:divBdr>
                                            <w:top w:val="none" w:sz="0" w:space="0" w:color="auto"/>
                                            <w:left w:val="none" w:sz="0" w:space="0" w:color="auto"/>
                                            <w:bottom w:val="none" w:sz="0" w:space="0" w:color="auto"/>
                                            <w:right w:val="none" w:sz="0" w:space="0" w:color="auto"/>
                                          </w:divBdr>
                                          <w:divsChild>
                                            <w:div w:id="1746108965">
                                              <w:marLeft w:val="0"/>
                                              <w:marRight w:val="0"/>
                                              <w:marTop w:val="0"/>
                                              <w:marBottom w:val="0"/>
                                              <w:divBdr>
                                                <w:top w:val="none" w:sz="0" w:space="0" w:color="auto"/>
                                                <w:left w:val="none" w:sz="0" w:space="0" w:color="auto"/>
                                                <w:bottom w:val="none" w:sz="0" w:space="0" w:color="auto"/>
                                                <w:right w:val="none" w:sz="0" w:space="0" w:color="auto"/>
                                              </w:divBdr>
                                              <w:divsChild>
                                                <w:div w:id="1746109349">
                                                  <w:marLeft w:val="0"/>
                                                  <w:marRight w:val="0"/>
                                                  <w:marTop w:val="0"/>
                                                  <w:marBottom w:val="0"/>
                                                  <w:divBdr>
                                                    <w:top w:val="none" w:sz="0" w:space="0" w:color="auto"/>
                                                    <w:left w:val="none" w:sz="0" w:space="0" w:color="auto"/>
                                                    <w:bottom w:val="none" w:sz="0" w:space="0" w:color="auto"/>
                                                    <w:right w:val="none" w:sz="0" w:space="0" w:color="auto"/>
                                                  </w:divBdr>
                                                  <w:divsChild>
                                                    <w:div w:id="1746109317">
                                                      <w:marLeft w:val="0"/>
                                                      <w:marRight w:val="0"/>
                                                      <w:marTop w:val="0"/>
                                                      <w:marBottom w:val="0"/>
                                                      <w:divBdr>
                                                        <w:top w:val="none" w:sz="0" w:space="0" w:color="auto"/>
                                                        <w:left w:val="none" w:sz="0" w:space="0" w:color="auto"/>
                                                        <w:bottom w:val="none" w:sz="0" w:space="0" w:color="auto"/>
                                                        <w:right w:val="none" w:sz="0" w:space="0" w:color="auto"/>
                                                      </w:divBdr>
                                                      <w:divsChild>
                                                        <w:div w:id="1746109366">
                                                          <w:marLeft w:val="0"/>
                                                          <w:marRight w:val="0"/>
                                                          <w:marTop w:val="0"/>
                                                          <w:marBottom w:val="0"/>
                                                          <w:divBdr>
                                                            <w:top w:val="none" w:sz="0" w:space="0" w:color="auto"/>
                                                            <w:left w:val="none" w:sz="0" w:space="0" w:color="auto"/>
                                                            <w:bottom w:val="none" w:sz="0" w:space="0" w:color="auto"/>
                                                            <w:right w:val="none" w:sz="0" w:space="0" w:color="auto"/>
                                                          </w:divBdr>
                                                          <w:divsChild>
                                                            <w:div w:id="1746109338">
                                                              <w:marLeft w:val="0"/>
                                                              <w:marRight w:val="0"/>
                                                              <w:marTop w:val="0"/>
                                                              <w:marBottom w:val="0"/>
                                                              <w:divBdr>
                                                                <w:top w:val="none" w:sz="0" w:space="0" w:color="auto"/>
                                                                <w:left w:val="none" w:sz="0" w:space="0" w:color="auto"/>
                                                                <w:bottom w:val="none" w:sz="0" w:space="0" w:color="auto"/>
                                                                <w:right w:val="none" w:sz="0" w:space="0" w:color="auto"/>
                                                              </w:divBdr>
                                                              <w:divsChild>
                                                                <w:div w:id="1746107468">
                                                                  <w:marLeft w:val="0"/>
                                                                  <w:marRight w:val="0"/>
                                                                  <w:marTop w:val="0"/>
                                                                  <w:marBottom w:val="0"/>
                                                                  <w:divBdr>
                                                                    <w:top w:val="none" w:sz="0" w:space="0" w:color="auto"/>
                                                                    <w:left w:val="none" w:sz="0" w:space="0" w:color="auto"/>
                                                                    <w:bottom w:val="none" w:sz="0" w:space="0" w:color="auto"/>
                                                                    <w:right w:val="none" w:sz="0" w:space="0" w:color="auto"/>
                                                                  </w:divBdr>
                                                                  <w:divsChild>
                                                                    <w:div w:id="1746107348">
                                                                      <w:marLeft w:val="0"/>
                                                                      <w:marRight w:val="0"/>
                                                                      <w:marTop w:val="0"/>
                                                                      <w:marBottom w:val="0"/>
                                                                      <w:divBdr>
                                                                        <w:top w:val="none" w:sz="0" w:space="0" w:color="auto"/>
                                                                        <w:left w:val="none" w:sz="0" w:space="0" w:color="auto"/>
                                                                        <w:bottom w:val="none" w:sz="0" w:space="0" w:color="auto"/>
                                                                        <w:right w:val="none" w:sz="0" w:space="0" w:color="auto"/>
                                                                      </w:divBdr>
                                                                      <w:divsChild>
                                                                        <w:div w:id="1746108865">
                                                                          <w:marLeft w:val="0"/>
                                                                          <w:marRight w:val="0"/>
                                                                          <w:marTop w:val="0"/>
                                                                          <w:marBottom w:val="0"/>
                                                                          <w:divBdr>
                                                                            <w:top w:val="none" w:sz="0" w:space="0" w:color="auto"/>
                                                                            <w:left w:val="none" w:sz="0" w:space="0" w:color="auto"/>
                                                                            <w:bottom w:val="none" w:sz="0" w:space="0" w:color="auto"/>
                                                                            <w:right w:val="none" w:sz="0" w:space="0" w:color="auto"/>
                                                                          </w:divBdr>
                                                                          <w:divsChild>
                                                                            <w:div w:id="1746107298">
                                                                              <w:marLeft w:val="0"/>
                                                                              <w:marRight w:val="0"/>
                                                                              <w:marTop w:val="0"/>
                                                                              <w:marBottom w:val="0"/>
                                                                              <w:divBdr>
                                                                                <w:top w:val="none" w:sz="0" w:space="0" w:color="auto"/>
                                                                                <w:left w:val="none" w:sz="0" w:space="0" w:color="auto"/>
                                                                                <w:bottom w:val="none" w:sz="0" w:space="0" w:color="auto"/>
                                                                                <w:right w:val="none" w:sz="0" w:space="0" w:color="auto"/>
                                                                              </w:divBdr>
                                                                              <w:divsChild>
                                                                                <w:div w:id="17461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225">
      <w:marLeft w:val="0"/>
      <w:marRight w:val="0"/>
      <w:marTop w:val="0"/>
      <w:marBottom w:val="0"/>
      <w:divBdr>
        <w:top w:val="none" w:sz="0" w:space="0" w:color="auto"/>
        <w:left w:val="none" w:sz="0" w:space="0" w:color="auto"/>
        <w:bottom w:val="none" w:sz="0" w:space="0" w:color="auto"/>
        <w:right w:val="none" w:sz="0" w:space="0" w:color="auto"/>
      </w:divBdr>
      <w:divsChild>
        <w:div w:id="1746109219">
          <w:marLeft w:val="0"/>
          <w:marRight w:val="0"/>
          <w:marTop w:val="0"/>
          <w:marBottom w:val="0"/>
          <w:divBdr>
            <w:top w:val="none" w:sz="0" w:space="0" w:color="auto"/>
            <w:left w:val="none" w:sz="0" w:space="0" w:color="auto"/>
            <w:bottom w:val="none" w:sz="0" w:space="0" w:color="auto"/>
            <w:right w:val="none" w:sz="0" w:space="0" w:color="auto"/>
          </w:divBdr>
          <w:divsChild>
            <w:div w:id="1746108228">
              <w:marLeft w:val="0"/>
              <w:marRight w:val="0"/>
              <w:marTop w:val="0"/>
              <w:marBottom w:val="0"/>
              <w:divBdr>
                <w:top w:val="none" w:sz="0" w:space="0" w:color="auto"/>
                <w:left w:val="none" w:sz="0" w:space="0" w:color="auto"/>
                <w:bottom w:val="none" w:sz="0" w:space="0" w:color="auto"/>
                <w:right w:val="none" w:sz="0" w:space="0" w:color="auto"/>
              </w:divBdr>
              <w:divsChild>
                <w:div w:id="1746108281">
                  <w:marLeft w:val="0"/>
                  <w:marRight w:val="0"/>
                  <w:marTop w:val="0"/>
                  <w:marBottom w:val="0"/>
                  <w:divBdr>
                    <w:top w:val="none" w:sz="0" w:space="0" w:color="auto"/>
                    <w:left w:val="none" w:sz="0" w:space="0" w:color="auto"/>
                    <w:bottom w:val="none" w:sz="0" w:space="0" w:color="auto"/>
                    <w:right w:val="none" w:sz="0" w:space="0" w:color="auto"/>
                  </w:divBdr>
                  <w:divsChild>
                    <w:div w:id="1746107205">
                      <w:marLeft w:val="0"/>
                      <w:marRight w:val="0"/>
                      <w:marTop w:val="0"/>
                      <w:marBottom w:val="0"/>
                      <w:divBdr>
                        <w:top w:val="none" w:sz="0" w:space="0" w:color="auto"/>
                        <w:left w:val="none" w:sz="0" w:space="0" w:color="auto"/>
                        <w:bottom w:val="none" w:sz="0" w:space="0" w:color="auto"/>
                        <w:right w:val="none" w:sz="0" w:space="0" w:color="auto"/>
                      </w:divBdr>
                      <w:divsChild>
                        <w:div w:id="1746109218">
                          <w:marLeft w:val="0"/>
                          <w:marRight w:val="0"/>
                          <w:marTop w:val="0"/>
                          <w:marBottom w:val="0"/>
                          <w:divBdr>
                            <w:top w:val="none" w:sz="0" w:space="0" w:color="auto"/>
                            <w:left w:val="none" w:sz="0" w:space="0" w:color="auto"/>
                            <w:bottom w:val="none" w:sz="0" w:space="0" w:color="auto"/>
                            <w:right w:val="none" w:sz="0" w:space="0" w:color="auto"/>
                          </w:divBdr>
                          <w:divsChild>
                            <w:div w:id="1746108852">
                              <w:marLeft w:val="0"/>
                              <w:marRight w:val="0"/>
                              <w:marTop w:val="0"/>
                              <w:marBottom w:val="0"/>
                              <w:divBdr>
                                <w:top w:val="none" w:sz="0" w:space="0" w:color="auto"/>
                                <w:left w:val="none" w:sz="0" w:space="0" w:color="auto"/>
                                <w:bottom w:val="none" w:sz="0" w:space="0" w:color="auto"/>
                                <w:right w:val="none" w:sz="0" w:space="0" w:color="auto"/>
                              </w:divBdr>
                              <w:divsChild>
                                <w:div w:id="1746107744">
                                  <w:marLeft w:val="0"/>
                                  <w:marRight w:val="0"/>
                                  <w:marTop w:val="0"/>
                                  <w:marBottom w:val="0"/>
                                  <w:divBdr>
                                    <w:top w:val="none" w:sz="0" w:space="0" w:color="auto"/>
                                    <w:left w:val="none" w:sz="0" w:space="0" w:color="auto"/>
                                    <w:bottom w:val="none" w:sz="0" w:space="0" w:color="auto"/>
                                    <w:right w:val="none" w:sz="0" w:space="0" w:color="auto"/>
                                  </w:divBdr>
                                  <w:divsChild>
                                    <w:div w:id="1746109013">
                                      <w:marLeft w:val="0"/>
                                      <w:marRight w:val="0"/>
                                      <w:marTop w:val="0"/>
                                      <w:marBottom w:val="0"/>
                                      <w:divBdr>
                                        <w:top w:val="none" w:sz="0" w:space="0" w:color="auto"/>
                                        <w:left w:val="none" w:sz="0" w:space="0" w:color="auto"/>
                                        <w:bottom w:val="none" w:sz="0" w:space="0" w:color="auto"/>
                                        <w:right w:val="none" w:sz="0" w:space="0" w:color="auto"/>
                                      </w:divBdr>
                                      <w:divsChild>
                                        <w:div w:id="1746107507">
                                          <w:marLeft w:val="0"/>
                                          <w:marRight w:val="0"/>
                                          <w:marTop w:val="0"/>
                                          <w:marBottom w:val="0"/>
                                          <w:divBdr>
                                            <w:top w:val="none" w:sz="0" w:space="0" w:color="auto"/>
                                            <w:left w:val="none" w:sz="0" w:space="0" w:color="auto"/>
                                            <w:bottom w:val="none" w:sz="0" w:space="0" w:color="auto"/>
                                            <w:right w:val="none" w:sz="0" w:space="0" w:color="auto"/>
                                          </w:divBdr>
                                          <w:divsChild>
                                            <w:div w:id="1746107436">
                                              <w:marLeft w:val="0"/>
                                              <w:marRight w:val="0"/>
                                              <w:marTop w:val="0"/>
                                              <w:marBottom w:val="0"/>
                                              <w:divBdr>
                                                <w:top w:val="none" w:sz="0" w:space="0" w:color="auto"/>
                                                <w:left w:val="none" w:sz="0" w:space="0" w:color="auto"/>
                                                <w:bottom w:val="none" w:sz="0" w:space="0" w:color="auto"/>
                                                <w:right w:val="none" w:sz="0" w:space="0" w:color="auto"/>
                                              </w:divBdr>
                                              <w:divsChild>
                                                <w:div w:id="1746108249">
                                                  <w:marLeft w:val="0"/>
                                                  <w:marRight w:val="0"/>
                                                  <w:marTop w:val="0"/>
                                                  <w:marBottom w:val="0"/>
                                                  <w:divBdr>
                                                    <w:top w:val="none" w:sz="0" w:space="0" w:color="auto"/>
                                                    <w:left w:val="none" w:sz="0" w:space="0" w:color="auto"/>
                                                    <w:bottom w:val="none" w:sz="0" w:space="0" w:color="auto"/>
                                                    <w:right w:val="none" w:sz="0" w:space="0" w:color="auto"/>
                                                  </w:divBdr>
                                                  <w:divsChild>
                                                    <w:div w:id="1746107257">
                                                      <w:marLeft w:val="0"/>
                                                      <w:marRight w:val="0"/>
                                                      <w:marTop w:val="0"/>
                                                      <w:marBottom w:val="0"/>
                                                      <w:divBdr>
                                                        <w:top w:val="none" w:sz="0" w:space="0" w:color="auto"/>
                                                        <w:left w:val="none" w:sz="0" w:space="0" w:color="auto"/>
                                                        <w:bottom w:val="none" w:sz="0" w:space="0" w:color="auto"/>
                                                        <w:right w:val="none" w:sz="0" w:space="0" w:color="auto"/>
                                                      </w:divBdr>
                                                      <w:divsChild>
                                                        <w:div w:id="1746107771">
                                                          <w:marLeft w:val="0"/>
                                                          <w:marRight w:val="0"/>
                                                          <w:marTop w:val="0"/>
                                                          <w:marBottom w:val="0"/>
                                                          <w:divBdr>
                                                            <w:top w:val="none" w:sz="0" w:space="0" w:color="auto"/>
                                                            <w:left w:val="none" w:sz="0" w:space="0" w:color="auto"/>
                                                            <w:bottom w:val="none" w:sz="0" w:space="0" w:color="auto"/>
                                                            <w:right w:val="none" w:sz="0" w:space="0" w:color="auto"/>
                                                          </w:divBdr>
                                                          <w:divsChild>
                                                            <w:div w:id="1746108343">
                                                              <w:marLeft w:val="0"/>
                                                              <w:marRight w:val="0"/>
                                                              <w:marTop w:val="0"/>
                                                              <w:marBottom w:val="0"/>
                                                              <w:divBdr>
                                                                <w:top w:val="none" w:sz="0" w:space="0" w:color="auto"/>
                                                                <w:left w:val="none" w:sz="0" w:space="0" w:color="auto"/>
                                                                <w:bottom w:val="none" w:sz="0" w:space="0" w:color="auto"/>
                                                                <w:right w:val="none" w:sz="0" w:space="0" w:color="auto"/>
                                                              </w:divBdr>
                                                              <w:divsChild>
                                                                <w:div w:id="1746107670">
                                                                  <w:marLeft w:val="0"/>
                                                                  <w:marRight w:val="0"/>
                                                                  <w:marTop w:val="0"/>
                                                                  <w:marBottom w:val="0"/>
                                                                  <w:divBdr>
                                                                    <w:top w:val="none" w:sz="0" w:space="0" w:color="auto"/>
                                                                    <w:left w:val="none" w:sz="0" w:space="0" w:color="auto"/>
                                                                    <w:bottom w:val="none" w:sz="0" w:space="0" w:color="auto"/>
                                                                    <w:right w:val="none" w:sz="0" w:space="0" w:color="auto"/>
                                                                  </w:divBdr>
                                                                  <w:divsChild>
                                                                    <w:div w:id="1746108556">
                                                                      <w:marLeft w:val="0"/>
                                                                      <w:marRight w:val="0"/>
                                                                      <w:marTop w:val="0"/>
                                                                      <w:marBottom w:val="0"/>
                                                                      <w:divBdr>
                                                                        <w:top w:val="none" w:sz="0" w:space="0" w:color="auto"/>
                                                                        <w:left w:val="none" w:sz="0" w:space="0" w:color="auto"/>
                                                                        <w:bottom w:val="none" w:sz="0" w:space="0" w:color="auto"/>
                                                                        <w:right w:val="none" w:sz="0" w:space="0" w:color="auto"/>
                                                                      </w:divBdr>
                                                                      <w:divsChild>
                                                                        <w:div w:id="1746108696">
                                                                          <w:marLeft w:val="0"/>
                                                                          <w:marRight w:val="0"/>
                                                                          <w:marTop w:val="0"/>
                                                                          <w:marBottom w:val="0"/>
                                                                          <w:divBdr>
                                                                            <w:top w:val="none" w:sz="0" w:space="0" w:color="auto"/>
                                                                            <w:left w:val="none" w:sz="0" w:space="0" w:color="auto"/>
                                                                            <w:bottom w:val="none" w:sz="0" w:space="0" w:color="auto"/>
                                                                            <w:right w:val="none" w:sz="0" w:space="0" w:color="auto"/>
                                                                          </w:divBdr>
                                                                          <w:divsChild>
                                                                            <w:div w:id="174610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229">
      <w:marLeft w:val="0"/>
      <w:marRight w:val="0"/>
      <w:marTop w:val="0"/>
      <w:marBottom w:val="0"/>
      <w:divBdr>
        <w:top w:val="none" w:sz="0" w:space="0" w:color="auto"/>
        <w:left w:val="none" w:sz="0" w:space="0" w:color="auto"/>
        <w:bottom w:val="none" w:sz="0" w:space="0" w:color="auto"/>
        <w:right w:val="none" w:sz="0" w:space="0" w:color="auto"/>
      </w:divBdr>
      <w:divsChild>
        <w:div w:id="1746109094">
          <w:marLeft w:val="0"/>
          <w:marRight w:val="0"/>
          <w:marTop w:val="0"/>
          <w:marBottom w:val="0"/>
          <w:divBdr>
            <w:top w:val="none" w:sz="0" w:space="0" w:color="auto"/>
            <w:left w:val="none" w:sz="0" w:space="0" w:color="auto"/>
            <w:bottom w:val="none" w:sz="0" w:space="0" w:color="auto"/>
            <w:right w:val="none" w:sz="0" w:space="0" w:color="auto"/>
          </w:divBdr>
          <w:divsChild>
            <w:div w:id="1746108018">
              <w:marLeft w:val="0"/>
              <w:marRight w:val="0"/>
              <w:marTop w:val="0"/>
              <w:marBottom w:val="0"/>
              <w:divBdr>
                <w:top w:val="none" w:sz="0" w:space="0" w:color="auto"/>
                <w:left w:val="none" w:sz="0" w:space="0" w:color="auto"/>
                <w:bottom w:val="none" w:sz="0" w:space="0" w:color="auto"/>
                <w:right w:val="none" w:sz="0" w:space="0" w:color="auto"/>
              </w:divBdr>
              <w:divsChild>
                <w:div w:id="1746107250">
                  <w:marLeft w:val="0"/>
                  <w:marRight w:val="0"/>
                  <w:marTop w:val="0"/>
                  <w:marBottom w:val="0"/>
                  <w:divBdr>
                    <w:top w:val="none" w:sz="0" w:space="0" w:color="auto"/>
                    <w:left w:val="none" w:sz="0" w:space="0" w:color="auto"/>
                    <w:bottom w:val="none" w:sz="0" w:space="0" w:color="auto"/>
                    <w:right w:val="none" w:sz="0" w:space="0" w:color="auto"/>
                  </w:divBdr>
                  <w:divsChild>
                    <w:div w:id="1746109127">
                      <w:marLeft w:val="0"/>
                      <w:marRight w:val="0"/>
                      <w:marTop w:val="0"/>
                      <w:marBottom w:val="0"/>
                      <w:divBdr>
                        <w:top w:val="none" w:sz="0" w:space="0" w:color="auto"/>
                        <w:left w:val="none" w:sz="0" w:space="0" w:color="auto"/>
                        <w:bottom w:val="none" w:sz="0" w:space="0" w:color="auto"/>
                        <w:right w:val="none" w:sz="0" w:space="0" w:color="auto"/>
                      </w:divBdr>
                      <w:divsChild>
                        <w:div w:id="1746107284">
                          <w:marLeft w:val="0"/>
                          <w:marRight w:val="0"/>
                          <w:marTop w:val="0"/>
                          <w:marBottom w:val="0"/>
                          <w:divBdr>
                            <w:top w:val="none" w:sz="0" w:space="0" w:color="auto"/>
                            <w:left w:val="none" w:sz="0" w:space="0" w:color="auto"/>
                            <w:bottom w:val="none" w:sz="0" w:space="0" w:color="auto"/>
                            <w:right w:val="none" w:sz="0" w:space="0" w:color="auto"/>
                          </w:divBdr>
                          <w:divsChild>
                            <w:div w:id="1746107693">
                              <w:marLeft w:val="0"/>
                              <w:marRight w:val="0"/>
                              <w:marTop w:val="0"/>
                              <w:marBottom w:val="0"/>
                              <w:divBdr>
                                <w:top w:val="none" w:sz="0" w:space="0" w:color="auto"/>
                                <w:left w:val="none" w:sz="0" w:space="0" w:color="auto"/>
                                <w:bottom w:val="none" w:sz="0" w:space="0" w:color="auto"/>
                                <w:right w:val="none" w:sz="0" w:space="0" w:color="auto"/>
                              </w:divBdr>
                              <w:divsChild>
                                <w:div w:id="1746107549">
                                  <w:marLeft w:val="0"/>
                                  <w:marRight w:val="0"/>
                                  <w:marTop w:val="0"/>
                                  <w:marBottom w:val="0"/>
                                  <w:divBdr>
                                    <w:top w:val="none" w:sz="0" w:space="0" w:color="auto"/>
                                    <w:left w:val="none" w:sz="0" w:space="0" w:color="auto"/>
                                    <w:bottom w:val="none" w:sz="0" w:space="0" w:color="auto"/>
                                    <w:right w:val="none" w:sz="0" w:space="0" w:color="auto"/>
                                  </w:divBdr>
                                  <w:divsChild>
                                    <w:div w:id="1746107256">
                                      <w:marLeft w:val="0"/>
                                      <w:marRight w:val="0"/>
                                      <w:marTop w:val="0"/>
                                      <w:marBottom w:val="0"/>
                                      <w:divBdr>
                                        <w:top w:val="none" w:sz="0" w:space="0" w:color="auto"/>
                                        <w:left w:val="none" w:sz="0" w:space="0" w:color="auto"/>
                                        <w:bottom w:val="none" w:sz="0" w:space="0" w:color="auto"/>
                                        <w:right w:val="none" w:sz="0" w:space="0" w:color="auto"/>
                                      </w:divBdr>
                                      <w:divsChild>
                                        <w:div w:id="1746107467">
                                          <w:marLeft w:val="0"/>
                                          <w:marRight w:val="0"/>
                                          <w:marTop w:val="0"/>
                                          <w:marBottom w:val="0"/>
                                          <w:divBdr>
                                            <w:top w:val="none" w:sz="0" w:space="0" w:color="auto"/>
                                            <w:left w:val="none" w:sz="0" w:space="0" w:color="auto"/>
                                            <w:bottom w:val="none" w:sz="0" w:space="0" w:color="auto"/>
                                            <w:right w:val="none" w:sz="0" w:space="0" w:color="auto"/>
                                          </w:divBdr>
                                          <w:divsChild>
                                            <w:div w:id="1746108294">
                                              <w:marLeft w:val="0"/>
                                              <w:marRight w:val="0"/>
                                              <w:marTop w:val="0"/>
                                              <w:marBottom w:val="0"/>
                                              <w:divBdr>
                                                <w:top w:val="none" w:sz="0" w:space="0" w:color="auto"/>
                                                <w:left w:val="none" w:sz="0" w:space="0" w:color="auto"/>
                                                <w:bottom w:val="none" w:sz="0" w:space="0" w:color="auto"/>
                                                <w:right w:val="none" w:sz="0" w:space="0" w:color="auto"/>
                                              </w:divBdr>
                                              <w:divsChild>
                                                <w:div w:id="1746108181">
                                                  <w:marLeft w:val="0"/>
                                                  <w:marRight w:val="0"/>
                                                  <w:marTop w:val="0"/>
                                                  <w:marBottom w:val="0"/>
                                                  <w:divBdr>
                                                    <w:top w:val="none" w:sz="0" w:space="0" w:color="auto"/>
                                                    <w:left w:val="none" w:sz="0" w:space="0" w:color="auto"/>
                                                    <w:bottom w:val="none" w:sz="0" w:space="0" w:color="auto"/>
                                                    <w:right w:val="none" w:sz="0" w:space="0" w:color="auto"/>
                                                  </w:divBdr>
                                                  <w:divsChild>
                                                    <w:div w:id="1746108495">
                                                      <w:marLeft w:val="0"/>
                                                      <w:marRight w:val="0"/>
                                                      <w:marTop w:val="0"/>
                                                      <w:marBottom w:val="0"/>
                                                      <w:divBdr>
                                                        <w:top w:val="none" w:sz="0" w:space="0" w:color="auto"/>
                                                        <w:left w:val="none" w:sz="0" w:space="0" w:color="auto"/>
                                                        <w:bottom w:val="none" w:sz="0" w:space="0" w:color="auto"/>
                                                        <w:right w:val="none" w:sz="0" w:space="0" w:color="auto"/>
                                                      </w:divBdr>
                                                      <w:divsChild>
                                                        <w:div w:id="1746108732">
                                                          <w:marLeft w:val="0"/>
                                                          <w:marRight w:val="0"/>
                                                          <w:marTop w:val="0"/>
                                                          <w:marBottom w:val="0"/>
                                                          <w:divBdr>
                                                            <w:top w:val="none" w:sz="0" w:space="0" w:color="auto"/>
                                                            <w:left w:val="none" w:sz="0" w:space="0" w:color="auto"/>
                                                            <w:bottom w:val="none" w:sz="0" w:space="0" w:color="auto"/>
                                                            <w:right w:val="none" w:sz="0" w:space="0" w:color="auto"/>
                                                          </w:divBdr>
                                                          <w:divsChild>
                                                            <w:div w:id="1746109022">
                                                              <w:marLeft w:val="0"/>
                                                              <w:marRight w:val="0"/>
                                                              <w:marTop w:val="0"/>
                                                              <w:marBottom w:val="0"/>
                                                              <w:divBdr>
                                                                <w:top w:val="none" w:sz="0" w:space="0" w:color="auto"/>
                                                                <w:left w:val="none" w:sz="0" w:space="0" w:color="auto"/>
                                                                <w:bottom w:val="none" w:sz="0" w:space="0" w:color="auto"/>
                                                                <w:right w:val="none" w:sz="0" w:space="0" w:color="auto"/>
                                                              </w:divBdr>
                                                              <w:divsChild>
                                                                <w:div w:id="1746109203">
                                                                  <w:marLeft w:val="0"/>
                                                                  <w:marRight w:val="0"/>
                                                                  <w:marTop w:val="0"/>
                                                                  <w:marBottom w:val="0"/>
                                                                  <w:divBdr>
                                                                    <w:top w:val="none" w:sz="0" w:space="0" w:color="auto"/>
                                                                    <w:left w:val="none" w:sz="0" w:space="0" w:color="auto"/>
                                                                    <w:bottom w:val="none" w:sz="0" w:space="0" w:color="auto"/>
                                                                    <w:right w:val="none" w:sz="0" w:space="0" w:color="auto"/>
                                                                  </w:divBdr>
                                                                  <w:divsChild>
                                                                    <w:div w:id="1746109290">
                                                                      <w:marLeft w:val="0"/>
                                                                      <w:marRight w:val="0"/>
                                                                      <w:marTop w:val="0"/>
                                                                      <w:marBottom w:val="0"/>
                                                                      <w:divBdr>
                                                                        <w:top w:val="none" w:sz="0" w:space="0" w:color="auto"/>
                                                                        <w:left w:val="none" w:sz="0" w:space="0" w:color="auto"/>
                                                                        <w:bottom w:val="none" w:sz="0" w:space="0" w:color="auto"/>
                                                                        <w:right w:val="none" w:sz="0" w:space="0" w:color="auto"/>
                                                                      </w:divBdr>
                                                                      <w:divsChild>
                                                                        <w:div w:id="1746107232">
                                                                          <w:marLeft w:val="0"/>
                                                                          <w:marRight w:val="0"/>
                                                                          <w:marTop w:val="0"/>
                                                                          <w:marBottom w:val="0"/>
                                                                          <w:divBdr>
                                                                            <w:top w:val="none" w:sz="0" w:space="0" w:color="auto"/>
                                                                            <w:left w:val="none" w:sz="0" w:space="0" w:color="auto"/>
                                                                            <w:bottom w:val="none" w:sz="0" w:space="0" w:color="auto"/>
                                                                            <w:right w:val="none" w:sz="0" w:space="0" w:color="auto"/>
                                                                          </w:divBdr>
                                                                          <w:divsChild>
                                                                            <w:div w:id="1746107998">
                                                                              <w:marLeft w:val="0"/>
                                                                              <w:marRight w:val="0"/>
                                                                              <w:marTop w:val="0"/>
                                                                              <w:marBottom w:val="0"/>
                                                                              <w:divBdr>
                                                                                <w:top w:val="none" w:sz="0" w:space="0" w:color="auto"/>
                                                                                <w:left w:val="none" w:sz="0" w:space="0" w:color="auto"/>
                                                                                <w:bottom w:val="none" w:sz="0" w:space="0" w:color="auto"/>
                                                                                <w:right w:val="none" w:sz="0" w:space="0" w:color="auto"/>
                                                                              </w:divBdr>
                                                                              <w:divsChild>
                                                                                <w:div w:id="17461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237">
      <w:marLeft w:val="0"/>
      <w:marRight w:val="0"/>
      <w:marTop w:val="0"/>
      <w:marBottom w:val="0"/>
      <w:divBdr>
        <w:top w:val="none" w:sz="0" w:space="0" w:color="auto"/>
        <w:left w:val="none" w:sz="0" w:space="0" w:color="auto"/>
        <w:bottom w:val="none" w:sz="0" w:space="0" w:color="auto"/>
        <w:right w:val="none" w:sz="0" w:space="0" w:color="auto"/>
      </w:divBdr>
    </w:div>
    <w:div w:id="1746107238">
      <w:marLeft w:val="0"/>
      <w:marRight w:val="0"/>
      <w:marTop w:val="0"/>
      <w:marBottom w:val="0"/>
      <w:divBdr>
        <w:top w:val="none" w:sz="0" w:space="0" w:color="auto"/>
        <w:left w:val="none" w:sz="0" w:space="0" w:color="auto"/>
        <w:bottom w:val="none" w:sz="0" w:space="0" w:color="auto"/>
        <w:right w:val="none" w:sz="0" w:space="0" w:color="auto"/>
      </w:divBdr>
      <w:divsChild>
        <w:div w:id="1746108183">
          <w:marLeft w:val="0"/>
          <w:marRight w:val="0"/>
          <w:marTop w:val="0"/>
          <w:marBottom w:val="0"/>
          <w:divBdr>
            <w:top w:val="none" w:sz="0" w:space="0" w:color="auto"/>
            <w:left w:val="none" w:sz="0" w:space="0" w:color="auto"/>
            <w:bottom w:val="none" w:sz="0" w:space="0" w:color="auto"/>
            <w:right w:val="none" w:sz="0" w:space="0" w:color="auto"/>
          </w:divBdr>
          <w:divsChild>
            <w:div w:id="1746107428">
              <w:marLeft w:val="0"/>
              <w:marRight w:val="0"/>
              <w:marTop w:val="0"/>
              <w:marBottom w:val="0"/>
              <w:divBdr>
                <w:top w:val="none" w:sz="0" w:space="0" w:color="auto"/>
                <w:left w:val="none" w:sz="0" w:space="0" w:color="auto"/>
                <w:bottom w:val="none" w:sz="0" w:space="0" w:color="auto"/>
                <w:right w:val="none" w:sz="0" w:space="0" w:color="auto"/>
              </w:divBdr>
              <w:divsChild>
                <w:div w:id="1746109343">
                  <w:marLeft w:val="0"/>
                  <w:marRight w:val="0"/>
                  <w:marTop w:val="0"/>
                  <w:marBottom w:val="0"/>
                  <w:divBdr>
                    <w:top w:val="none" w:sz="0" w:space="0" w:color="auto"/>
                    <w:left w:val="none" w:sz="0" w:space="0" w:color="auto"/>
                    <w:bottom w:val="none" w:sz="0" w:space="0" w:color="auto"/>
                    <w:right w:val="none" w:sz="0" w:space="0" w:color="auto"/>
                  </w:divBdr>
                  <w:divsChild>
                    <w:div w:id="1746107801">
                      <w:marLeft w:val="2400"/>
                      <w:marRight w:val="0"/>
                      <w:marTop w:val="0"/>
                      <w:marBottom w:val="0"/>
                      <w:divBdr>
                        <w:top w:val="none" w:sz="0" w:space="0" w:color="auto"/>
                        <w:left w:val="none" w:sz="0" w:space="0" w:color="auto"/>
                        <w:bottom w:val="none" w:sz="0" w:space="0" w:color="auto"/>
                        <w:right w:val="none" w:sz="0" w:space="0" w:color="auto"/>
                      </w:divBdr>
                      <w:divsChild>
                        <w:div w:id="1746107943">
                          <w:marLeft w:val="0"/>
                          <w:marRight w:val="0"/>
                          <w:marTop w:val="0"/>
                          <w:marBottom w:val="0"/>
                          <w:divBdr>
                            <w:top w:val="none" w:sz="0" w:space="0" w:color="auto"/>
                            <w:left w:val="none" w:sz="0" w:space="0" w:color="auto"/>
                            <w:bottom w:val="none" w:sz="0" w:space="0" w:color="auto"/>
                            <w:right w:val="none" w:sz="0" w:space="0" w:color="auto"/>
                          </w:divBdr>
                          <w:divsChild>
                            <w:div w:id="1746107521">
                              <w:marLeft w:val="0"/>
                              <w:marRight w:val="0"/>
                              <w:marTop w:val="0"/>
                              <w:marBottom w:val="0"/>
                              <w:divBdr>
                                <w:top w:val="none" w:sz="0" w:space="0" w:color="auto"/>
                                <w:left w:val="none" w:sz="0" w:space="0" w:color="auto"/>
                                <w:bottom w:val="none" w:sz="0" w:space="0" w:color="auto"/>
                                <w:right w:val="none" w:sz="0" w:space="0" w:color="auto"/>
                              </w:divBdr>
                            </w:div>
                            <w:div w:id="17461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241">
      <w:marLeft w:val="0"/>
      <w:marRight w:val="0"/>
      <w:marTop w:val="0"/>
      <w:marBottom w:val="0"/>
      <w:divBdr>
        <w:top w:val="none" w:sz="0" w:space="0" w:color="auto"/>
        <w:left w:val="none" w:sz="0" w:space="0" w:color="auto"/>
        <w:bottom w:val="none" w:sz="0" w:space="0" w:color="auto"/>
        <w:right w:val="none" w:sz="0" w:space="0" w:color="auto"/>
      </w:divBdr>
      <w:divsChild>
        <w:div w:id="1746109138">
          <w:marLeft w:val="0"/>
          <w:marRight w:val="0"/>
          <w:marTop w:val="0"/>
          <w:marBottom w:val="0"/>
          <w:divBdr>
            <w:top w:val="none" w:sz="0" w:space="0" w:color="auto"/>
            <w:left w:val="none" w:sz="0" w:space="0" w:color="auto"/>
            <w:bottom w:val="none" w:sz="0" w:space="0" w:color="auto"/>
            <w:right w:val="none" w:sz="0" w:space="0" w:color="auto"/>
          </w:divBdr>
          <w:divsChild>
            <w:div w:id="1746107265">
              <w:marLeft w:val="0"/>
              <w:marRight w:val="0"/>
              <w:marTop w:val="0"/>
              <w:marBottom w:val="0"/>
              <w:divBdr>
                <w:top w:val="none" w:sz="0" w:space="0" w:color="auto"/>
                <w:left w:val="none" w:sz="0" w:space="0" w:color="auto"/>
                <w:bottom w:val="none" w:sz="0" w:space="0" w:color="auto"/>
                <w:right w:val="none" w:sz="0" w:space="0" w:color="auto"/>
              </w:divBdr>
              <w:divsChild>
                <w:div w:id="1746108368">
                  <w:marLeft w:val="0"/>
                  <w:marRight w:val="0"/>
                  <w:marTop w:val="0"/>
                  <w:marBottom w:val="0"/>
                  <w:divBdr>
                    <w:top w:val="none" w:sz="0" w:space="0" w:color="auto"/>
                    <w:left w:val="none" w:sz="0" w:space="0" w:color="auto"/>
                    <w:bottom w:val="none" w:sz="0" w:space="0" w:color="auto"/>
                    <w:right w:val="none" w:sz="0" w:space="0" w:color="auto"/>
                  </w:divBdr>
                  <w:divsChild>
                    <w:div w:id="1746107936">
                      <w:marLeft w:val="2400"/>
                      <w:marRight w:val="0"/>
                      <w:marTop w:val="0"/>
                      <w:marBottom w:val="0"/>
                      <w:divBdr>
                        <w:top w:val="none" w:sz="0" w:space="0" w:color="auto"/>
                        <w:left w:val="none" w:sz="0" w:space="0" w:color="auto"/>
                        <w:bottom w:val="none" w:sz="0" w:space="0" w:color="auto"/>
                        <w:right w:val="none" w:sz="0" w:space="0" w:color="auto"/>
                      </w:divBdr>
                      <w:divsChild>
                        <w:div w:id="1746107365">
                          <w:marLeft w:val="0"/>
                          <w:marRight w:val="0"/>
                          <w:marTop w:val="0"/>
                          <w:marBottom w:val="0"/>
                          <w:divBdr>
                            <w:top w:val="none" w:sz="0" w:space="0" w:color="auto"/>
                            <w:left w:val="none" w:sz="0" w:space="0" w:color="auto"/>
                            <w:bottom w:val="none" w:sz="0" w:space="0" w:color="auto"/>
                            <w:right w:val="none" w:sz="0" w:space="0" w:color="auto"/>
                          </w:divBdr>
                          <w:divsChild>
                            <w:div w:id="1746108669">
                              <w:marLeft w:val="0"/>
                              <w:marRight w:val="0"/>
                              <w:marTop w:val="0"/>
                              <w:marBottom w:val="0"/>
                              <w:divBdr>
                                <w:top w:val="none" w:sz="0" w:space="0" w:color="auto"/>
                                <w:left w:val="none" w:sz="0" w:space="0" w:color="auto"/>
                                <w:bottom w:val="none" w:sz="0" w:space="0" w:color="auto"/>
                                <w:right w:val="none" w:sz="0" w:space="0" w:color="auto"/>
                              </w:divBdr>
                            </w:div>
                            <w:div w:id="174610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253">
      <w:marLeft w:val="0"/>
      <w:marRight w:val="0"/>
      <w:marTop w:val="0"/>
      <w:marBottom w:val="0"/>
      <w:divBdr>
        <w:top w:val="none" w:sz="0" w:space="0" w:color="auto"/>
        <w:left w:val="none" w:sz="0" w:space="0" w:color="auto"/>
        <w:bottom w:val="none" w:sz="0" w:space="0" w:color="auto"/>
        <w:right w:val="none" w:sz="0" w:space="0" w:color="auto"/>
      </w:divBdr>
    </w:div>
    <w:div w:id="1746107258">
      <w:marLeft w:val="0"/>
      <w:marRight w:val="0"/>
      <w:marTop w:val="0"/>
      <w:marBottom w:val="0"/>
      <w:divBdr>
        <w:top w:val="none" w:sz="0" w:space="0" w:color="auto"/>
        <w:left w:val="none" w:sz="0" w:space="0" w:color="auto"/>
        <w:bottom w:val="none" w:sz="0" w:space="0" w:color="auto"/>
        <w:right w:val="none" w:sz="0" w:space="0" w:color="auto"/>
      </w:divBdr>
    </w:div>
    <w:div w:id="1746107264">
      <w:marLeft w:val="0"/>
      <w:marRight w:val="0"/>
      <w:marTop w:val="0"/>
      <w:marBottom w:val="0"/>
      <w:divBdr>
        <w:top w:val="none" w:sz="0" w:space="0" w:color="auto"/>
        <w:left w:val="none" w:sz="0" w:space="0" w:color="auto"/>
        <w:bottom w:val="none" w:sz="0" w:space="0" w:color="auto"/>
        <w:right w:val="none" w:sz="0" w:space="0" w:color="auto"/>
      </w:divBdr>
    </w:div>
    <w:div w:id="1746107269">
      <w:marLeft w:val="0"/>
      <w:marRight w:val="0"/>
      <w:marTop w:val="0"/>
      <w:marBottom w:val="0"/>
      <w:divBdr>
        <w:top w:val="none" w:sz="0" w:space="0" w:color="auto"/>
        <w:left w:val="none" w:sz="0" w:space="0" w:color="auto"/>
        <w:bottom w:val="none" w:sz="0" w:space="0" w:color="auto"/>
        <w:right w:val="none" w:sz="0" w:space="0" w:color="auto"/>
      </w:divBdr>
    </w:div>
    <w:div w:id="1746107280">
      <w:marLeft w:val="0"/>
      <w:marRight w:val="0"/>
      <w:marTop w:val="0"/>
      <w:marBottom w:val="0"/>
      <w:divBdr>
        <w:top w:val="none" w:sz="0" w:space="0" w:color="auto"/>
        <w:left w:val="none" w:sz="0" w:space="0" w:color="auto"/>
        <w:bottom w:val="none" w:sz="0" w:space="0" w:color="auto"/>
        <w:right w:val="none" w:sz="0" w:space="0" w:color="auto"/>
      </w:divBdr>
      <w:divsChild>
        <w:div w:id="1746107646">
          <w:marLeft w:val="0"/>
          <w:marRight w:val="0"/>
          <w:marTop w:val="0"/>
          <w:marBottom w:val="0"/>
          <w:divBdr>
            <w:top w:val="none" w:sz="0" w:space="0" w:color="auto"/>
            <w:left w:val="none" w:sz="0" w:space="0" w:color="auto"/>
            <w:bottom w:val="none" w:sz="0" w:space="0" w:color="auto"/>
            <w:right w:val="none" w:sz="0" w:space="0" w:color="auto"/>
          </w:divBdr>
          <w:divsChild>
            <w:div w:id="1746108098">
              <w:marLeft w:val="0"/>
              <w:marRight w:val="0"/>
              <w:marTop w:val="0"/>
              <w:marBottom w:val="0"/>
              <w:divBdr>
                <w:top w:val="none" w:sz="0" w:space="0" w:color="auto"/>
                <w:left w:val="none" w:sz="0" w:space="0" w:color="auto"/>
                <w:bottom w:val="none" w:sz="0" w:space="0" w:color="auto"/>
                <w:right w:val="none" w:sz="0" w:space="0" w:color="auto"/>
              </w:divBdr>
              <w:divsChild>
                <w:div w:id="1746108522">
                  <w:marLeft w:val="0"/>
                  <w:marRight w:val="0"/>
                  <w:marTop w:val="0"/>
                  <w:marBottom w:val="0"/>
                  <w:divBdr>
                    <w:top w:val="none" w:sz="0" w:space="0" w:color="auto"/>
                    <w:left w:val="none" w:sz="0" w:space="0" w:color="auto"/>
                    <w:bottom w:val="none" w:sz="0" w:space="0" w:color="auto"/>
                    <w:right w:val="none" w:sz="0" w:space="0" w:color="auto"/>
                  </w:divBdr>
                  <w:divsChild>
                    <w:div w:id="1746107853">
                      <w:marLeft w:val="2174"/>
                      <w:marRight w:val="0"/>
                      <w:marTop w:val="0"/>
                      <w:marBottom w:val="0"/>
                      <w:divBdr>
                        <w:top w:val="none" w:sz="0" w:space="0" w:color="auto"/>
                        <w:left w:val="none" w:sz="0" w:space="0" w:color="auto"/>
                        <w:bottom w:val="none" w:sz="0" w:space="0" w:color="auto"/>
                        <w:right w:val="none" w:sz="0" w:space="0" w:color="auto"/>
                      </w:divBdr>
                      <w:divsChild>
                        <w:div w:id="1746107574">
                          <w:marLeft w:val="0"/>
                          <w:marRight w:val="0"/>
                          <w:marTop w:val="0"/>
                          <w:marBottom w:val="0"/>
                          <w:divBdr>
                            <w:top w:val="none" w:sz="0" w:space="0" w:color="auto"/>
                            <w:left w:val="none" w:sz="0" w:space="0" w:color="auto"/>
                            <w:bottom w:val="none" w:sz="0" w:space="0" w:color="auto"/>
                            <w:right w:val="none" w:sz="0" w:space="0" w:color="auto"/>
                          </w:divBdr>
                          <w:divsChild>
                            <w:div w:id="1746107971">
                              <w:marLeft w:val="0"/>
                              <w:marRight w:val="0"/>
                              <w:marTop w:val="0"/>
                              <w:marBottom w:val="0"/>
                              <w:divBdr>
                                <w:top w:val="none" w:sz="0" w:space="0" w:color="auto"/>
                                <w:left w:val="none" w:sz="0" w:space="0" w:color="auto"/>
                                <w:bottom w:val="none" w:sz="0" w:space="0" w:color="auto"/>
                                <w:right w:val="none" w:sz="0" w:space="0" w:color="auto"/>
                              </w:divBdr>
                            </w:div>
                            <w:div w:id="174610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283">
      <w:marLeft w:val="0"/>
      <w:marRight w:val="0"/>
      <w:marTop w:val="0"/>
      <w:marBottom w:val="0"/>
      <w:divBdr>
        <w:top w:val="none" w:sz="0" w:space="0" w:color="auto"/>
        <w:left w:val="none" w:sz="0" w:space="0" w:color="auto"/>
        <w:bottom w:val="none" w:sz="0" w:space="0" w:color="auto"/>
        <w:right w:val="none" w:sz="0" w:space="0" w:color="auto"/>
      </w:divBdr>
      <w:divsChild>
        <w:div w:id="1746109389">
          <w:marLeft w:val="0"/>
          <w:marRight w:val="0"/>
          <w:marTop w:val="0"/>
          <w:marBottom w:val="0"/>
          <w:divBdr>
            <w:top w:val="none" w:sz="0" w:space="0" w:color="auto"/>
            <w:left w:val="none" w:sz="0" w:space="0" w:color="auto"/>
            <w:bottom w:val="none" w:sz="0" w:space="0" w:color="auto"/>
            <w:right w:val="none" w:sz="0" w:space="0" w:color="auto"/>
          </w:divBdr>
          <w:divsChild>
            <w:div w:id="1746108616">
              <w:marLeft w:val="0"/>
              <w:marRight w:val="0"/>
              <w:marTop w:val="0"/>
              <w:marBottom w:val="0"/>
              <w:divBdr>
                <w:top w:val="none" w:sz="0" w:space="0" w:color="auto"/>
                <w:left w:val="none" w:sz="0" w:space="0" w:color="auto"/>
                <w:bottom w:val="none" w:sz="0" w:space="0" w:color="auto"/>
                <w:right w:val="none" w:sz="0" w:space="0" w:color="auto"/>
              </w:divBdr>
              <w:divsChild>
                <w:div w:id="1746107362">
                  <w:marLeft w:val="0"/>
                  <w:marRight w:val="0"/>
                  <w:marTop w:val="0"/>
                  <w:marBottom w:val="0"/>
                  <w:divBdr>
                    <w:top w:val="none" w:sz="0" w:space="0" w:color="auto"/>
                    <w:left w:val="none" w:sz="0" w:space="0" w:color="auto"/>
                    <w:bottom w:val="none" w:sz="0" w:space="0" w:color="auto"/>
                    <w:right w:val="none" w:sz="0" w:space="0" w:color="auto"/>
                  </w:divBdr>
                  <w:divsChild>
                    <w:div w:id="1746109160">
                      <w:marLeft w:val="0"/>
                      <w:marRight w:val="0"/>
                      <w:marTop w:val="0"/>
                      <w:marBottom w:val="0"/>
                      <w:divBdr>
                        <w:top w:val="none" w:sz="0" w:space="0" w:color="auto"/>
                        <w:left w:val="none" w:sz="0" w:space="0" w:color="auto"/>
                        <w:bottom w:val="none" w:sz="0" w:space="0" w:color="auto"/>
                        <w:right w:val="none" w:sz="0" w:space="0" w:color="auto"/>
                      </w:divBdr>
                      <w:divsChild>
                        <w:div w:id="1746107677">
                          <w:marLeft w:val="0"/>
                          <w:marRight w:val="0"/>
                          <w:marTop w:val="0"/>
                          <w:marBottom w:val="0"/>
                          <w:divBdr>
                            <w:top w:val="none" w:sz="0" w:space="0" w:color="auto"/>
                            <w:left w:val="none" w:sz="0" w:space="0" w:color="auto"/>
                            <w:bottom w:val="none" w:sz="0" w:space="0" w:color="auto"/>
                            <w:right w:val="none" w:sz="0" w:space="0" w:color="auto"/>
                          </w:divBdr>
                          <w:divsChild>
                            <w:div w:id="1746108956">
                              <w:marLeft w:val="0"/>
                              <w:marRight w:val="0"/>
                              <w:marTop w:val="0"/>
                              <w:marBottom w:val="0"/>
                              <w:divBdr>
                                <w:top w:val="none" w:sz="0" w:space="0" w:color="auto"/>
                                <w:left w:val="none" w:sz="0" w:space="0" w:color="auto"/>
                                <w:bottom w:val="none" w:sz="0" w:space="0" w:color="auto"/>
                                <w:right w:val="none" w:sz="0" w:space="0" w:color="auto"/>
                              </w:divBdr>
                              <w:divsChild>
                                <w:div w:id="1746107422">
                                  <w:marLeft w:val="0"/>
                                  <w:marRight w:val="0"/>
                                  <w:marTop w:val="0"/>
                                  <w:marBottom w:val="0"/>
                                  <w:divBdr>
                                    <w:top w:val="none" w:sz="0" w:space="0" w:color="auto"/>
                                    <w:left w:val="none" w:sz="0" w:space="0" w:color="auto"/>
                                    <w:bottom w:val="none" w:sz="0" w:space="0" w:color="auto"/>
                                    <w:right w:val="none" w:sz="0" w:space="0" w:color="auto"/>
                                  </w:divBdr>
                                  <w:divsChild>
                                    <w:div w:id="1746108331">
                                      <w:marLeft w:val="0"/>
                                      <w:marRight w:val="0"/>
                                      <w:marTop w:val="0"/>
                                      <w:marBottom w:val="0"/>
                                      <w:divBdr>
                                        <w:top w:val="none" w:sz="0" w:space="0" w:color="auto"/>
                                        <w:left w:val="none" w:sz="0" w:space="0" w:color="auto"/>
                                        <w:bottom w:val="none" w:sz="0" w:space="0" w:color="auto"/>
                                        <w:right w:val="none" w:sz="0" w:space="0" w:color="auto"/>
                                      </w:divBdr>
                                      <w:divsChild>
                                        <w:div w:id="1746108428">
                                          <w:marLeft w:val="0"/>
                                          <w:marRight w:val="0"/>
                                          <w:marTop w:val="0"/>
                                          <w:marBottom w:val="0"/>
                                          <w:divBdr>
                                            <w:top w:val="none" w:sz="0" w:space="0" w:color="auto"/>
                                            <w:left w:val="none" w:sz="0" w:space="0" w:color="auto"/>
                                            <w:bottom w:val="none" w:sz="0" w:space="0" w:color="auto"/>
                                            <w:right w:val="none" w:sz="0" w:space="0" w:color="auto"/>
                                          </w:divBdr>
                                          <w:divsChild>
                                            <w:div w:id="1746108075">
                                              <w:marLeft w:val="0"/>
                                              <w:marRight w:val="0"/>
                                              <w:marTop w:val="0"/>
                                              <w:marBottom w:val="0"/>
                                              <w:divBdr>
                                                <w:top w:val="none" w:sz="0" w:space="0" w:color="auto"/>
                                                <w:left w:val="none" w:sz="0" w:space="0" w:color="auto"/>
                                                <w:bottom w:val="none" w:sz="0" w:space="0" w:color="auto"/>
                                                <w:right w:val="none" w:sz="0" w:space="0" w:color="auto"/>
                                              </w:divBdr>
                                              <w:divsChild>
                                                <w:div w:id="1746109069">
                                                  <w:marLeft w:val="0"/>
                                                  <w:marRight w:val="0"/>
                                                  <w:marTop w:val="0"/>
                                                  <w:marBottom w:val="0"/>
                                                  <w:divBdr>
                                                    <w:top w:val="none" w:sz="0" w:space="0" w:color="auto"/>
                                                    <w:left w:val="none" w:sz="0" w:space="0" w:color="auto"/>
                                                    <w:bottom w:val="none" w:sz="0" w:space="0" w:color="auto"/>
                                                    <w:right w:val="none" w:sz="0" w:space="0" w:color="auto"/>
                                                  </w:divBdr>
                                                  <w:divsChild>
                                                    <w:div w:id="1746108862">
                                                      <w:marLeft w:val="0"/>
                                                      <w:marRight w:val="0"/>
                                                      <w:marTop w:val="0"/>
                                                      <w:marBottom w:val="0"/>
                                                      <w:divBdr>
                                                        <w:top w:val="none" w:sz="0" w:space="0" w:color="auto"/>
                                                        <w:left w:val="none" w:sz="0" w:space="0" w:color="auto"/>
                                                        <w:bottom w:val="none" w:sz="0" w:space="0" w:color="auto"/>
                                                        <w:right w:val="none" w:sz="0" w:space="0" w:color="auto"/>
                                                      </w:divBdr>
                                                      <w:divsChild>
                                                        <w:div w:id="1746109464">
                                                          <w:marLeft w:val="0"/>
                                                          <w:marRight w:val="0"/>
                                                          <w:marTop w:val="0"/>
                                                          <w:marBottom w:val="0"/>
                                                          <w:divBdr>
                                                            <w:top w:val="none" w:sz="0" w:space="0" w:color="auto"/>
                                                            <w:left w:val="none" w:sz="0" w:space="0" w:color="auto"/>
                                                            <w:bottom w:val="none" w:sz="0" w:space="0" w:color="auto"/>
                                                            <w:right w:val="none" w:sz="0" w:space="0" w:color="auto"/>
                                                          </w:divBdr>
                                                          <w:divsChild>
                                                            <w:div w:id="1746107716">
                                                              <w:marLeft w:val="0"/>
                                                              <w:marRight w:val="0"/>
                                                              <w:marTop w:val="0"/>
                                                              <w:marBottom w:val="0"/>
                                                              <w:divBdr>
                                                                <w:top w:val="none" w:sz="0" w:space="0" w:color="auto"/>
                                                                <w:left w:val="none" w:sz="0" w:space="0" w:color="auto"/>
                                                                <w:bottom w:val="none" w:sz="0" w:space="0" w:color="auto"/>
                                                                <w:right w:val="none" w:sz="0" w:space="0" w:color="auto"/>
                                                              </w:divBdr>
                                                              <w:divsChild>
                                                                <w:div w:id="1746108530">
                                                                  <w:marLeft w:val="0"/>
                                                                  <w:marRight w:val="0"/>
                                                                  <w:marTop w:val="0"/>
                                                                  <w:marBottom w:val="0"/>
                                                                  <w:divBdr>
                                                                    <w:top w:val="none" w:sz="0" w:space="0" w:color="auto"/>
                                                                    <w:left w:val="none" w:sz="0" w:space="0" w:color="auto"/>
                                                                    <w:bottom w:val="none" w:sz="0" w:space="0" w:color="auto"/>
                                                                    <w:right w:val="none" w:sz="0" w:space="0" w:color="auto"/>
                                                                  </w:divBdr>
                                                                  <w:divsChild>
                                                                    <w:div w:id="1746108437">
                                                                      <w:marLeft w:val="0"/>
                                                                      <w:marRight w:val="0"/>
                                                                      <w:marTop w:val="0"/>
                                                                      <w:marBottom w:val="0"/>
                                                                      <w:divBdr>
                                                                        <w:top w:val="none" w:sz="0" w:space="0" w:color="auto"/>
                                                                        <w:left w:val="none" w:sz="0" w:space="0" w:color="auto"/>
                                                                        <w:bottom w:val="none" w:sz="0" w:space="0" w:color="auto"/>
                                                                        <w:right w:val="none" w:sz="0" w:space="0" w:color="auto"/>
                                                                      </w:divBdr>
                                                                      <w:divsChild>
                                                                        <w:div w:id="1746109427">
                                                                          <w:marLeft w:val="0"/>
                                                                          <w:marRight w:val="0"/>
                                                                          <w:marTop w:val="0"/>
                                                                          <w:marBottom w:val="0"/>
                                                                          <w:divBdr>
                                                                            <w:top w:val="none" w:sz="0" w:space="0" w:color="auto"/>
                                                                            <w:left w:val="none" w:sz="0" w:space="0" w:color="auto"/>
                                                                            <w:bottom w:val="none" w:sz="0" w:space="0" w:color="auto"/>
                                                                            <w:right w:val="none" w:sz="0" w:space="0" w:color="auto"/>
                                                                          </w:divBdr>
                                                                          <w:divsChild>
                                                                            <w:div w:id="1746107819">
                                                                              <w:marLeft w:val="0"/>
                                                                              <w:marRight w:val="0"/>
                                                                              <w:marTop w:val="0"/>
                                                                              <w:marBottom w:val="0"/>
                                                                              <w:divBdr>
                                                                                <w:top w:val="none" w:sz="0" w:space="0" w:color="auto"/>
                                                                                <w:left w:val="none" w:sz="0" w:space="0" w:color="auto"/>
                                                                                <w:bottom w:val="none" w:sz="0" w:space="0" w:color="auto"/>
                                                                                <w:right w:val="none" w:sz="0" w:space="0" w:color="auto"/>
                                                                              </w:divBdr>
                                                                              <w:divsChild>
                                                                                <w:div w:id="17461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293">
      <w:marLeft w:val="0"/>
      <w:marRight w:val="0"/>
      <w:marTop w:val="0"/>
      <w:marBottom w:val="0"/>
      <w:divBdr>
        <w:top w:val="none" w:sz="0" w:space="0" w:color="auto"/>
        <w:left w:val="none" w:sz="0" w:space="0" w:color="auto"/>
        <w:bottom w:val="none" w:sz="0" w:space="0" w:color="auto"/>
        <w:right w:val="none" w:sz="0" w:space="0" w:color="auto"/>
      </w:divBdr>
      <w:divsChild>
        <w:div w:id="1746108238">
          <w:marLeft w:val="0"/>
          <w:marRight w:val="0"/>
          <w:marTop w:val="0"/>
          <w:marBottom w:val="0"/>
          <w:divBdr>
            <w:top w:val="none" w:sz="0" w:space="0" w:color="auto"/>
            <w:left w:val="none" w:sz="0" w:space="0" w:color="auto"/>
            <w:bottom w:val="none" w:sz="0" w:space="0" w:color="auto"/>
            <w:right w:val="none" w:sz="0" w:space="0" w:color="auto"/>
          </w:divBdr>
          <w:divsChild>
            <w:div w:id="1746109012">
              <w:marLeft w:val="0"/>
              <w:marRight w:val="0"/>
              <w:marTop w:val="0"/>
              <w:marBottom w:val="0"/>
              <w:divBdr>
                <w:top w:val="none" w:sz="0" w:space="0" w:color="auto"/>
                <w:left w:val="none" w:sz="0" w:space="0" w:color="auto"/>
                <w:bottom w:val="none" w:sz="0" w:space="0" w:color="auto"/>
                <w:right w:val="none" w:sz="0" w:space="0" w:color="auto"/>
              </w:divBdr>
              <w:divsChild>
                <w:div w:id="1746108065">
                  <w:marLeft w:val="0"/>
                  <w:marRight w:val="0"/>
                  <w:marTop w:val="0"/>
                  <w:marBottom w:val="0"/>
                  <w:divBdr>
                    <w:top w:val="none" w:sz="0" w:space="0" w:color="auto"/>
                    <w:left w:val="none" w:sz="0" w:space="0" w:color="auto"/>
                    <w:bottom w:val="none" w:sz="0" w:space="0" w:color="auto"/>
                    <w:right w:val="none" w:sz="0" w:space="0" w:color="auto"/>
                  </w:divBdr>
                  <w:divsChild>
                    <w:div w:id="1746108824">
                      <w:marLeft w:val="2174"/>
                      <w:marRight w:val="0"/>
                      <w:marTop w:val="0"/>
                      <w:marBottom w:val="0"/>
                      <w:divBdr>
                        <w:top w:val="none" w:sz="0" w:space="0" w:color="auto"/>
                        <w:left w:val="none" w:sz="0" w:space="0" w:color="auto"/>
                        <w:bottom w:val="none" w:sz="0" w:space="0" w:color="auto"/>
                        <w:right w:val="none" w:sz="0" w:space="0" w:color="auto"/>
                      </w:divBdr>
                      <w:divsChild>
                        <w:div w:id="1746107591">
                          <w:marLeft w:val="0"/>
                          <w:marRight w:val="0"/>
                          <w:marTop w:val="0"/>
                          <w:marBottom w:val="0"/>
                          <w:divBdr>
                            <w:top w:val="none" w:sz="0" w:space="0" w:color="auto"/>
                            <w:left w:val="none" w:sz="0" w:space="0" w:color="auto"/>
                            <w:bottom w:val="none" w:sz="0" w:space="0" w:color="auto"/>
                            <w:right w:val="none" w:sz="0" w:space="0" w:color="auto"/>
                          </w:divBdr>
                          <w:divsChild>
                            <w:div w:id="1746107680">
                              <w:marLeft w:val="0"/>
                              <w:marRight w:val="0"/>
                              <w:marTop w:val="0"/>
                              <w:marBottom w:val="0"/>
                              <w:divBdr>
                                <w:top w:val="none" w:sz="0" w:space="0" w:color="auto"/>
                                <w:left w:val="none" w:sz="0" w:space="0" w:color="auto"/>
                                <w:bottom w:val="none" w:sz="0" w:space="0" w:color="auto"/>
                                <w:right w:val="none" w:sz="0" w:space="0" w:color="auto"/>
                              </w:divBdr>
                            </w:div>
                            <w:div w:id="174610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294">
      <w:marLeft w:val="0"/>
      <w:marRight w:val="0"/>
      <w:marTop w:val="0"/>
      <w:marBottom w:val="0"/>
      <w:divBdr>
        <w:top w:val="none" w:sz="0" w:space="0" w:color="auto"/>
        <w:left w:val="none" w:sz="0" w:space="0" w:color="auto"/>
        <w:bottom w:val="none" w:sz="0" w:space="0" w:color="auto"/>
        <w:right w:val="none" w:sz="0" w:space="0" w:color="auto"/>
      </w:divBdr>
    </w:div>
    <w:div w:id="1746107299">
      <w:marLeft w:val="0"/>
      <w:marRight w:val="0"/>
      <w:marTop w:val="0"/>
      <w:marBottom w:val="0"/>
      <w:divBdr>
        <w:top w:val="none" w:sz="0" w:space="0" w:color="auto"/>
        <w:left w:val="none" w:sz="0" w:space="0" w:color="auto"/>
        <w:bottom w:val="none" w:sz="0" w:space="0" w:color="auto"/>
        <w:right w:val="none" w:sz="0" w:space="0" w:color="auto"/>
      </w:divBdr>
    </w:div>
    <w:div w:id="1746107306">
      <w:marLeft w:val="0"/>
      <w:marRight w:val="0"/>
      <w:marTop w:val="0"/>
      <w:marBottom w:val="0"/>
      <w:divBdr>
        <w:top w:val="none" w:sz="0" w:space="0" w:color="auto"/>
        <w:left w:val="none" w:sz="0" w:space="0" w:color="auto"/>
        <w:bottom w:val="none" w:sz="0" w:space="0" w:color="auto"/>
        <w:right w:val="none" w:sz="0" w:space="0" w:color="auto"/>
      </w:divBdr>
      <w:divsChild>
        <w:div w:id="1746108923">
          <w:marLeft w:val="0"/>
          <w:marRight w:val="0"/>
          <w:marTop w:val="0"/>
          <w:marBottom w:val="0"/>
          <w:divBdr>
            <w:top w:val="none" w:sz="0" w:space="0" w:color="auto"/>
            <w:left w:val="none" w:sz="0" w:space="0" w:color="auto"/>
            <w:bottom w:val="none" w:sz="0" w:space="0" w:color="auto"/>
            <w:right w:val="none" w:sz="0" w:space="0" w:color="auto"/>
          </w:divBdr>
          <w:divsChild>
            <w:div w:id="1746108630">
              <w:marLeft w:val="0"/>
              <w:marRight w:val="0"/>
              <w:marTop w:val="0"/>
              <w:marBottom w:val="0"/>
              <w:divBdr>
                <w:top w:val="none" w:sz="0" w:space="0" w:color="auto"/>
                <w:left w:val="none" w:sz="0" w:space="0" w:color="auto"/>
                <w:bottom w:val="none" w:sz="0" w:space="0" w:color="auto"/>
                <w:right w:val="none" w:sz="0" w:space="0" w:color="auto"/>
              </w:divBdr>
              <w:divsChild>
                <w:div w:id="1746108750">
                  <w:marLeft w:val="0"/>
                  <w:marRight w:val="0"/>
                  <w:marTop w:val="0"/>
                  <w:marBottom w:val="0"/>
                  <w:divBdr>
                    <w:top w:val="none" w:sz="0" w:space="0" w:color="auto"/>
                    <w:left w:val="none" w:sz="0" w:space="0" w:color="auto"/>
                    <w:bottom w:val="none" w:sz="0" w:space="0" w:color="auto"/>
                    <w:right w:val="none" w:sz="0" w:space="0" w:color="auto"/>
                  </w:divBdr>
                  <w:divsChild>
                    <w:div w:id="1746108435">
                      <w:marLeft w:val="0"/>
                      <w:marRight w:val="0"/>
                      <w:marTop w:val="0"/>
                      <w:marBottom w:val="0"/>
                      <w:divBdr>
                        <w:top w:val="none" w:sz="0" w:space="0" w:color="auto"/>
                        <w:left w:val="none" w:sz="0" w:space="0" w:color="auto"/>
                        <w:bottom w:val="none" w:sz="0" w:space="0" w:color="auto"/>
                        <w:right w:val="none" w:sz="0" w:space="0" w:color="auto"/>
                      </w:divBdr>
                      <w:divsChild>
                        <w:div w:id="1746107832">
                          <w:marLeft w:val="0"/>
                          <w:marRight w:val="0"/>
                          <w:marTop w:val="0"/>
                          <w:marBottom w:val="0"/>
                          <w:divBdr>
                            <w:top w:val="none" w:sz="0" w:space="0" w:color="auto"/>
                            <w:left w:val="none" w:sz="0" w:space="0" w:color="auto"/>
                            <w:bottom w:val="none" w:sz="0" w:space="0" w:color="auto"/>
                            <w:right w:val="none" w:sz="0" w:space="0" w:color="auto"/>
                          </w:divBdr>
                          <w:divsChild>
                            <w:div w:id="1746109348">
                              <w:marLeft w:val="0"/>
                              <w:marRight w:val="0"/>
                              <w:marTop w:val="0"/>
                              <w:marBottom w:val="0"/>
                              <w:divBdr>
                                <w:top w:val="none" w:sz="0" w:space="0" w:color="auto"/>
                                <w:left w:val="none" w:sz="0" w:space="0" w:color="auto"/>
                                <w:bottom w:val="none" w:sz="0" w:space="0" w:color="auto"/>
                                <w:right w:val="none" w:sz="0" w:space="0" w:color="auto"/>
                              </w:divBdr>
                              <w:divsChild>
                                <w:div w:id="1746107614">
                                  <w:marLeft w:val="0"/>
                                  <w:marRight w:val="0"/>
                                  <w:marTop w:val="0"/>
                                  <w:marBottom w:val="0"/>
                                  <w:divBdr>
                                    <w:top w:val="none" w:sz="0" w:space="0" w:color="auto"/>
                                    <w:left w:val="none" w:sz="0" w:space="0" w:color="auto"/>
                                    <w:bottom w:val="none" w:sz="0" w:space="0" w:color="auto"/>
                                    <w:right w:val="none" w:sz="0" w:space="0" w:color="auto"/>
                                  </w:divBdr>
                                  <w:divsChild>
                                    <w:div w:id="1746108562">
                                      <w:marLeft w:val="0"/>
                                      <w:marRight w:val="0"/>
                                      <w:marTop w:val="0"/>
                                      <w:marBottom w:val="0"/>
                                      <w:divBdr>
                                        <w:top w:val="none" w:sz="0" w:space="0" w:color="auto"/>
                                        <w:left w:val="none" w:sz="0" w:space="0" w:color="auto"/>
                                        <w:bottom w:val="none" w:sz="0" w:space="0" w:color="auto"/>
                                        <w:right w:val="none" w:sz="0" w:space="0" w:color="auto"/>
                                      </w:divBdr>
                                      <w:divsChild>
                                        <w:div w:id="1746107770">
                                          <w:marLeft w:val="0"/>
                                          <w:marRight w:val="0"/>
                                          <w:marTop w:val="0"/>
                                          <w:marBottom w:val="0"/>
                                          <w:divBdr>
                                            <w:top w:val="none" w:sz="0" w:space="0" w:color="auto"/>
                                            <w:left w:val="none" w:sz="0" w:space="0" w:color="auto"/>
                                            <w:bottom w:val="none" w:sz="0" w:space="0" w:color="auto"/>
                                            <w:right w:val="none" w:sz="0" w:space="0" w:color="auto"/>
                                          </w:divBdr>
                                          <w:divsChild>
                                            <w:div w:id="1746108802">
                                              <w:marLeft w:val="0"/>
                                              <w:marRight w:val="0"/>
                                              <w:marTop w:val="0"/>
                                              <w:marBottom w:val="0"/>
                                              <w:divBdr>
                                                <w:top w:val="none" w:sz="0" w:space="0" w:color="auto"/>
                                                <w:left w:val="none" w:sz="0" w:space="0" w:color="auto"/>
                                                <w:bottom w:val="none" w:sz="0" w:space="0" w:color="auto"/>
                                                <w:right w:val="none" w:sz="0" w:space="0" w:color="auto"/>
                                              </w:divBdr>
                                              <w:divsChild>
                                                <w:div w:id="1746108694">
                                                  <w:marLeft w:val="0"/>
                                                  <w:marRight w:val="0"/>
                                                  <w:marTop w:val="0"/>
                                                  <w:marBottom w:val="0"/>
                                                  <w:divBdr>
                                                    <w:top w:val="none" w:sz="0" w:space="0" w:color="auto"/>
                                                    <w:left w:val="none" w:sz="0" w:space="0" w:color="auto"/>
                                                    <w:bottom w:val="none" w:sz="0" w:space="0" w:color="auto"/>
                                                    <w:right w:val="none" w:sz="0" w:space="0" w:color="auto"/>
                                                  </w:divBdr>
                                                  <w:divsChild>
                                                    <w:div w:id="1746109097">
                                                      <w:marLeft w:val="0"/>
                                                      <w:marRight w:val="0"/>
                                                      <w:marTop w:val="0"/>
                                                      <w:marBottom w:val="0"/>
                                                      <w:divBdr>
                                                        <w:top w:val="none" w:sz="0" w:space="0" w:color="auto"/>
                                                        <w:left w:val="none" w:sz="0" w:space="0" w:color="auto"/>
                                                        <w:bottom w:val="none" w:sz="0" w:space="0" w:color="auto"/>
                                                        <w:right w:val="none" w:sz="0" w:space="0" w:color="auto"/>
                                                      </w:divBdr>
                                                      <w:divsChild>
                                                        <w:div w:id="1746107740">
                                                          <w:marLeft w:val="0"/>
                                                          <w:marRight w:val="0"/>
                                                          <w:marTop w:val="0"/>
                                                          <w:marBottom w:val="0"/>
                                                          <w:divBdr>
                                                            <w:top w:val="none" w:sz="0" w:space="0" w:color="auto"/>
                                                            <w:left w:val="none" w:sz="0" w:space="0" w:color="auto"/>
                                                            <w:bottom w:val="none" w:sz="0" w:space="0" w:color="auto"/>
                                                            <w:right w:val="none" w:sz="0" w:space="0" w:color="auto"/>
                                                          </w:divBdr>
                                                          <w:divsChild>
                                                            <w:div w:id="1746108795">
                                                              <w:marLeft w:val="0"/>
                                                              <w:marRight w:val="0"/>
                                                              <w:marTop w:val="0"/>
                                                              <w:marBottom w:val="0"/>
                                                              <w:divBdr>
                                                                <w:top w:val="none" w:sz="0" w:space="0" w:color="auto"/>
                                                                <w:left w:val="none" w:sz="0" w:space="0" w:color="auto"/>
                                                                <w:bottom w:val="none" w:sz="0" w:space="0" w:color="auto"/>
                                                                <w:right w:val="none" w:sz="0" w:space="0" w:color="auto"/>
                                                              </w:divBdr>
                                                              <w:divsChild>
                                                                <w:div w:id="1746107989">
                                                                  <w:marLeft w:val="0"/>
                                                                  <w:marRight w:val="0"/>
                                                                  <w:marTop w:val="0"/>
                                                                  <w:marBottom w:val="0"/>
                                                                  <w:divBdr>
                                                                    <w:top w:val="none" w:sz="0" w:space="0" w:color="auto"/>
                                                                    <w:left w:val="none" w:sz="0" w:space="0" w:color="auto"/>
                                                                    <w:bottom w:val="none" w:sz="0" w:space="0" w:color="auto"/>
                                                                    <w:right w:val="none" w:sz="0" w:space="0" w:color="auto"/>
                                                                  </w:divBdr>
                                                                  <w:divsChild>
                                                                    <w:div w:id="1746109445">
                                                                      <w:marLeft w:val="0"/>
                                                                      <w:marRight w:val="0"/>
                                                                      <w:marTop w:val="0"/>
                                                                      <w:marBottom w:val="0"/>
                                                                      <w:divBdr>
                                                                        <w:top w:val="none" w:sz="0" w:space="0" w:color="auto"/>
                                                                        <w:left w:val="none" w:sz="0" w:space="0" w:color="auto"/>
                                                                        <w:bottom w:val="none" w:sz="0" w:space="0" w:color="auto"/>
                                                                        <w:right w:val="none" w:sz="0" w:space="0" w:color="auto"/>
                                                                      </w:divBdr>
                                                                      <w:divsChild>
                                                                        <w:div w:id="1746108645">
                                                                          <w:marLeft w:val="0"/>
                                                                          <w:marRight w:val="0"/>
                                                                          <w:marTop w:val="0"/>
                                                                          <w:marBottom w:val="0"/>
                                                                          <w:divBdr>
                                                                            <w:top w:val="none" w:sz="0" w:space="0" w:color="auto"/>
                                                                            <w:left w:val="none" w:sz="0" w:space="0" w:color="auto"/>
                                                                            <w:bottom w:val="none" w:sz="0" w:space="0" w:color="auto"/>
                                                                            <w:right w:val="none" w:sz="0" w:space="0" w:color="auto"/>
                                                                          </w:divBdr>
                                                                          <w:divsChild>
                                                                            <w:div w:id="1746107197">
                                                                              <w:marLeft w:val="0"/>
                                                                              <w:marRight w:val="0"/>
                                                                              <w:marTop w:val="0"/>
                                                                              <w:marBottom w:val="0"/>
                                                                              <w:divBdr>
                                                                                <w:top w:val="none" w:sz="0" w:space="0" w:color="auto"/>
                                                                                <w:left w:val="none" w:sz="0" w:space="0" w:color="auto"/>
                                                                                <w:bottom w:val="none" w:sz="0" w:space="0" w:color="auto"/>
                                                                                <w:right w:val="none" w:sz="0" w:space="0" w:color="auto"/>
                                                                              </w:divBdr>
                                                                              <w:divsChild>
                                                                                <w:div w:id="174610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314">
      <w:marLeft w:val="0"/>
      <w:marRight w:val="0"/>
      <w:marTop w:val="0"/>
      <w:marBottom w:val="0"/>
      <w:divBdr>
        <w:top w:val="none" w:sz="0" w:space="0" w:color="auto"/>
        <w:left w:val="none" w:sz="0" w:space="0" w:color="auto"/>
        <w:bottom w:val="none" w:sz="0" w:space="0" w:color="auto"/>
        <w:right w:val="none" w:sz="0" w:space="0" w:color="auto"/>
      </w:divBdr>
      <w:divsChild>
        <w:div w:id="1746108241">
          <w:marLeft w:val="0"/>
          <w:marRight w:val="0"/>
          <w:marTop w:val="0"/>
          <w:marBottom w:val="0"/>
          <w:divBdr>
            <w:top w:val="none" w:sz="0" w:space="0" w:color="auto"/>
            <w:left w:val="none" w:sz="0" w:space="0" w:color="auto"/>
            <w:bottom w:val="none" w:sz="0" w:space="0" w:color="auto"/>
            <w:right w:val="none" w:sz="0" w:space="0" w:color="auto"/>
          </w:divBdr>
          <w:divsChild>
            <w:div w:id="1746107879">
              <w:marLeft w:val="0"/>
              <w:marRight w:val="0"/>
              <w:marTop w:val="0"/>
              <w:marBottom w:val="0"/>
              <w:divBdr>
                <w:top w:val="none" w:sz="0" w:space="0" w:color="auto"/>
                <w:left w:val="none" w:sz="0" w:space="0" w:color="auto"/>
                <w:bottom w:val="none" w:sz="0" w:space="0" w:color="auto"/>
                <w:right w:val="none" w:sz="0" w:space="0" w:color="auto"/>
              </w:divBdr>
              <w:divsChild>
                <w:div w:id="1746109429">
                  <w:marLeft w:val="0"/>
                  <w:marRight w:val="0"/>
                  <w:marTop w:val="0"/>
                  <w:marBottom w:val="0"/>
                  <w:divBdr>
                    <w:top w:val="none" w:sz="0" w:space="0" w:color="auto"/>
                    <w:left w:val="none" w:sz="0" w:space="0" w:color="auto"/>
                    <w:bottom w:val="none" w:sz="0" w:space="0" w:color="auto"/>
                    <w:right w:val="none" w:sz="0" w:space="0" w:color="auto"/>
                  </w:divBdr>
                  <w:divsChild>
                    <w:div w:id="1746107312">
                      <w:marLeft w:val="2174"/>
                      <w:marRight w:val="0"/>
                      <w:marTop w:val="0"/>
                      <w:marBottom w:val="0"/>
                      <w:divBdr>
                        <w:top w:val="none" w:sz="0" w:space="0" w:color="auto"/>
                        <w:left w:val="none" w:sz="0" w:space="0" w:color="auto"/>
                        <w:bottom w:val="none" w:sz="0" w:space="0" w:color="auto"/>
                        <w:right w:val="none" w:sz="0" w:space="0" w:color="auto"/>
                      </w:divBdr>
                      <w:divsChild>
                        <w:div w:id="1746107452">
                          <w:marLeft w:val="0"/>
                          <w:marRight w:val="0"/>
                          <w:marTop w:val="0"/>
                          <w:marBottom w:val="0"/>
                          <w:divBdr>
                            <w:top w:val="none" w:sz="0" w:space="0" w:color="auto"/>
                            <w:left w:val="none" w:sz="0" w:space="0" w:color="auto"/>
                            <w:bottom w:val="none" w:sz="0" w:space="0" w:color="auto"/>
                            <w:right w:val="none" w:sz="0" w:space="0" w:color="auto"/>
                          </w:divBdr>
                          <w:divsChild>
                            <w:div w:id="1746108125">
                              <w:marLeft w:val="0"/>
                              <w:marRight w:val="0"/>
                              <w:marTop w:val="0"/>
                              <w:marBottom w:val="0"/>
                              <w:divBdr>
                                <w:top w:val="none" w:sz="0" w:space="0" w:color="auto"/>
                                <w:left w:val="none" w:sz="0" w:space="0" w:color="auto"/>
                                <w:bottom w:val="none" w:sz="0" w:space="0" w:color="auto"/>
                                <w:right w:val="none" w:sz="0" w:space="0" w:color="auto"/>
                              </w:divBdr>
                            </w:div>
                            <w:div w:id="174610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321">
      <w:marLeft w:val="0"/>
      <w:marRight w:val="0"/>
      <w:marTop w:val="0"/>
      <w:marBottom w:val="0"/>
      <w:divBdr>
        <w:top w:val="none" w:sz="0" w:space="0" w:color="auto"/>
        <w:left w:val="none" w:sz="0" w:space="0" w:color="auto"/>
        <w:bottom w:val="none" w:sz="0" w:space="0" w:color="auto"/>
        <w:right w:val="none" w:sz="0" w:space="0" w:color="auto"/>
      </w:divBdr>
    </w:div>
    <w:div w:id="1746107322">
      <w:marLeft w:val="0"/>
      <w:marRight w:val="0"/>
      <w:marTop w:val="0"/>
      <w:marBottom w:val="0"/>
      <w:divBdr>
        <w:top w:val="none" w:sz="0" w:space="0" w:color="auto"/>
        <w:left w:val="none" w:sz="0" w:space="0" w:color="auto"/>
        <w:bottom w:val="none" w:sz="0" w:space="0" w:color="auto"/>
        <w:right w:val="none" w:sz="0" w:space="0" w:color="auto"/>
      </w:divBdr>
    </w:div>
    <w:div w:id="1746107324">
      <w:marLeft w:val="0"/>
      <w:marRight w:val="0"/>
      <w:marTop w:val="0"/>
      <w:marBottom w:val="0"/>
      <w:divBdr>
        <w:top w:val="none" w:sz="0" w:space="0" w:color="auto"/>
        <w:left w:val="none" w:sz="0" w:space="0" w:color="auto"/>
        <w:bottom w:val="none" w:sz="0" w:space="0" w:color="auto"/>
        <w:right w:val="none" w:sz="0" w:space="0" w:color="auto"/>
      </w:divBdr>
    </w:div>
    <w:div w:id="1746107331">
      <w:marLeft w:val="0"/>
      <w:marRight w:val="0"/>
      <w:marTop w:val="0"/>
      <w:marBottom w:val="0"/>
      <w:divBdr>
        <w:top w:val="none" w:sz="0" w:space="0" w:color="auto"/>
        <w:left w:val="none" w:sz="0" w:space="0" w:color="auto"/>
        <w:bottom w:val="none" w:sz="0" w:space="0" w:color="auto"/>
        <w:right w:val="none" w:sz="0" w:space="0" w:color="auto"/>
      </w:divBdr>
    </w:div>
    <w:div w:id="1746107339">
      <w:marLeft w:val="0"/>
      <w:marRight w:val="0"/>
      <w:marTop w:val="0"/>
      <w:marBottom w:val="0"/>
      <w:divBdr>
        <w:top w:val="none" w:sz="0" w:space="0" w:color="auto"/>
        <w:left w:val="none" w:sz="0" w:space="0" w:color="auto"/>
        <w:bottom w:val="none" w:sz="0" w:space="0" w:color="auto"/>
        <w:right w:val="none" w:sz="0" w:space="0" w:color="auto"/>
      </w:divBdr>
      <w:divsChild>
        <w:div w:id="1746107439">
          <w:marLeft w:val="0"/>
          <w:marRight w:val="0"/>
          <w:marTop w:val="0"/>
          <w:marBottom w:val="0"/>
          <w:divBdr>
            <w:top w:val="single" w:sz="6" w:space="0" w:color="CCCCCC"/>
            <w:left w:val="single" w:sz="6" w:space="0" w:color="CCCCCC"/>
            <w:bottom w:val="single" w:sz="6" w:space="0" w:color="CCCCCC"/>
            <w:right w:val="single" w:sz="6" w:space="0" w:color="CCCCCC"/>
          </w:divBdr>
          <w:divsChild>
            <w:div w:id="174610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342">
      <w:marLeft w:val="0"/>
      <w:marRight w:val="0"/>
      <w:marTop w:val="0"/>
      <w:marBottom w:val="0"/>
      <w:divBdr>
        <w:top w:val="none" w:sz="0" w:space="0" w:color="auto"/>
        <w:left w:val="none" w:sz="0" w:space="0" w:color="auto"/>
        <w:bottom w:val="none" w:sz="0" w:space="0" w:color="auto"/>
        <w:right w:val="none" w:sz="0" w:space="0" w:color="auto"/>
      </w:divBdr>
      <w:divsChild>
        <w:div w:id="1746107720">
          <w:marLeft w:val="0"/>
          <w:marRight w:val="0"/>
          <w:marTop w:val="0"/>
          <w:marBottom w:val="0"/>
          <w:divBdr>
            <w:top w:val="none" w:sz="0" w:space="0" w:color="auto"/>
            <w:left w:val="none" w:sz="0" w:space="0" w:color="auto"/>
            <w:bottom w:val="none" w:sz="0" w:space="0" w:color="auto"/>
            <w:right w:val="none" w:sz="0" w:space="0" w:color="auto"/>
          </w:divBdr>
          <w:divsChild>
            <w:div w:id="1746107940">
              <w:marLeft w:val="0"/>
              <w:marRight w:val="0"/>
              <w:marTop w:val="0"/>
              <w:marBottom w:val="0"/>
              <w:divBdr>
                <w:top w:val="none" w:sz="0" w:space="0" w:color="auto"/>
                <w:left w:val="none" w:sz="0" w:space="0" w:color="auto"/>
                <w:bottom w:val="none" w:sz="0" w:space="0" w:color="auto"/>
                <w:right w:val="none" w:sz="0" w:space="0" w:color="auto"/>
              </w:divBdr>
              <w:divsChild>
                <w:div w:id="1746108590">
                  <w:marLeft w:val="0"/>
                  <w:marRight w:val="0"/>
                  <w:marTop w:val="0"/>
                  <w:marBottom w:val="0"/>
                  <w:divBdr>
                    <w:top w:val="none" w:sz="0" w:space="0" w:color="auto"/>
                    <w:left w:val="none" w:sz="0" w:space="0" w:color="auto"/>
                    <w:bottom w:val="none" w:sz="0" w:space="0" w:color="auto"/>
                    <w:right w:val="none" w:sz="0" w:space="0" w:color="auto"/>
                  </w:divBdr>
                  <w:divsChild>
                    <w:div w:id="1746108392">
                      <w:marLeft w:val="0"/>
                      <w:marRight w:val="0"/>
                      <w:marTop w:val="0"/>
                      <w:marBottom w:val="0"/>
                      <w:divBdr>
                        <w:top w:val="none" w:sz="0" w:space="0" w:color="auto"/>
                        <w:left w:val="none" w:sz="0" w:space="0" w:color="auto"/>
                        <w:bottom w:val="none" w:sz="0" w:space="0" w:color="auto"/>
                        <w:right w:val="none" w:sz="0" w:space="0" w:color="auto"/>
                      </w:divBdr>
                      <w:divsChild>
                        <w:div w:id="1746107612">
                          <w:marLeft w:val="0"/>
                          <w:marRight w:val="0"/>
                          <w:marTop w:val="0"/>
                          <w:marBottom w:val="0"/>
                          <w:divBdr>
                            <w:top w:val="none" w:sz="0" w:space="0" w:color="auto"/>
                            <w:left w:val="none" w:sz="0" w:space="0" w:color="auto"/>
                            <w:bottom w:val="none" w:sz="0" w:space="0" w:color="auto"/>
                            <w:right w:val="none" w:sz="0" w:space="0" w:color="auto"/>
                          </w:divBdr>
                          <w:divsChild>
                            <w:div w:id="1746108019">
                              <w:marLeft w:val="0"/>
                              <w:marRight w:val="0"/>
                              <w:marTop w:val="0"/>
                              <w:marBottom w:val="0"/>
                              <w:divBdr>
                                <w:top w:val="none" w:sz="0" w:space="0" w:color="auto"/>
                                <w:left w:val="none" w:sz="0" w:space="0" w:color="auto"/>
                                <w:bottom w:val="none" w:sz="0" w:space="0" w:color="auto"/>
                                <w:right w:val="none" w:sz="0" w:space="0" w:color="auto"/>
                              </w:divBdr>
                              <w:divsChild>
                                <w:div w:id="1746108894">
                                  <w:marLeft w:val="0"/>
                                  <w:marRight w:val="0"/>
                                  <w:marTop w:val="0"/>
                                  <w:marBottom w:val="0"/>
                                  <w:divBdr>
                                    <w:top w:val="none" w:sz="0" w:space="0" w:color="auto"/>
                                    <w:left w:val="none" w:sz="0" w:space="0" w:color="auto"/>
                                    <w:bottom w:val="none" w:sz="0" w:space="0" w:color="auto"/>
                                    <w:right w:val="none" w:sz="0" w:space="0" w:color="auto"/>
                                  </w:divBdr>
                                  <w:divsChild>
                                    <w:div w:id="1746108509">
                                      <w:marLeft w:val="0"/>
                                      <w:marRight w:val="0"/>
                                      <w:marTop w:val="0"/>
                                      <w:marBottom w:val="0"/>
                                      <w:divBdr>
                                        <w:top w:val="none" w:sz="0" w:space="0" w:color="auto"/>
                                        <w:left w:val="none" w:sz="0" w:space="0" w:color="auto"/>
                                        <w:bottom w:val="none" w:sz="0" w:space="0" w:color="auto"/>
                                        <w:right w:val="none" w:sz="0" w:space="0" w:color="auto"/>
                                      </w:divBdr>
                                      <w:divsChild>
                                        <w:div w:id="1746108572">
                                          <w:marLeft w:val="0"/>
                                          <w:marRight w:val="0"/>
                                          <w:marTop w:val="0"/>
                                          <w:marBottom w:val="0"/>
                                          <w:divBdr>
                                            <w:top w:val="none" w:sz="0" w:space="0" w:color="auto"/>
                                            <w:left w:val="none" w:sz="0" w:space="0" w:color="auto"/>
                                            <w:bottom w:val="none" w:sz="0" w:space="0" w:color="auto"/>
                                            <w:right w:val="none" w:sz="0" w:space="0" w:color="auto"/>
                                          </w:divBdr>
                                          <w:divsChild>
                                            <w:div w:id="1746107905">
                                              <w:marLeft w:val="0"/>
                                              <w:marRight w:val="0"/>
                                              <w:marTop w:val="0"/>
                                              <w:marBottom w:val="0"/>
                                              <w:divBdr>
                                                <w:top w:val="none" w:sz="0" w:space="0" w:color="auto"/>
                                                <w:left w:val="none" w:sz="0" w:space="0" w:color="auto"/>
                                                <w:bottom w:val="none" w:sz="0" w:space="0" w:color="auto"/>
                                                <w:right w:val="none" w:sz="0" w:space="0" w:color="auto"/>
                                              </w:divBdr>
                                              <w:divsChild>
                                                <w:div w:id="1746109152">
                                                  <w:marLeft w:val="0"/>
                                                  <w:marRight w:val="0"/>
                                                  <w:marTop w:val="0"/>
                                                  <w:marBottom w:val="0"/>
                                                  <w:divBdr>
                                                    <w:top w:val="none" w:sz="0" w:space="0" w:color="auto"/>
                                                    <w:left w:val="none" w:sz="0" w:space="0" w:color="auto"/>
                                                    <w:bottom w:val="none" w:sz="0" w:space="0" w:color="auto"/>
                                                    <w:right w:val="none" w:sz="0" w:space="0" w:color="auto"/>
                                                  </w:divBdr>
                                                  <w:divsChild>
                                                    <w:div w:id="1746108754">
                                                      <w:marLeft w:val="0"/>
                                                      <w:marRight w:val="0"/>
                                                      <w:marTop w:val="0"/>
                                                      <w:marBottom w:val="0"/>
                                                      <w:divBdr>
                                                        <w:top w:val="none" w:sz="0" w:space="0" w:color="auto"/>
                                                        <w:left w:val="none" w:sz="0" w:space="0" w:color="auto"/>
                                                        <w:bottom w:val="none" w:sz="0" w:space="0" w:color="auto"/>
                                                        <w:right w:val="none" w:sz="0" w:space="0" w:color="auto"/>
                                                      </w:divBdr>
                                                      <w:divsChild>
                                                        <w:div w:id="1746108603">
                                                          <w:marLeft w:val="0"/>
                                                          <w:marRight w:val="0"/>
                                                          <w:marTop w:val="0"/>
                                                          <w:marBottom w:val="0"/>
                                                          <w:divBdr>
                                                            <w:top w:val="none" w:sz="0" w:space="0" w:color="auto"/>
                                                            <w:left w:val="none" w:sz="0" w:space="0" w:color="auto"/>
                                                            <w:bottom w:val="none" w:sz="0" w:space="0" w:color="auto"/>
                                                            <w:right w:val="none" w:sz="0" w:space="0" w:color="auto"/>
                                                          </w:divBdr>
                                                          <w:divsChild>
                                                            <w:div w:id="1746109288">
                                                              <w:marLeft w:val="0"/>
                                                              <w:marRight w:val="0"/>
                                                              <w:marTop w:val="0"/>
                                                              <w:marBottom w:val="0"/>
                                                              <w:divBdr>
                                                                <w:top w:val="none" w:sz="0" w:space="0" w:color="auto"/>
                                                                <w:left w:val="none" w:sz="0" w:space="0" w:color="auto"/>
                                                                <w:bottom w:val="none" w:sz="0" w:space="0" w:color="auto"/>
                                                                <w:right w:val="none" w:sz="0" w:space="0" w:color="auto"/>
                                                              </w:divBdr>
                                                              <w:divsChild>
                                                                <w:div w:id="1746108269">
                                                                  <w:marLeft w:val="0"/>
                                                                  <w:marRight w:val="0"/>
                                                                  <w:marTop w:val="0"/>
                                                                  <w:marBottom w:val="0"/>
                                                                  <w:divBdr>
                                                                    <w:top w:val="none" w:sz="0" w:space="0" w:color="auto"/>
                                                                    <w:left w:val="none" w:sz="0" w:space="0" w:color="auto"/>
                                                                    <w:bottom w:val="none" w:sz="0" w:space="0" w:color="auto"/>
                                                                    <w:right w:val="none" w:sz="0" w:space="0" w:color="auto"/>
                                                                  </w:divBdr>
                                                                  <w:divsChild>
                                                                    <w:div w:id="1746107774">
                                                                      <w:marLeft w:val="0"/>
                                                                      <w:marRight w:val="0"/>
                                                                      <w:marTop w:val="0"/>
                                                                      <w:marBottom w:val="0"/>
                                                                      <w:divBdr>
                                                                        <w:top w:val="none" w:sz="0" w:space="0" w:color="auto"/>
                                                                        <w:left w:val="none" w:sz="0" w:space="0" w:color="auto"/>
                                                                        <w:bottom w:val="none" w:sz="0" w:space="0" w:color="auto"/>
                                                                        <w:right w:val="none" w:sz="0" w:space="0" w:color="auto"/>
                                                                      </w:divBdr>
                                                                      <w:divsChild>
                                                                        <w:div w:id="1746108423">
                                                                          <w:marLeft w:val="0"/>
                                                                          <w:marRight w:val="0"/>
                                                                          <w:marTop w:val="0"/>
                                                                          <w:marBottom w:val="0"/>
                                                                          <w:divBdr>
                                                                            <w:top w:val="none" w:sz="0" w:space="0" w:color="auto"/>
                                                                            <w:left w:val="none" w:sz="0" w:space="0" w:color="auto"/>
                                                                            <w:bottom w:val="none" w:sz="0" w:space="0" w:color="auto"/>
                                                                            <w:right w:val="none" w:sz="0" w:space="0" w:color="auto"/>
                                                                          </w:divBdr>
                                                                          <w:divsChild>
                                                                            <w:div w:id="1746109169">
                                                                              <w:marLeft w:val="0"/>
                                                                              <w:marRight w:val="0"/>
                                                                              <w:marTop w:val="0"/>
                                                                              <w:marBottom w:val="0"/>
                                                                              <w:divBdr>
                                                                                <w:top w:val="none" w:sz="0" w:space="0" w:color="auto"/>
                                                                                <w:left w:val="none" w:sz="0" w:space="0" w:color="auto"/>
                                                                                <w:bottom w:val="none" w:sz="0" w:space="0" w:color="auto"/>
                                                                                <w:right w:val="none" w:sz="0" w:space="0" w:color="auto"/>
                                                                              </w:divBdr>
                                                                              <w:divsChild>
                                                                                <w:div w:id="17461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347">
      <w:marLeft w:val="0"/>
      <w:marRight w:val="0"/>
      <w:marTop w:val="0"/>
      <w:marBottom w:val="0"/>
      <w:divBdr>
        <w:top w:val="none" w:sz="0" w:space="0" w:color="auto"/>
        <w:left w:val="none" w:sz="0" w:space="0" w:color="auto"/>
        <w:bottom w:val="none" w:sz="0" w:space="0" w:color="auto"/>
        <w:right w:val="none" w:sz="0" w:space="0" w:color="auto"/>
      </w:divBdr>
      <w:divsChild>
        <w:div w:id="1746109309">
          <w:marLeft w:val="0"/>
          <w:marRight w:val="0"/>
          <w:marTop w:val="0"/>
          <w:marBottom w:val="0"/>
          <w:divBdr>
            <w:top w:val="none" w:sz="0" w:space="0" w:color="auto"/>
            <w:left w:val="none" w:sz="0" w:space="0" w:color="auto"/>
            <w:bottom w:val="none" w:sz="0" w:space="0" w:color="auto"/>
            <w:right w:val="none" w:sz="0" w:space="0" w:color="auto"/>
          </w:divBdr>
          <w:divsChild>
            <w:div w:id="1746108690">
              <w:marLeft w:val="0"/>
              <w:marRight w:val="0"/>
              <w:marTop w:val="0"/>
              <w:marBottom w:val="0"/>
              <w:divBdr>
                <w:top w:val="none" w:sz="0" w:space="0" w:color="auto"/>
                <w:left w:val="none" w:sz="0" w:space="0" w:color="auto"/>
                <w:bottom w:val="none" w:sz="0" w:space="0" w:color="auto"/>
                <w:right w:val="none" w:sz="0" w:space="0" w:color="auto"/>
              </w:divBdr>
              <w:divsChild>
                <w:div w:id="1746108599">
                  <w:marLeft w:val="0"/>
                  <w:marRight w:val="0"/>
                  <w:marTop w:val="0"/>
                  <w:marBottom w:val="0"/>
                  <w:divBdr>
                    <w:top w:val="none" w:sz="0" w:space="0" w:color="auto"/>
                    <w:left w:val="none" w:sz="0" w:space="0" w:color="auto"/>
                    <w:bottom w:val="none" w:sz="0" w:space="0" w:color="auto"/>
                    <w:right w:val="none" w:sz="0" w:space="0" w:color="auto"/>
                  </w:divBdr>
                  <w:divsChild>
                    <w:div w:id="1746107367">
                      <w:marLeft w:val="0"/>
                      <w:marRight w:val="0"/>
                      <w:marTop w:val="0"/>
                      <w:marBottom w:val="0"/>
                      <w:divBdr>
                        <w:top w:val="none" w:sz="0" w:space="0" w:color="auto"/>
                        <w:left w:val="none" w:sz="0" w:space="0" w:color="auto"/>
                        <w:bottom w:val="none" w:sz="0" w:space="0" w:color="auto"/>
                        <w:right w:val="none" w:sz="0" w:space="0" w:color="auto"/>
                      </w:divBdr>
                      <w:divsChild>
                        <w:div w:id="1746108958">
                          <w:marLeft w:val="0"/>
                          <w:marRight w:val="0"/>
                          <w:marTop w:val="0"/>
                          <w:marBottom w:val="0"/>
                          <w:divBdr>
                            <w:top w:val="none" w:sz="0" w:space="0" w:color="auto"/>
                            <w:left w:val="none" w:sz="0" w:space="0" w:color="auto"/>
                            <w:bottom w:val="none" w:sz="0" w:space="0" w:color="auto"/>
                            <w:right w:val="none" w:sz="0" w:space="0" w:color="auto"/>
                          </w:divBdr>
                          <w:divsChild>
                            <w:div w:id="1746108052">
                              <w:marLeft w:val="0"/>
                              <w:marRight w:val="0"/>
                              <w:marTop w:val="0"/>
                              <w:marBottom w:val="0"/>
                              <w:divBdr>
                                <w:top w:val="none" w:sz="0" w:space="0" w:color="auto"/>
                                <w:left w:val="none" w:sz="0" w:space="0" w:color="auto"/>
                                <w:bottom w:val="none" w:sz="0" w:space="0" w:color="auto"/>
                                <w:right w:val="none" w:sz="0" w:space="0" w:color="auto"/>
                              </w:divBdr>
                              <w:divsChild>
                                <w:div w:id="1746109286">
                                  <w:marLeft w:val="0"/>
                                  <w:marRight w:val="0"/>
                                  <w:marTop w:val="0"/>
                                  <w:marBottom w:val="0"/>
                                  <w:divBdr>
                                    <w:top w:val="none" w:sz="0" w:space="0" w:color="auto"/>
                                    <w:left w:val="none" w:sz="0" w:space="0" w:color="auto"/>
                                    <w:bottom w:val="none" w:sz="0" w:space="0" w:color="auto"/>
                                    <w:right w:val="none" w:sz="0" w:space="0" w:color="auto"/>
                                  </w:divBdr>
                                  <w:divsChild>
                                    <w:div w:id="1746108516">
                                      <w:marLeft w:val="0"/>
                                      <w:marRight w:val="0"/>
                                      <w:marTop w:val="0"/>
                                      <w:marBottom w:val="0"/>
                                      <w:divBdr>
                                        <w:top w:val="none" w:sz="0" w:space="0" w:color="auto"/>
                                        <w:left w:val="none" w:sz="0" w:space="0" w:color="auto"/>
                                        <w:bottom w:val="none" w:sz="0" w:space="0" w:color="auto"/>
                                        <w:right w:val="none" w:sz="0" w:space="0" w:color="auto"/>
                                      </w:divBdr>
                                      <w:divsChild>
                                        <w:div w:id="1746107750">
                                          <w:marLeft w:val="0"/>
                                          <w:marRight w:val="0"/>
                                          <w:marTop w:val="0"/>
                                          <w:marBottom w:val="0"/>
                                          <w:divBdr>
                                            <w:top w:val="none" w:sz="0" w:space="0" w:color="auto"/>
                                            <w:left w:val="none" w:sz="0" w:space="0" w:color="auto"/>
                                            <w:bottom w:val="none" w:sz="0" w:space="0" w:color="auto"/>
                                            <w:right w:val="none" w:sz="0" w:space="0" w:color="auto"/>
                                          </w:divBdr>
                                          <w:divsChild>
                                            <w:div w:id="1746109165">
                                              <w:marLeft w:val="0"/>
                                              <w:marRight w:val="0"/>
                                              <w:marTop w:val="0"/>
                                              <w:marBottom w:val="0"/>
                                              <w:divBdr>
                                                <w:top w:val="none" w:sz="0" w:space="0" w:color="auto"/>
                                                <w:left w:val="none" w:sz="0" w:space="0" w:color="auto"/>
                                                <w:bottom w:val="none" w:sz="0" w:space="0" w:color="auto"/>
                                                <w:right w:val="none" w:sz="0" w:space="0" w:color="auto"/>
                                              </w:divBdr>
                                              <w:divsChild>
                                                <w:div w:id="1746107242">
                                                  <w:marLeft w:val="0"/>
                                                  <w:marRight w:val="0"/>
                                                  <w:marTop w:val="0"/>
                                                  <w:marBottom w:val="0"/>
                                                  <w:divBdr>
                                                    <w:top w:val="none" w:sz="0" w:space="0" w:color="auto"/>
                                                    <w:left w:val="none" w:sz="0" w:space="0" w:color="auto"/>
                                                    <w:bottom w:val="none" w:sz="0" w:space="0" w:color="auto"/>
                                                    <w:right w:val="none" w:sz="0" w:space="0" w:color="auto"/>
                                                  </w:divBdr>
                                                  <w:divsChild>
                                                    <w:div w:id="1746109414">
                                                      <w:marLeft w:val="0"/>
                                                      <w:marRight w:val="0"/>
                                                      <w:marTop w:val="0"/>
                                                      <w:marBottom w:val="0"/>
                                                      <w:divBdr>
                                                        <w:top w:val="none" w:sz="0" w:space="0" w:color="auto"/>
                                                        <w:left w:val="none" w:sz="0" w:space="0" w:color="auto"/>
                                                        <w:bottom w:val="none" w:sz="0" w:space="0" w:color="auto"/>
                                                        <w:right w:val="none" w:sz="0" w:space="0" w:color="auto"/>
                                                      </w:divBdr>
                                                      <w:divsChild>
                                                        <w:div w:id="1746109235">
                                                          <w:marLeft w:val="0"/>
                                                          <w:marRight w:val="0"/>
                                                          <w:marTop w:val="0"/>
                                                          <w:marBottom w:val="0"/>
                                                          <w:divBdr>
                                                            <w:top w:val="none" w:sz="0" w:space="0" w:color="auto"/>
                                                            <w:left w:val="none" w:sz="0" w:space="0" w:color="auto"/>
                                                            <w:bottom w:val="none" w:sz="0" w:space="0" w:color="auto"/>
                                                            <w:right w:val="none" w:sz="0" w:space="0" w:color="auto"/>
                                                          </w:divBdr>
                                                          <w:divsChild>
                                                            <w:div w:id="1746108005">
                                                              <w:marLeft w:val="0"/>
                                                              <w:marRight w:val="0"/>
                                                              <w:marTop w:val="0"/>
                                                              <w:marBottom w:val="0"/>
                                                              <w:divBdr>
                                                                <w:top w:val="none" w:sz="0" w:space="0" w:color="auto"/>
                                                                <w:left w:val="none" w:sz="0" w:space="0" w:color="auto"/>
                                                                <w:bottom w:val="none" w:sz="0" w:space="0" w:color="auto"/>
                                                                <w:right w:val="none" w:sz="0" w:space="0" w:color="auto"/>
                                                              </w:divBdr>
                                                              <w:divsChild>
                                                                <w:div w:id="1746107195">
                                                                  <w:marLeft w:val="0"/>
                                                                  <w:marRight w:val="0"/>
                                                                  <w:marTop w:val="0"/>
                                                                  <w:marBottom w:val="0"/>
                                                                  <w:divBdr>
                                                                    <w:top w:val="none" w:sz="0" w:space="0" w:color="auto"/>
                                                                    <w:left w:val="none" w:sz="0" w:space="0" w:color="auto"/>
                                                                    <w:bottom w:val="none" w:sz="0" w:space="0" w:color="auto"/>
                                                                    <w:right w:val="none" w:sz="0" w:space="0" w:color="auto"/>
                                                                  </w:divBdr>
                                                                  <w:divsChild>
                                                                    <w:div w:id="1746107648">
                                                                      <w:marLeft w:val="0"/>
                                                                      <w:marRight w:val="0"/>
                                                                      <w:marTop w:val="0"/>
                                                                      <w:marBottom w:val="0"/>
                                                                      <w:divBdr>
                                                                        <w:top w:val="none" w:sz="0" w:space="0" w:color="auto"/>
                                                                        <w:left w:val="none" w:sz="0" w:space="0" w:color="auto"/>
                                                                        <w:bottom w:val="none" w:sz="0" w:space="0" w:color="auto"/>
                                                                        <w:right w:val="none" w:sz="0" w:space="0" w:color="auto"/>
                                                                      </w:divBdr>
                                                                      <w:divsChild>
                                                                        <w:div w:id="1746108759">
                                                                          <w:marLeft w:val="0"/>
                                                                          <w:marRight w:val="0"/>
                                                                          <w:marTop w:val="0"/>
                                                                          <w:marBottom w:val="0"/>
                                                                          <w:divBdr>
                                                                            <w:top w:val="none" w:sz="0" w:space="0" w:color="auto"/>
                                                                            <w:left w:val="none" w:sz="0" w:space="0" w:color="auto"/>
                                                                            <w:bottom w:val="none" w:sz="0" w:space="0" w:color="auto"/>
                                                                            <w:right w:val="none" w:sz="0" w:space="0" w:color="auto"/>
                                                                          </w:divBdr>
                                                                          <w:divsChild>
                                                                            <w:div w:id="17461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366">
      <w:marLeft w:val="0"/>
      <w:marRight w:val="0"/>
      <w:marTop w:val="0"/>
      <w:marBottom w:val="0"/>
      <w:divBdr>
        <w:top w:val="none" w:sz="0" w:space="0" w:color="auto"/>
        <w:left w:val="none" w:sz="0" w:space="0" w:color="auto"/>
        <w:bottom w:val="none" w:sz="0" w:space="0" w:color="auto"/>
        <w:right w:val="none" w:sz="0" w:space="0" w:color="auto"/>
      </w:divBdr>
      <w:divsChild>
        <w:div w:id="1746107317">
          <w:marLeft w:val="0"/>
          <w:marRight w:val="0"/>
          <w:marTop w:val="0"/>
          <w:marBottom w:val="0"/>
          <w:divBdr>
            <w:top w:val="none" w:sz="0" w:space="0" w:color="auto"/>
            <w:left w:val="none" w:sz="0" w:space="0" w:color="auto"/>
            <w:bottom w:val="none" w:sz="0" w:space="0" w:color="auto"/>
            <w:right w:val="none" w:sz="0" w:space="0" w:color="auto"/>
          </w:divBdr>
          <w:divsChild>
            <w:div w:id="1746108579">
              <w:marLeft w:val="0"/>
              <w:marRight w:val="0"/>
              <w:marTop w:val="0"/>
              <w:marBottom w:val="0"/>
              <w:divBdr>
                <w:top w:val="none" w:sz="0" w:space="0" w:color="auto"/>
                <w:left w:val="none" w:sz="0" w:space="0" w:color="auto"/>
                <w:bottom w:val="none" w:sz="0" w:space="0" w:color="auto"/>
                <w:right w:val="none" w:sz="0" w:space="0" w:color="auto"/>
              </w:divBdr>
              <w:divsChild>
                <w:div w:id="1746108844">
                  <w:marLeft w:val="0"/>
                  <w:marRight w:val="0"/>
                  <w:marTop w:val="0"/>
                  <w:marBottom w:val="0"/>
                  <w:divBdr>
                    <w:top w:val="none" w:sz="0" w:space="0" w:color="auto"/>
                    <w:left w:val="none" w:sz="0" w:space="0" w:color="auto"/>
                    <w:bottom w:val="none" w:sz="0" w:space="0" w:color="auto"/>
                    <w:right w:val="none" w:sz="0" w:space="0" w:color="auto"/>
                  </w:divBdr>
                  <w:divsChild>
                    <w:div w:id="1746108724">
                      <w:marLeft w:val="0"/>
                      <w:marRight w:val="0"/>
                      <w:marTop w:val="0"/>
                      <w:marBottom w:val="0"/>
                      <w:divBdr>
                        <w:top w:val="none" w:sz="0" w:space="0" w:color="auto"/>
                        <w:left w:val="none" w:sz="0" w:space="0" w:color="auto"/>
                        <w:bottom w:val="none" w:sz="0" w:space="0" w:color="auto"/>
                        <w:right w:val="none" w:sz="0" w:space="0" w:color="auto"/>
                      </w:divBdr>
                      <w:divsChild>
                        <w:div w:id="1746108409">
                          <w:marLeft w:val="0"/>
                          <w:marRight w:val="0"/>
                          <w:marTop w:val="0"/>
                          <w:marBottom w:val="0"/>
                          <w:divBdr>
                            <w:top w:val="none" w:sz="0" w:space="0" w:color="auto"/>
                            <w:left w:val="none" w:sz="0" w:space="0" w:color="auto"/>
                            <w:bottom w:val="none" w:sz="0" w:space="0" w:color="auto"/>
                            <w:right w:val="none" w:sz="0" w:space="0" w:color="auto"/>
                          </w:divBdr>
                          <w:divsChild>
                            <w:div w:id="1746108350">
                              <w:marLeft w:val="0"/>
                              <w:marRight w:val="0"/>
                              <w:marTop w:val="0"/>
                              <w:marBottom w:val="0"/>
                              <w:divBdr>
                                <w:top w:val="none" w:sz="0" w:space="0" w:color="auto"/>
                                <w:left w:val="none" w:sz="0" w:space="0" w:color="auto"/>
                                <w:bottom w:val="none" w:sz="0" w:space="0" w:color="auto"/>
                                <w:right w:val="none" w:sz="0" w:space="0" w:color="auto"/>
                              </w:divBdr>
                              <w:divsChild>
                                <w:div w:id="1746108980">
                                  <w:marLeft w:val="0"/>
                                  <w:marRight w:val="0"/>
                                  <w:marTop w:val="0"/>
                                  <w:marBottom w:val="0"/>
                                  <w:divBdr>
                                    <w:top w:val="none" w:sz="0" w:space="0" w:color="auto"/>
                                    <w:left w:val="none" w:sz="0" w:space="0" w:color="auto"/>
                                    <w:bottom w:val="none" w:sz="0" w:space="0" w:color="auto"/>
                                    <w:right w:val="none" w:sz="0" w:space="0" w:color="auto"/>
                                  </w:divBdr>
                                  <w:divsChild>
                                    <w:div w:id="1746107673">
                                      <w:marLeft w:val="0"/>
                                      <w:marRight w:val="0"/>
                                      <w:marTop w:val="0"/>
                                      <w:marBottom w:val="0"/>
                                      <w:divBdr>
                                        <w:top w:val="none" w:sz="0" w:space="0" w:color="auto"/>
                                        <w:left w:val="none" w:sz="0" w:space="0" w:color="auto"/>
                                        <w:bottom w:val="none" w:sz="0" w:space="0" w:color="auto"/>
                                        <w:right w:val="none" w:sz="0" w:space="0" w:color="auto"/>
                                      </w:divBdr>
                                      <w:divsChild>
                                        <w:div w:id="1746107837">
                                          <w:marLeft w:val="0"/>
                                          <w:marRight w:val="0"/>
                                          <w:marTop w:val="0"/>
                                          <w:marBottom w:val="0"/>
                                          <w:divBdr>
                                            <w:top w:val="none" w:sz="0" w:space="0" w:color="auto"/>
                                            <w:left w:val="none" w:sz="0" w:space="0" w:color="auto"/>
                                            <w:bottom w:val="none" w:sz="0" w:space="0" w:color="auto"/>
                                            <w:right w:val="none" w:sz="0" w:space="0" w:color="auto"/>
                                          </w:divBdr>
                                          <w:divsChild>
                                            <w:div w:id="1746108812">
                                              <w:marLeft w:val="0"/>
                                              <w:marRight w:val="0"/>
                                              <w:marTop w:val="0"/>
                                              <w:marBottom w:val="0"/>
                                              <w:divBdr>
                                                <w:top w:val="none" w:sz="0" w:space="0" w:color="auto"/>
                                                <w:left w:val="none" w:sz="0" w:space="0" w:color="auto"/>
                                                <w:bottom w:val="none" w:sz="0" w:space="0" w:color="auto"/>
                                                <w:right w:val="none" w:sz="0" w:space="0" w:color="auto"/>
                                              </w:divBdr>
                                              <w:divsChild>
                                                <w:div w:id="1746108828">
                                                  <w:marLeft w:val="0"/>
                                                  <w:marRight w:val="0"/>
                                                  <w:marTop w:val="0"/>
                                                  <w:marBottom w:val="0"/>
                                                  <w:divBdr>
                                                    <w:top w:val="none" w:sz="0" w:space="0" w:color="auto"/>
                                                    <w:left w:val="none" w:sz="0" w:space="0" w:color="auto"/>
                                                    <w:bottom w:val="none" w:sz="0" w:space="0" w:color="auto"/>
                                                    <w:right w:val="none" w:sz="0" w:space="0" w:color="auto"/>
                                                  </w:divBdr>
                                                  <w:divsChild>
                                                    <w:div w:id="1746109044">
                                                      <w:marLeft w:val="0"/>
                                                      <w:marRight w:val="0"/>
                                                      <w:marTop w:val="0"/>
                                                      <w:marBottom w:val="0"/>
                                                      <w:divBdr>
                                                        <w:top w:val="none" w:sz="0" w:space="0" w:color="auto"/>
                                                        <w:left w:val="none" w:sz="0" w:space="0" w:color="auto"/>
                                                        <w:bottom w:val="none" w:sz="0" w:space="0" w:color="auto"/>
                                                        <w:right w:val="none" w:sz="0" w:space="0" w:color="auto"/>
                                                      </w:divBdr>
                                                      <w:divsChild>
                                                        <w:div w:id="1746109004">
                                                          <w:marLeft w:val="0"/>
                                                          <w:marRight w:val="0"/>
                                                          <w:marTop w:val="0"/>
                                                          <w:marBottom w:val="0"/>
                                                          <w:divBdr>
                                                            <w:top w:val="none" w:sz="0" w:space="0" w:color="auto"/>
                                                            <w:left w:val="none" w:sz="0" w:space="0" w:color="auto"/>
                                                            <w:bottom w:val="none" w:sz="0" w:space="0" w:color="auto"/>
                                                            <w:right w:val="none" w:sz="0" w:space="0" w:color="auto"/>
                                                          </w:divBdr>
                                                          <w:divsChild>
                                                            <w:div w:id="1746108418">
                                                              <w:marLeft w:val="0"/>
                                                              <w:marRight w:val="0"/>
                                                              <w:marTop w:val="0"/>
                                                              <w:marBottom w:val="0"/>
                                                              <w:divBdr>
                                                                <w:top w:val="none" w:sz="0" w:space="0" w:color="auto"/>
                                                                <w:left w:val="none" w:sz="0" w:space="0" w:color="auto"/>
                                                                <w:bottom w:val="none" w:sz="0" w:space="0" w:color="auto"/>
                                                                <w:right w:val="none" w:sz="0" w:space="0" w:color="auto"/>
                                                              </w:divBdr>
                                                              <w:divsChild>
                                                                <w:div w:id="1746108314">
                                                                  <w:marLeft w:val="0"/>
                                                                  <w:marRight w:val="0"/>
                                                                  <w:marTop w:val="0"/>
                                                                  <w:marBottom w:val="0"/>
                                                                  <w:divBdr>
                                                                    <w:top w:val="none" w:sz="0" w:space="0" w:color="auto"/>
                                                                    <w:left w:val="none" w:sz="0" w:space="0" w:color="auto"/>
                                                                    <w:bottom w:val="none" w:sz="0" w:space="0" w:color="auto"/>
                                                                    <w:right w:val="none" w:sz="0" w:space="0" w:color="auto"/>
                                                                  </w:divBdr>
                                                                  <w:divsChild>
                                                                    <w:div w:id="1746107408">
                                                                      <w:marLeft w:val="0"/>
                                                                      <w:marRight w:val="0"/>
                                                                      <w:marTop w:val="0"/>
                                                                      <w:marBottom w:val="0"/>
                                                                      <w:divBdr>
                                                                        <w:top w:val="none" w:sz="0" w:space="0" w:color="auto"/>
                                                                        <w:left w:val="none" w:sz="0" w:space="0" w:color="auto"/>
                                                                        <w:bottom w:val="none" w:sz="0" w:space="0" w:color="auto"/>
                                                                        <w:right w:val="none" w:sz="0" w:space="0" w:color="auto"/>
                                                                      </w:divBdr>
                                                                      <w:divsChild>
                                                                        <w:div w:id="1746107481">
                                                                          <w:marLeft w:val="0"/>
                                                                          <w:marRight w:val="0"/>
                                                                          <w:marTop w:val="0"/>
                                                                          <w:marBottom w:val="0"/>
                                                                          <w:divBdr>
                                                                            <w:top w:val="none" w:sz="0" w:space="0" w:color="auto"/>
                                                                            <w:left w:val="none" w:sz="0" w:space="0" w:color="auto"/>
                                                                            <w:bottom w:val="none" w:sz="0" w:space="0" w:color="auto"/>
                                                                            <w:right w:val="none" w:sz="0" w:space="0" w:color="auto"/>
                                                                          </w:divBdr>
                                                                          <w:divsChild>
                                                                            <w:div w:id="1746107278">
                                                                              <w:marLeft w:val="0"/>
                                                                              <w:marRight w:val="0"/>
                                                                              <w:marTop w:val="0"/>
                                                                              <w:marBottom w:val="0"/>
                                                                              <w:divBdr>
                                                                                <w:top w:val="none" w:sz="0" w:space="0" w:color="auto"/>
                                                                                <w:left w:val="none" w:sz="0" w:space="0" w:color="auto"/>
                                                                                <w:bottom w:val="none" w:sz="0" w:space="0" w:color="auto"/>
                                                                                <w:right w:val="none" w:sz="0" w:space="0" w:color="auto"/>
                                                                              </w:divBdr>
                                                                              <w:divsChild>
                                                                                <w:div w:id="174610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377">
      <w:marLeft w:val="0"/>
      <w:marRight w:val="0"/>
      <w:marTop w:val="0"/>
      <w:marBottom w:val="0"/>
      <w:divBdr>
        <w:top w:val="none" w:sz="0" w:space="0" w:color="auto"/>
        <w:left w:val="none" w:sz="0" w:space="0" w:color="auto"/>
        <w:bottom w:val="none" w:sz="0" w:space="0" w:color="auto"/>
        <w:right w:val="none" w:sz="0" w:space="0" w:color="auto"/>
      </w:divBdr>
    </w:div>
    <w:div w:id="1746107382">
      <w:marLeft w:val="0"/>
      <w:marRight w:val="0"/>
      <w:marTop w:val="0"/>
      <w:marBottom w:val="0"/>
      <w:divBdr>
        <w:top w:val="none" w:sz="0" w:space="0" w:color="auto"/>
        <w:left w:val="none" w:sz="0" w:space="0" w:color="auto"/>
        <w:bottom w:val="none" w:sz="0" w:space="0" w:color="auto"/>
        <w:right w:val="none" w:sz="0" w:space="0" w:color="auto"/>
      </w:divBdr>
      <w:divsChild>
        <w:div w:id="1746108997">
          <w:marLeft w:val="0"/>
          <w:marRight w:val="0"/>
          <w:marTop w:val="0"/>
          <w:marBottom w:val="0"/>
          <w:divBdr>
            <w:top w:val="none" w:sz="0" w:space="0" w:color="auto"/>
            <w:left w:val="none" w:sz="0" w:space="0" w:color="auto"/>
            <w:bottom w:val="none" w:sz="0" w:space="0" w:color="auto"/>
            <w:right w:val="none" w:sz="0" w:space="0" w:color="auto"/>
          </w:divBdr>
          <w:divsChild>
            <w:div w:id="1746107183">
              <w:marLeft w:val="0"/>
              <w:marRight w:val="0"/>
              <w:marTop w:val="0"/>
              <w:marBottom w:val="0"/>
              <w:divBdr>
                <w:top w:val="none" w:sz="0" w:space="0" w:color="auto"/>
                <w:left w:val="none" w:sz="0" w:space="0" w:color="auto"/>
                <w:bottom w:val="none" w:sz="0" w:space="0" w:color="auto"/>
                <w:right w:val="none" w:sz="0" w:space="0" w:color="auto"/>
              </w:divBdr>
              <w:divsChild>
                <w:div w:id="1746108047">
                  <w:marLeft w:val="0"/>
                  <w:marRight w:val="0"/>
                  <w:marTop w:val="0"/>
                  <w:marBottom w:val="0"/>
                  <w:divBdr>
                    <w:top w:val="none" w:sz="0" w:space="0" w:color="auto"/>
                    <w:left w:val="none" w:sz="0" w:space="0" w:color="auto"/>
                    <w:bottom w:val="none" w:sz="0" w:space="0" w:color="auto"/>
                    <w:right w:val="none" w:sz="0" w:space="0" w:color="auto"/>
                  </w:divBdr>
                  <w:divsChild>
                    <w:div w:id="1746109212">
                      <w:marLeft w:val="2174"/>
                      <w:marRight w:val="0"/>
                      <w:marTop w:val="0"/>
                      <w:marBottom w:val="0"/>
                      <w:divBdr>
                        <w:top w:val="none" w:sz="0" w:space="0" w:color="auto"/>
                        <w:left w:val="none" w:sz="0" w:space="0" w:color="auto"/>
                        <w:bottom w:val="none" w:sz="0" w:space="0" w:color="auto"/>
                        <w:right w:val="none" w:sz="0" w:space="0" w:color="auto"/>
                      </w:divBdr>
                      <w:divsChild>
                        <w:div w:id="1746107455">
                          <w:marLeft w:val="0"/>
                          <w:marRight w:val="0"/>
                          <w:marTop w:val="0"/>
                          <w:marBottom w:val="0"/>
                          <w:divBdr>
                            <w:top w:val="none" w:sz="0" w:space="0" w:color="auto"/>
                            <w:left w:val="none" w:sz="0" w:space="0" w:color="auto"/>
                            <w:bottom w:val="none" w:sz="0" w:space="0" w:color="auto"/>
                            <w:right w:val="none" w:sz="0" w:space="0" w:color="auto"/>
                          </w:divBdr>
                          <w:divsChild>
                            <w:div w:id="174610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400">
      <w:marLeft w:val="0"/>
      <w:marRight w:val="0"/>
      <w:marTop w:val="0"/>
      <w:marBottom w:val="0"/>
      <w:divBdr>
        <w:top w:val="none" w:sz="0" w:space="0" w:color="auto"/>
        <w:left w:val="none" w:sz="0" w:space="0" w:color="auto"/>
        <w:bottom w:val="none" w:sz="0" w:space="0" w:color="auto"/>
        <w:right w:val="none" w:sz="0" w:space="0" w:color="auto"/>
      </w:divBdr>
      <w:divsChild>
        <w:div w:id="1746108705">
          <w:marLeft w:val="0"/>
          <w:marRight w:val="0"/>
          <w:marTop w:val="0"/>
          <w:marBottom w:val="0"/>
          <w:divBdr>
            <w:top w:val="none" w:sz="0" w:space="0" w:color="auto"/>
            <w:left w:val="none" w:sz="0" w:space="0" w:color="auto"/>
            <w:bottom w:val="none" w:sz="0" w:space="0" w:color="auto"/>
            <w:right w:val="none" w:sz="0" w:space="0" w:color="auto"/>
          </w:divBdr>
          <w:divsChild>
            <w:div w:id="174610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426">
      <w:marLeft w:val="0"/>
      <w:marRight w:val="0"/>
      <w:marTop w:val="0"/>
      <w:marBottom w:val="0"/>
      <w:divBdr>
        <w:top w:val="none" w:sz="0" w:space="0" w:color="auto"/>
        <w:left w:val="none" w:sz="0" w:space="0" w:color="auto"/>
        <w:bottom w:val="none" w:sz="0" w:space="0" w:color="auto"/>
        <w:right w:val="none" w:sz="0" w:space="0" w:color="auto"/>
      </w:divBdr>
      <w:divsChild>
        <w:div w:id="1746108625">
          <w:marLeft w:val="0"/>
          <w:marRight w:val="0"/>
          <w:marTop w:val="0"/>
          <w:marBottom w:val="0"/>
          <w:divBdr>
            <w:top w:val="none" w:sz="0" w:space="0" w:color="auto"/>
            <w:left w:val="none" w:sz="0" w:space="0" w:color="auto"/>
            <w:bottom w:val="none" w:sz="0" w:space="0" w:color="auto"/>
            <w:right w:val="none" w:sz="0" w:space="0" w:color="auto"/>
          </w:divBdr>
          <w:divsChild>
            <w:div w:id="1746108541">
              <w:marLeft w:val="0"/>
              <w:marRight w:val="0"/>
              <w:marTop w:val="0"/>
              <w:marBottom w:val="0"/>
              <w:divBdr>
                <w:top w:val="none" w:sz="0" w:space="0" w:color="auto"/>
                <w:left w:val="none" w:sz="0" w:space="0" w:color="auto"/>
                <w:bottom w:val="none" w:sz="0" w:space="0" w:color="auto"/>
                <w:right w:val="none" w:sz="0" w:space="0" w:color="auto"/>
              </w:divBdr>
              <w:divsChild>
                <w:div w:id="1746107678">
                  <w:marLeft w:val="0"/>
                  <w:marRight w:val="0"/>
                  <w:marTop w:val="0"/>
                  <w:marBottom w:val="0"/>
                  <w:divBdr>
                    <w:top w:val="none" w:sz="0" w:space="0" w:color="auto"/>
                    <w:left w:val="none" w:sz="0" w:space="0" w:color="auto"/>
                    <w:bottom w:val="none" w:sz="0" w:space="0" w:color="auto"/>
                    <w:right w:val="none" w:sz="0" w:space="0" w:color="auto"/>
                  </w:divBdr>
                  <w:divsChild>
                    <w:div w:id="1746108494">
                      <w:marLeft w:val="2174"/>
                      <w:marRight w:val="0"/>
                      <w:marTop w:val="0"/>
                      <w:marBottom w:val="0"/>
                      <w:divBdr>
                        <w:top w:val="none" w:sz="0" w:space="0" w:color="auto"/>
                        <w:left w:val="none" w:sz="0" w:space="0" w:color="auto"/>
                        <w:bottom w:val="none" w:sz="0" w:space="0" w:color="auto"/>
                        <w:right w:val="none" w:sz="0" w:space="0" w:color="auto"/>
                      </w:divBdr>
                      <w:divsChild>
                        <w:div w:id="1746107354">
                          <w:marLeft w:val="0"/>
                          <w:marRight w:val="0"/>
                          <w:marTop w:val="0"/>
                          <w:marBottom w:val="0"/>
                          <w:divBdr>
                            <w:top w:val="none" w:sz="0" w:space="0" w:color="auto"/>
                            <w:left w:val="none" w:sz="0" w:space="0" w:color="auto"/>
                            <w:bottom w:val="none" w:sz="0" w:space="0" w:color="auto"/>
                            <w:right w:val="none" w:sz="0" w:space="0" w:color="auto"/>
                          </w:divBdr>
                          <w:divsChild>
                            <w:div w:id="1746107698">
                              <w:marLeft w:val="0"/>
                              <w:marRight w:val="0"/>
                              <w:marTop w:val="0"/>
                              <w:marBottom w:val="0"/>
                              <w:divBdr>
                                <w:top w:val="none" w:sz="0" w:space="0" w:color="auto"/>
                                <w:left w:val="none" w:sz="0" w:space="0" w:color="auto"/>
                                <w:bottom w:val="none" w:sz="0" w:space="0" w:color="auto"/>
                                <w:right w:val="none" w:sz="0" w:space="0" w:color="auto"/>
                              </w:divBdr>
                            </w:div>
                            <w:div w:id="174610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432">
      <w:marLeft w:val="0"/>
      <w:marRight w:val="0"/>
      <w:marTop w:val="0"/>
      <w:marBottom w:val="0"/>
      <w:divBdr>
        <w:top w:val="none" w:sz="0" w:space="0" w:color="auto"/>
        <w:left w:val="none" w:sz="0" w:space="0" w:color="auto"/>
        <w:bottom w:val="none" w:sz="0" w:space="0" w:color="auto"/>
        <w:right w:val="none" w:sz="0" w:space="0" w:color="auto"/>
      </w:divBdr>
    </w:div>
    <w:div w:id="1746107433">
      <w:marLeft w:val="0"/>
      <w:marRight w:val="0"/>
      <w:marTop w:val="0"/>
      <w:marBottom w:val="0"/>
      <w:divBdr>
        <w:top w:val="none" w:sz="0" w:space="0" w:color="auto"/>
        <w:left w:val="none" w:sz="0" w:space="0" w:color="auto"/>
        <w:bottom w:val="none" w:sz="0" w:space="0" w:color="auto"/>
        <w:right w:val="none" w:sz="0" w:space="0" w:color="auto"/>
      </w:divBdr>
      <w:divsChild>
        <w:div w:id="1746109174">
          <w:marLeft w:val="0"/>
          <w:marRight w:val="0"/>
          <w:marTop w:val="0"/>
          <w:marBottom w:val="0"/>
          <w:divBdr>
            <w:top w:val="none" w:sz="0" w:space="0" w:color="auto"/>
            <w:left w:val="none" w:sz="0" w:space="0" w:color="auto"/>
            <w:bottom w:val="none" w:sz="0" w:space="0" w:color="auto"/>
            <w:right w:val="none" w:sz="0" w:space="0" w:color="auto"/>
          </w:divBdr>
          <w:divsChild>
            <w:div w:id="1746108569">
              <w:marLeft w:val="0"/>
              <w:marRight w:val="0"/>
              <w:marTop w:val="0"/>
              <w:marBottom w:val="0"/>
              <w:divBdr>
                <w:top w:val="none" w:sz="0" w:space="0" w:color="auto"/>
                <w:left w:val="none" w:sz="0" w:space="0" w:color="auto"/>
                <w:bottom w:val="none" w:sz="0" w:space="0" w:color="auto"/>
                <w:right w:val="none" w:sz="0" w:space="0" w:color="auto"/>
              </w:divBdr>
              <w:divsChild>
                <w:div w:id="1746108162">
                  <w:marLeft w:val="0"/>
                  <w:marRight w:val="0"/>
                  <w:marTop w:val="0"/>
                  <w:marBottom w:val="0"/>
                  <w:divBdr>
                    <w:top w:val="none" w:sz="0" w:space="0" w:color="auto"/>
                    <w:left w:val="none" w:sz="0" w:space="0" w:color="auto"/>
                    <w:bottom w:val="none" w:sz="0" w:space="0" w:color="auto"/>
                    <w:right w:val="none" w:sz="0" w:space="0" w:color="auto"/>
                  </w:divBdr>
                  <w:divsChild>
                    <w:div w:id="1746109153">
                      <w:marLeft w:val="0"/>
                      <w:marRight w:val="0"/>
                      <w:marTop w:val="0"/>
                      <w:marBottom w:val="0"/>
                      <w:divBdr>
                        <w:top w:val="none" w:sz="0" w:space="0" w:color="auto"/>
                        <w:left w:val="none" w:sz="0" w:space="0" w:color="auto"/>
                        <w:bottom w:val="none" w:sz="0" w:space="0" w:color="auto"/>
                        <w:right w:val="none" w:sz="0" w:space="0" w:color="auto"/>
                      </w:divBdr>
                      <w:divsChild>
                        <w:div w:id="1746108151">
                          <w:marLeft w:val="0"/>
                          <w:marRight w:val="0"/>
                          <w:marTop w:val="0"/>
                          <w:marBottom w:val="0"/>
                          <w:divBdr>
                            <w:top w:val="none" w:sz="0" w:space="0" w:color="auto"/>
                            <w:left w:val="none" w:sz="0" w:space="0" w:color="auto"/>
                            <w:bottom w:val="none" w:sz="0" w:space="0" w:color="auto"/>
                            <w:right w:val="none" w:sz="0" w:space="0" w:color="auto"/>
                          </w:divBdr>
                          <w:divsChild>
                            <w:div w:id="1746108335">
                              <w:marLeft w:val="0"/>
                              <w:marRight w:val="0"/>
                              <w:marTop w:val="0"/>
                              <w:marBottom w:val="0"/>
                              <w:divBdr>
                                <w:top w:val="none" w:sz="0" w:space="0" w:color="auto"/>
                                <w:left w:val="none" w:sz="0" w:space="0" w:color="auto"/>
                                <w:bottom w:val="none" w:sz="0" w:space="0" w:color="auto"/>
                                <w:right w:val="none" w:sz="0" w:space="0" w:color="auto"/>
                              </w:divBdr>
                              <w:divsChild>
                                <w:div w:id="1746108315">
                                  <w:marLeft w:val="0"/>
                                  <w:marRight w:val="0"/>
                                  <w:marTop w:val="0"/>
                                  <w:marBottom w:val="0"/>
                                  <w:divBdr>
                                    <w:top w:val="none" w:sz="0" w:space="0" w:color="auto"/>
                                    <w:left w:val="none" w:sz="0" w:space="0" w:color="auto"/>
                                    <w:bottom w:val="none" w:sz="0" w:space="0" w:color="auto"/>
                                    <w:right w:val="none" w:sz="0" w:space="0" w:color="auto"/>
                                  </w:divBdr>
                                  <w:divsChild>
                                    <w:div w:id="1746108663">
                                      <w:marLeft w:val="0"/>
                                      <w:marRight w:val="0"/>
                                      <w:marTop w:val="0"/>
                                      <w:marBottom w:val="0"/>
                                      <w:divBdr>
                                        <w:top w:val="none" w:sz="0" w:space="0" w:color="auto"/>
                                        <w:left w:val="none" w:sz="0" w:space="0" w:color="auto"/>
                                        <w:bottom w:val="none" w:sz="0" w:space="0" w:color="auto"/>
                                        <w:right w:val="none" w:sz="0" w:space="0" w:color="auto"/>
                                      </w:divBdr>
                                      <w:divsChild>
                                        <w:div w:id="1746109033">
                                          <w:marLeft w:val="0"/>
                                          <w:marRight w:val="0"/>
                                          <w:marTop w:val="0"/>
                                          <w:marBottom w:val="0"/>
                                          <w:divBdr>
                                            <w:top w:val="none" w:sz="0" w:space="0" w:color="auto"/>
                                            <w:left w:val="none" w:sz="0" w:space="0" w:color="auto"/>
                                            <w:bottom w:val="none" w:sz="0" w:space="0" w:color="auto"/>
                                            <w:right w:val="none" w:sz="0" w:space="0" w:color="auto"/>
                                          </w:divBdr>
                                          <w:divsChild>
                                            <w:div w:id="1746108721">
                                              <w:marLeft w:val="0"/>
                                              <w:marRight w:val="0"/>
                                              <w:marTop w:val="0"/>
                                              <w:marBottom w:val="0"/>
                                              <w:divBdr>
                                                <w:top w:val="none" w:sz="0" w:space="0" w:color="auto"/>
                                                <w:left w:val="none" w:sz="0" w:space="0" w:color="auto"/>
                                                <w:bottom w:val="none" w:sz="0" w:space="0" w:color="auto"/>
                                                <w:right w:val="none" w:sz="0" w:space="0" w:color="auto"/>
                                              </w:divBdr>
                                              <w:divsChild>
                                                <w:div w:id="1746108784">
                                                  <w:marLeft w:val="0"/>
                                                  <w:marRight w:val="0"/>
                                                  <w:marTop w:val="0"/>
                                                  <w:marBottom w:val="0"/>
                                                  <w:divBdr>
                                                    <w:top w:val="none" w:sz="0" w:space="0" w:color="auto"/>
                                                    <w:left w:val="none" w:sz="0" w:space="0" w:color="auto"/>
                                                    <w:bottom w:val="none" w:sz="0" w:space="0" w:color="auto"/>
                                                    <w:right w:val="none" w:sz="0" w:space="0" w:color="auto"/>
                                                  </w:divBdr>
                                                  <w:divsChild>
                                                    <w:div w:id="1746108095">
                                                      <w:marLeft w:val="0"/>
                                                      <w:marRight w:val="0"/>
                                                      <w:marTop w:val="0"/>
                                                      <w:marBottom w:val="0"/>
                                                      <w:divBdr>
                                                        <w:top w:val="none" w:sz="0" w:space="0" w:color="auto"/>
                                                        <w:left w:val="none" w:sz="0" w:space="0" w:color="auto"/>
                                                        <w:bottom w:val="none" w:sz="0" w:space="0" w:color="auto"/>
                                                        <w:right w:val="none" w:sz="0" w:space="0" w:color="auto"/>
                                                      </w:divBdr>
                                                      <w:divsChild>
                                                        <w:div w:id="1746108551">
                                                          <w:marLeft w:val="0"/>
                                                          <w:marRight w:val="0"/>
                                                          <w:marTop w:val="0"/>
                                                          <w:marBottom w:val="0"/>
                                                          <w:divBdr>
                                                            <w:top w:val="none" w:sz="0" w:space="0" w:color="auto"/>
                                                            <w:left w:val="none" w:sz="0" w:space="0" w:color="auto"/>
                                                            <w:bottom w:val="none" w:sz="0" w:space="0" w:color="auto"/>
                                                            <w:right w:val="none" w:sz="0" w:space="0" w:color="auto"/>
                                                          </w:divBdr>
                                                          <w:divsChild>
                                                            <w:div w:id="1746109080">
                                                              <w:marLeft w:val="0"/>
                                                              <w:marRight w:val="0"/>
                                                              <w:marTop w:val="0"/>
                                                              <w:marBottom w:val="0"/>
                                                              <w:divBdr>
                                                                <w:top w:val="none" w:sz="0" w:space="0" w:color="auto"/>
                                                                <w:left w:val="none" w:sz="0" w:space="0" w:color="auto"/>
                                                                <w:bottom w:val="none" w:sz="0" w:space="0" w:color="auto"/>
                                                                <w:right w:val="none" w:sz="0" w:space="0" w:color="auto"/>
                                                              </w:divBdr>
                                                              <w:divsChild>
                                                                <w:div w:id="1746107635">
                                                                  <w:marLeft w:val="0"/>
                                                                  <w:marRight w:val="0"/>
                                                                  <w:marTop w:val="0"/>
                                                                  <w:marBottom w:val="0"/>
                                                                  <w:divBdr>
                                                                    <w:top w:val="none" w:sz="0" w:space="0" w:color="auto"/>
                                                                    <w:left w:val="none" w:sz="0" w:space="0" w:color="auto"/>
                                                                    <w:bottom w:val="none" w:sz="0" w:space="0" w:color="auto"/>
                                                                    <w:right w:val="none" w:sz="0" w:space="0" w:color="auto"/>
                                                                  </w:divBdr>
                                                                  <w:divsChild>
                                                                    <w:div w:id="1746108231">
                                                                      <w:marLeft w:val="0"/>
                                                                      <w:marRight w:val="0"/>
                                                                      <w:marTop w:val="0"/>
                                                                      <w:marBottom w:val="0"/>
                                                                      <w:divBdr>
                                                                        <w:top w:val="none" w:sz="0" w:space="0" w:color="auto"/>
                                                                        <w:left w:val="none" w:sz="0" w:space="0" w:color="auto"/>
                                                                        <w:bottom w:val="none" w:sz="0" w:space="0" w:color="auto"/>
                                                                        <w:right w:val="none" w:sz="0" w:space="0" w:color="auto"/>
                                                                      </w:divBdr>
                                                                      <w:divsChild>
                                                                        <w:div w:id="1746107556">
                                                                          <w:marLeft w:val="0"/>
                                                                          <w:marRight w:val="0"/>
                                                                          <w:marTop w:val="0"/>
                                                                          <w:marBottom w:val="0"/>
                                                                          <w:divBdr>
                                                                            <w:top w:val="none" w:sz="0" w:space="0" w:color="auto"/>
                                                                            <w:left w:val="none" w:sz="0" w:space="0" w:color="auto"/>
                                                                            <w:bottom w:val="none" w:sz="0" w:space="0" w:color="auto"/>
                                                                            <w:right w:val="none" w:sz="0" w:space="0" w:color="auto"/>
                                                                          </w:divBdr>
                                                                          <w:divsChild>
                                                                            <w:div w:id="1746107520">
                                                                              <w:marLeft w:val="0"/>
                                                                              <w:marRight w:val="0"/>
                                                                              <w:marTop w:val="0"/>
                                                                              <w:marBottom w:val="0"/>
                                                                              <w:divBdr>
                                                                                <w:top w:val="none" w:sz="0" w:space="0" w:color="auto"/>
                                                                                <w:left w:val="none" w:sz="0" w:space="0" w:color="auto"/>
                                                                                <w:bottom w:val="none" w:sz="0" w:space="0" w:color="auto"/>
                                                                                <w:right w:val="none" w:sz="0" w:space="0" w:color="auto"/>
                                                                              </w:divBdr>
                                                                              <w:divsChild>
                                                                                <w:div w:id="17461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440">
      <w:marLeft w:val="0"/>
      <w:marRight w:val="0"/>
      <w:marTop w:val="0"/>
      <w:marBottom w:val="0"/>
      <w:divBdr>
        <w:top w:val="none" w:sz="0" w:space="0" w:color="auto"/>
        <w:left w:val="none" w:sz="0" w:space="0" w:color="auto"/>
        <w:bottom w:val="none" w:sz="0" w:space="0" w:color="auto"/>
        <w:right w:val="none" w:sz="0" w:space="0" w:color="auto"/>
      </w:divBdr>
      <w:divsChild>
        <w:div w:id="1746108191">
          <w:marLeft w:val="0"/>
          <w:marRight w:val="0"/>
          <w:marTop w:val="0"/>
          <w:marBottom w:val="0"/>
          <w:divBdr>
            <w:top w:val="none" w:sz="0" w:space="0" w:color="auto"/>
            <w:left w:val="none" w:sz="0" w:space="0" w:color="auto"/>
            <w:bottom w:val="none" w:sz="0" w:space="0" w:color="auto"/>
            <w:right w:val="none" w:sz="0" w:space="0" w:color="auto"/>
          </w:divBdr>
          <w:divsChild>
            <w:div w:id="1746107987">
              <w:marLeft w:val="0"/>
              <w:marRight w:val="0"/>
              <w:marTop w:val="0"/>
              <w:marBottom w:val="0"/>
              <w:divBdr>
                <w:top w:val="none" w:sz="0" w:space="0" w:color="auto"/>
                <w:left w:val="none" w:sz="0" w:space="0" w:color="auto"/>
                <w:bottom w:val="none" w:sz="0" w:space="0" w:color="auto"/>
                <w:right w:val="none" w:sz="0" w:space="0" w:color="auto"/>
              </w:divBdr>
              <w:divsChild>
                <w:div w:id="1746107372">
                  <w:marLeft w:val="0"/>
                  <w:marRight w:val="0"/>
                  <w:marTop w:val="0"/>
                  <w:marBottom w:val="0"/>
                  <w:divBdr>
                    <w:top w:val="none" w:sz="0" w:space="0" w:color="auto"/>
                    <w:left w:val="none" w:sz="0" w:space="0" w:color="auto"/>
                    <w:bottom w:val="single" w:sz="6" w:space="7" w:color="000000"/>
                    <w:right w:val="none" w:sz="0" w:space="0" w:color="auto"/>
                  </w:divBdr>
                  <w:divsChild>
                    <w:div w:id="174610921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6107443">
      <w:marLeft w:val="0"/>
      <w:marRight w:val="0"/>
      <w:marTop w:val="0"/>
      <w:marBottom w:val="0"/>
      <w:divBdr>
        <w:top w:val="none" w:sz="0" w:space="0" w:color="auto"/>
        <w:left w:val="none" w:sz="0" w:space="0" w:color="auto"/>
        <w:bottom w:val="none" w:sz="0" w:space="0" w:color="auto"/>
        <w:right w:val="none" w:sz="0" w:space="0" w:color="auto"/>
      </w:divBdr>
    </w:div>
    <w:div w:id="1746107445">
      <w:marLeft w:val="0"/>
      <w:marRight w:val="0"/>
      <w:marTop w:val="0"/>
      <w:marBottom w:val="0"/>
      <w:divBdr>
        <w:top w:val="none" w:sz="0" w:space="0" w:color="auto"/>
        <w:left w:val="none" w:sz="0" w:space="0" w:color="auto"/>
        <w:bottom w:val="none" w:sz="0" w:space="0" w:color="auto"/>
        <w:right w:val="none" w:sz="0" w:space="0" w:color="auto"/>
      </w:divBdr>
      <w:divsChild>
        <w:div w:id="1746108950">
          <w:marLeft w:val="0"/>
          <w:marRight w:val="0"/>
          <w:marTop w:val="0"/>
          <w:marBottom w:val="0"/>
          <w:divBdr>
            <w:top w:val="none" w:sz="0" w:space="0" w:color="auto"/>
            <w:left w:val="none" w:sz="0" w:space="0" w:color="auto"/>
            <w:bottom w:val="none" w:sz="0" w:space="0" w:color="auto"/>
            <w:right w:val="none" w:sz="0" w:space="0" w:color="auto"/>
          </w:divBdr>
          <w:divsChild>
            <w:div w:id="1746108445">
              <w:marLeft w:val="0"/>
              <w:marRight w:val="0"/>
              <w:marTop w:val="0"/>
              <w:marBottom w:val="0"/>
              <w:divBdr>
                <w:top w:val="none" w:sz="0" w:space="0" w:color="auto"/>
                <w:left w:val="none" w:sz="0" w:space="0" w:color="auto"/>
                <w:bottom w:val="none" w:sz="0" w:space="0" w:color="auto"/>
                <w:right w:val="none" w:sz="0" w:space="0" w:color="auto"/>
              </w:divBdr>
              <w:divsChild>
                <w:div w:id="174610741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1746107461">
      <w:marLeft w:val="0"/>
      <w:marRight w:val="0"/>
      <w:marTop w:val="0"/>
      <w:marBottom w:val="0"/>
      <w:divBdr>
        <w:top w:val="none" w:sz="0" w:space="0" w:color="auto"/>
        <w:left w:val="none" w:sz="0" w:space="0" w:color="auto"/>
        <w:bottom w:val="none" w:sz="0" w:space="0" w:color="auto"/>
        <w:right w:val="none" w:sz="0" w:space="0" w:color="auto"/>
      </w:divBdr>
    </w:div>
    <w:div w:id="1746107463">
      <w:marLeft w:val="0"/>
      <w:marRight w:val="0"/>
      <w:marTop w:val="0"/>
      <w:marBottom w:val="0"/>
      <w:divBdr>
        <w:top w:val="none" w:sz="0" w:space="0" w:color="auto"/>
        <w:left w:val="none" w:sz="0" w:space="0" w:color="auto"/>
        <w:bottom w:val="none" w:sz="0" w:space="0" w:color="auto"/>
        <w:right w:val="none" w:sz="0" w:space="0" w:color="auto"/>
      </w:divBdr>
      <w:divsChild>
        <w:div w:id="1746108856">
          <w:marLeft w:val="0"/>
          <w:marRight w:val="0"/>
          <w:marTop w:val="0"/>
          <w:marBottom w:val="0"/>
          <w:divBdr>
            <w:top w:val="none" w:sz="0" w:space="0" w:color="auto"/>
            <w:left w:val="none" w:sz="0" w:space="0" w:color="auto"/>
            <w:bottom w:val="none" w:sz="0" w:space="0" w:color="auto"/>
            <w:right w:val="none" w:sz="0" w:space="0" w:color="auto"/>
          </w:divBdr>
          <w:divsChild>
            <w:div w:id="1746109355">
              <w:marLeft w:val="0"/>
              <w:marRight w:val="0"/>
              <w:marTop w:val="0"/>
              <w:marBottom w:val="0"/>
              <w:divBdr>
                <w:top w:val="none" w:sz="0" w:space="0" w:color="auto"/>
                <w:left w:val="none" w:sz="0" w:space="0" w:color="auto"/>
                <w:bottom w:val="none" w:sz="0" w:space="0" w:color="auto"/>
                <w:right w:val="none" w:sz="0" w:space="0" w:color="auto"/>
              </w:divBdr>
              <w:divsChild>
                <w:div w:id="1746109350">
                  <w:marLeft w:val="0"/>
                  <w:marRight w:val="0"/>
                  <w:marTop w:val="0"/>
                  <w:marBottom w:val="0"/>
                  <w:divBdr>
                    <w:top w:val="none" w:sz="0" w:space="0" w:color="auto"/>
                    <w:left w:val="none" w:sz="0" w:space="0" w:color="auto"/>
                    <w:bottom w:val="none" w:sz="0" w:space="0" w:color="auto"/>
                    <w:right w:val="none" w:sz="0" w:space="0" w:color="auto"/>
                  </w:divBdr>
                  <w:divsChild>
                    <w:div w:id="1746109395">
                      <w:marLeft w:val="0"/>
                      <w:marRight w:val="0"/>
                      <w:marTop w:val="0"/>
                      <w:marBottom w:val="0"/>
                      <w:divBdr>
                        <w:top w:val="none" w:sz="0" w:space="0" w:color="auto"/>
                        <w:left w:val="none" w:sz="0" w:space="0" w:color="auto"/>
                        <w:bottom w:val="none" w:sz="0" w:space="0" w:color="auto"/>
                        <w:right w:val="none" w:sz="0" w:space="0" w:color="auto"/>
                      </w:divBdr>
                      <w:divsChild>
                        <w:div w:id="1746109375">
                          <w:marLeft w:val="0"/>
                          <w:marRight w:val="0"/>
                          <w:marTop w:val="0"/>
                          <w:marBottom w:val="0"/>
                          <w:divBdr>
                            <w:top w:val="none" w:sz="0" w:space="0" w:color="auto"/>
                            <w:left w:val="none" w:sz="0" w:space="0" w:color="auto"/>
                            <w:bottom w:val="none" w:sz="0" w:space="0" w:color="auto"/>
                            <w:right w:val="none" w:sz="0" w:space="0" w:color="auto"/>
                          </w:divBdr>
                          <w:divsChild>
                            <w:div w:id="1746108302">
                              <w:marLeft w:val="0"/>
                              <w:marRight w:val="0"/>
                              <w:marTop w:val="0"/>
                              <w:marBottom w:val="0"/>
                              <w:divBdr>
                                <w:top w:val="none" w:sz="0" w:space="0" w:color="auto"/>
                                <w:left w:val="none" w:sz="0" w:space="0" w:color="auto"/>
                                <w:bottom w:val="none" w:sz="0" w:space="0" w:color="auto"/>
                                <w:right w:val="none" w:sz="0" w:space="0" w:color="auto"/>
                              </w:divBdr>
                              <w:divsChild>
                                <w:div w:id="1746108653">
                                  <w:marLeft w:val="0"/>
                                  <w:marRight w:val="0"/>
                                  <w:marTop w:val="0"/>
                                  <w:marBottom w:val="0"/>
                                  <w:divBdr>
                                    <w:top w:val="none" w:sz="0" w:space="0" w:color="auto"/>
                                    <w:left w:val="none" w:sz="0" w:space="0" w:color="auto"/>
                                    <w:bottom w:val="none" w:sz="0" w:space="0" w:color="auto"/>
                                    <w:right w:val="none" w:sz="0" w:space="0" w:color="auto"/>
                                  </w:divBdr>
                                  <w:divsChild>
                                    <w:div w:id="1746108987">
                                      <w:marLeft w:val="0"/>
                                      <w:marRight w:val="0"/>
                                      <w:marTop w:val="0"/>
                                      <w:marBottom w:val="0"/>
                                      <w:divBdr>
                                        <w:top w:val="none" w:sz="0" w:space="0" w:color="auto"/>
                                        <w:left w:val="none" w:sz="0" w:space="0" w:color="auto"/>
                                        <w:bottom w:val="none" w:sz="0" w:space="0" w:color="auto"/>
                                        <w:right w:val="none" w:sz="0" w:space="0" w:color="auto"/>
                                      </w:divBdr>
                                      <w:divsChild>
                                        <w:div w:id="1746107713">
                                          <w:marLeft w:val="0"/>
                                          <w:marRight w:val="0"/>
                                          <w:marTop w:val="0"/>
                                          <w:marBottom w:val="0"/>
                                          <w:divBdr>
                                            <w:top w:val="none" w:sz="0" w:space="0" w:color="auto"/>
                                            <w:left w:val="none" w:sz="0" w:space="0" w:color="auto"/>
                                            <w:bottom w:val="none" w:sz="0" w:space="0" w:color="auto"/>
                                            <w:right w:val="none" w:sz="0" w:space="0" w:color="auto"/>
                                          </w:divBdr>
                                          <w:divsChild>
                                            <w:div w:id="1746107653">
                                              <w:marLeft w:val="0"/>
                                              <w:marRight w:val="0"/>
                                              <w:marTop w:val="0"/>
                                              <w:marBottom w:val="0"/>
                                              <w:divBdr>
                                                <w:top w:val="none" w:sz="0" w:space="0" w:color="auto"/>
                                                <w:left w:val="none" w:sz="0" w:space="0" w:color="auto"/>
                                                <w:bottom w:val="none" w:sz="0" w:space="0" w:color="auto"/>
                                                <w:right w:val="none" w:sz="0" w:space="0" w:color="auto"/>
                                              </w:divBdr>
                                              <w:divsChild>
                                                <w:div w:id="1746107618">
                                                  <w:marLeft w:val="0"/>
                                                  <w:marRight w:val="0"/>
                                                  <w:marTop w:val="0"/>
                                                  <w:marBottom w:val="0"/>
                                                  <w:divBdr>
                                                    <w:top w:val="none" w:sz="0" w:space="0" w:color="auto"/>
                                                    <w:left w:val="none" w:sz="0" w:space="0" w:color="auto"/>
                                                    <w:bottom w:val="none" w:sz="0" w:space="0" w:color="auto"/>
                                                    <w:right w:val="none" w:sz="0" w:space="0" w:color="auto"/>
                                                  </w:divBdr>
                                                  <w:divsChild>
                                                    <w:div w:id="1746109384">
                                                      <w:marLeft w:val="0"/>
                                                      <w:marRight w:val="0"/>
                                                      <w:marTop w:val="0"/>
                                                      <w:marBottom w:val="0"/>
                                                      <w:divBdr>
                                                        <w:top w:val="none" w:sz="0" w:space="0" w:color="auto"/>
                                                        <w:left w:val="none" w:sz="0" w:space="0" w:color="auto"/>
                                                        <w:bottom w:val="none" w:sz="0" w:space="0" w:color="auto"/>
                                                        <w:right w:val="none" w:sz="0" w:space="0" w:color="auto"/>
                                                      </w:divBdr>
                                                      <w:divsChild>
                                                        <w:div w:id="1746108892">
                                                          <w:marLeft w:val="0"/>
                                                          <w:marRight w:val="0"/>
                                                          <w:marTop w:val="0"/>
                                                          <w:marBottom w:val="0"/>
                                                          <w:divBdr>
                                                            <w:top w:val="none" w:sz="0" w:space="0" w:color="auto"/>
                                                            <w:left w:val="none" w:sz="0" w:space="0" w:color="auto"/>
                                                            <w:bottom w:val="none" w:sz="0" w:space="0" w:color="auto"/>
                                                            <w:right w:val="none" w:sz="0" w:space="0" w:color="auto"/>
                                                          </w:divBdr>
                                                          <w:divsChild>
                                                            <w:div w:id="1746107945">
                                                              <w:marLeft w:val="0"/>
                                                              <w:marRight w:val="0"/>
                                                              <w:marTop w:val="0"/>
                                                              <w:marBottom w:val="0"/>
                                                              <w:divBdr>
                                                                <w:top w:val="none" w:sz="0" w:space="0" w:color="auto"/>
                                                                <w:left w:val="none" w:sz="0" w:space="0" w:color="auto"/>
                                                                <w:bottom w:val="none" w:sz="0" w:space="0" w:color="auto"/>
                                                                <w:right w:val="none" w:sz="0" w:space="0" w:color="auto"/>
                                                              </w:divBdr>
                                                              <w:divsChild>
                                                                <w:div w:id="1746108043">
                                                                  <w:marLeft w:val="0"/>
                                                                  <w:marRight w:val="0"/>
                                                                  <w:marTop w:val="0"/>
                                                                  <w:marBottom w:val="0"/>
                                                                  <w:divBdr>
                                                                    <w:top w:val="none" w:sz="0" w:space="0" w:color="auto"/>
                                                                    <w:left w:val="none" w:sz="0" w:space="0" w:color="auto"/>
                                                                    <w:bottom w:val="none" w:sz="0" w:space="0" w:color="auto"/>
                                                                    <w:right w:val="none" w:sz="0" w:space="0" w:color="auto"/>
                                                                  </w:divBdr>
                                                                  <w:divsChild>
                                                                    <w:div w:id="1746108239">
                                                                      <w:marLeft w:val="0"/>
                                                                      <w:marRight w:val="0"/>
                                                                      <w:marTop w:val="0"/>
                                                                      <w:marBottom w:val="0"/>
                                                                      <w:divBdr>
                                                                        <w:top w:val="none" w:sz="0" w:space="0" w:color="auto"/>
                                                                        <w:left w:val="none" w:sz="0" w:space="0" w:color="auto"/>
                                                                        <w:bottom w:val="none" w:sz="0" w:space="0" w:color="auto"/>
                                                                        <w:right w:val="none" w:sz="0" w:space="0" w:color="auto"/>
                                                                      </w:divBdr>
                                                                      <w:divsChild>
                                                                        <w:div w:id="1746109084">
                                                                          <w:marLeft w:val="0"/>
                                                                          <w:marRight w:val="0"/>
                                                                          <w:marTop w:val="0"/>
                                                                          <w:marBottom w:val="0"/>
                                                                          <w:divBdr>
                                                                            <w:top w:val="none" w:sz="0" w:space="0" w:color="auto"/>
                                                                            <w:left w:val="none" w:sz="0" w:space="0" w:color="auto"/>
                                                                            <w:bottom w:val="none" w:sz="0" w:space="0" w:color="auto"/>
                                                                            <w:right w:val="none" w:sz="0" w:space="0" w:color="auto"/>
                                                                          </w:divBdr>
                                                                          <w:divsChild>
                                                                            <w:div w:id="1746108081">
                                                                              <w:marLeft w:val="0"/>
                                                                              <w:marRight w:val="0"/>
                                                                              <w:marTop w:val="0"/>
                                                                              <w:marBottom w:val="0"/>
                                                                              <w:divBdr>
                                                                                <w:top w:val="none" w:sz="0" w:space="0" w:color="auto"/>
                                                                                <w:left w:val="none" w:sz="0" w:space="0" w:color="auto"/>
                                                                                <w:bottom w:val="none" w:sz="0" w:space="0" w:color="auto"/>
                                                                                <w:right w:val="none" w:sz="0" w:space="0" w:color="auto"/>
                                                                              </w:divBdr>
                                                                              <w:divsChild>
                                                                                <w:div w:id="174610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469">
      <w:marLeft w:val="0"/>
      <w:marRight w:val="0"/>
      <w:marTop w:val="0"/>
      <w:marBottom w:val="0"/>
      <w:divBdr>
        <w:top w:val="none" w:sz="0" w:space="0" w:color="auto"/>
        <w:left w:val="none" w:sz="0" w:space="0" w:color="auto"/>
        <w:bottom w:val="none" w:sz="0" w:space="0" w:color="auto"/>
        <w:right w:val="none" w:sz="0" w:space="0" w:color="auto"/>
      </w:divBdr>
      <w:divsChild>
        <w:div w:id="1746108761">
          <w:marLeft w:val="0"/>
          <w:marRight w:val="0"/>
          <w:marTop w:val="0"/>
          <w:marBottom w:val="0"/>
          <w:divBdr>
            <w:top w:val="none" w:sz="0" w:space="0" w:color="auto"/>
            <w:left w:val="none" w:sz="0" w:space="0" w:color="auto"/>
            <w:bottom w:val="none" w:sz="0" w:space="0" w:color="auto"/>
            <w:right w:val="none" w:sz="0" w:space="0" w:color="auto"/>
          </w:divBdr>
          <w:divsChild>
            <w:div w:id="1746108438">
              <w:marLeft w:val="0"/>
              <w:marRight w:val="0"/>
              <w:marTop w:val="0"/>
              <w:marBottom w:val="0"/>
              <w:divBdr>
                <w:top w:val="none" w:sz="0" w:space="0" w:color="auto"/>
                <w:left w:val="none" w:sz="0" w:space="0" w:color="auto"/>
                <w:bottom w:val="none" w:sz="0" w:space="0" w:color="auto"/>
                <w:right w:val="none" w:sz="0" w:space="0" w:color="auto"/>
              </w:divBdr>
              <w:divsChild>
                <w:div w:id="1746108046">
                  <w:marLeft w:val="0"/>
                  <w:marRight w:val="0"/>
                  <w:marTop w:val="0"/>
                  <w:marBottom w:val="0"/>
                  <w:divBdr>
                    <w:top w:val="none" w:sz="0" w:space="0" w:color="auto"/>
                    <w:left w:val="none" w:sz="0" w:space="0" w:color="auto"/>
                    <w:bottom w:val="none" w:sz="0" w:space="0" w:color="auto"/>
                    <w:right w:val="none" w:sz="0" w:space="0" w:color="auto"/>
                  </w:divBdr>
                  <w:divsChild>
                    <w:div w:id="1746109316">
                      <w:marLeft w:val="1719"/>
                      <w:marRight w:val="0"/>
                      <w:marTop w:val="0"/>
                      <w:marBottom w:val="0"/>
                      <w:divBdr>
                        <w:top w:val="none" w:sz="0" w:space="0" w:color="auto"/>
                        <w:left w:val="none" w:sz="0" w:space="0" w:color="auto"/>
                        <w:bottom w:val="none" w:sz="0" w:space="0" w:color="auto"/>
                        <w:right w:val="none" w:sz="0" w:space="0" w:color="auto"/>
                      </w:divBdr>
                      <w:divsChild>
                        <w:div w:id="1746108480">
                          <w:marLeft w:val="0"/>
                          <w:marRight w:val="0"/>
                          <w:marTop w:val="0"/>
                          <w:marBottom w:val="0"/>
                          <w:divBdr>
                            <w:top w:val="none" w:sz="0" w:space="0" w:color="auto"/>
                            <w:left w:val="none" w:sz="0" w:space="0" w:color="auto"/>
                            <w:bottom w:val="none" w:sz="0" w:space="0" w:color="auto"/>
                            <w:right w:val="none" w:sz="0" w:space="0" w:color="auto"/>
                          </w:divBdr>
                          <w:divsChild>
                            <w:div w:id="1746108056">
                              <w:marLeft w:val="0"/>
                              <w:marRight w:val="0"/>
                              <w:marTop w:val="0"/>
                              <w:marBottom w:val="0"/>
                              <w:divBdr>
                                <w:top w:val="none" w:sz="0" w:space="0" w:color="auto"/>
                                <w:left w:val="none" w:sz="0" w:space="0" w:color="auto"/>
                                <w:bottom w:val="none" w:sz="0" w:space="0" w:color="auto"/>
                                <w:right w:val="none" w:sz="0" w:space="0" w:color="auto"/>
                              </w:divBdr>
                            </w:div>
                            <w:div w:id="174610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476">
      <w:marLeft w:val="0"/>
      <w:marRight w:val="0"/>
      <w:marTop w:val="0"/>
      <w:marBottom w:val="0"/>
      <w:divBdr>
        <w:top w:val="none" w:sz="0" w:space="0" w:color="auto"/>
        <w:left w:val="none" w:sz="0" w:space="0" w:color="auto"/>
        <w:bottom w:val="none" w:sz="0" w:space="0" w:color="auto"/>
        <w:right w:val="none" w:sz="0" w:space="0" w:color="auto"/>
      </w:divBdr>
    </w:div>
    <w:div w:id="1746107482">
      <w:marLeft w:val="0"/>
      <w:marRight w:val="0"/>
      <w:marTop w:val="0"/>
      <w:marBottom w:val="0"/>
      <w:divBdr>
        <w:top w:val="none" w:sz="0" w:space="0" w:color="auto"/>
        <w:left w:val="none" w:sz="0" w:space="0" w:color="auto"/>
        <w:bottom w:val="none" w:sz="0" w:space="0" w:color="auto"/>
        <w:right w:val="none" w:sz="0" w:space="0" w:color="auto"/>
      </w:divBdr>
      <w:divsChild>
        <w:div w:id="1746109227">
          <w:marLeft w:val="0"/>
          <w:marRight w:val="0"/>
          <w:marTop w:val="0"/>
          <w:marBottom w:val="0"/>
          <w:divBdr>
            <w:top w:val="none" w:sz="0" w:space="0" w:color="auto"/>
            <w:left w:val="none" w:sz="0" w:space="0" w:color="auto"/>
            <w:bottom w:val="none" w:sz="0" w:space="0" w:color="auto"/>
            <w:right w:val="none" w:sz="0" w:space="0" w:color="auto"/>
          </w:divBdr>
          <w:divsChild>
            <w:div w:id="1746108104">
              <w:marLeft w:val="0"/>
              <w:marRight w:val="0"/>
              <w:marTop w:val="0"/>
              <w:marBottom w:val="0"/>
              <w:divBdr>
                <w:top w:val="none" w:sz="0" w:space="0" w:color="auto"/>
                <w:left w:val="none" w:sz="0" w:space="0" w:color="auto"/>
                <w:bottom w:val="none" w:sz="0" w:space="0" w:color="auto"/>
                <w:right w:val="none" w:sz="0" w:space="0" w:color="auto"/>
              </w:divBdr>
              <w:divsChild>
                <w:div w:id="1746107992">
                  <w:marLeft w:val="0"/>
                  <w:marRight w:val="0"/>
                  <w:marTop w:val="0"/>
                  <w:marBottom w:val="0"/>
                  <w:divBdr>
                    <w:top w:val="none" w:sz="0" w:space="0" w:color="auto"/>
                    <w:left w:val="none" w:sz="0" w:space="0" w:color="auto"/>
                    <w:bottom w:val="none" w:sz="0" w:space="0" w:color="auto"/>
                    <w:right w:val="none" w:sz="0" w:space="0" w:color="auto"/>
                  </w:divBdr>
                  <w:divsChild>
                    <w:div w:id="1746107821">
                      <w:marLeft w:val="2174"/>
                      <w:marRight w:val="0"/>
                      <w:marTop w:val="0"/>
                      <w:marBottom w:val="0"/>
                      <w:divBdr>
                        <w:top w:val="none" w:sz="0" w:space="0" w:color="auto"/>
                        <w:left w:val="none" w:sz="0" w:space="0" w:color="auto"/>
                        <w:bottom w:val="none" w:sz="0" w:space="0" w:color="auto"/>
                        <w:right w:val="none" w:sz="0" w:space="0" w:color="auto"/>
                      </w:divBdr>
                      <w:divsChild>
                        <w:div w:id="1746109112">
                          <w:marLeft w:val="0"/>
                          <w:marRight w:val="0"/>
                          <w:marTop w:val="0"/>
                          <w:marBottom w:val="0"/>
                          <w:divBdr>
                            <w:top w:val="none" w:sz="0" w:space="0" w:color="auto"/>
                            <w:left w:val="none" w:sz="0" w:space="0" w:color="auto"/>
                            <w:bottom w:val="none" w:sz="0" w:space="0" w:color="auto"/>
                            <w:right w:val="none" w:sz="0" w:space="0" w:color="auto"/>
                          </w:divBdr>
                          <w:divsChild>
                            <w:div w:id="1746107328">
                              <w:marLeft w:val="0"/>
                              <w:marRight w:val="0"/>
                              <w:marTop w:val="0"/>
                              <w:marBottom w:val="0"/>
                              <w:divBdr>
                                <w:top w:val="none" w:sz="0" w:space="0" w:color="auto"/>
                                <w:left w:val="none" w:sz="0" w:space="0" w:color="auto"/>
                                <w:bottom w:val="none" w:sz="0" w:space="0" w:color="auto"/>
                                <w:right w:val="none" w:sz="0" w:space="0" w:color="auto"/>
                              </w:divBdr>
                            </w:div>
                            <w:div w:id="17461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483">
      <w:marLeft w:val="0"/>
      <w:marRight w:val="0"/>
      <w:marTop w:val="0"/>
      <w:marBottom w:val="0"/>
      <w:divBdr>
        <w:top w:val="none" w:sz="0" w:space="0" w:color="auto"/>
        <w:left w:val="none" w:sz="0" w:space="0" w:color="auto"/>
        <w:bottom w:val="none" w:sz="0" w:space="0" w:color="auto"/>
        <w:right w:val="none" w:sz="0" w:space="0" w:color="auto"/>
      </w:divBdr>
      <w:divsChild>
        <w:div w:id="1746107834">
          <w:marLeft w:val="0"/>
          <w:marRight w:val="0"/>
          <w:marTop w:val="0"/>
          <w:marBottom w:val="0"/>
          <w:divBdr>
            <w:top w:val="none" w:sz="0" w:space="0" w:color="auto"/>
            <w:left w:val="none" w:sz="0" w:space="0" w:color="auto"/>
            <w:bottom w:val="none" w:sz="0" w:space="0" w:color="auto"/>
            <w:right w:val="none" w:sz="0" w:space="0" w:color="auto"/>
          </w:divBdr>
          <w:divsChild>
            <w:div w:id="1746107656">
              <w:marLeft w:val="0"/>
              <w:marRight w:val="0"/>
              <w:marTop w:val="0"/>
              <w:marBottom w:val="0"/>
              <w:divBdr>
                <w:top w:val="none" w:sz="0" w:space="0" w:color="auto"/>
                <w:left w:val="none" w:sz="0" w:space="0" w:color="auto"/>
                <w:bottom w:val="none" w:sz="0" w:space="0" w:color="auto"/>
                <w:right w:val="none" w:sz="0" w:space="0" w:color="auto"/>
              </w:divBdr>
              <w:divsChild>
                <w:div w:id="1746109098">
                  <w:marLeft w:val="0"/>
                  <w:marRight w:val="0"/>
                  <w:marTop w:val="0"/>
                  <w:marBottom w:val="0"/>
                  <w:divBdr>
                    <w:top w:val="none" w:sz="0" w:space="0" w:color="auto"/>
                    <w:left w:val="none" w:sz="0" w:space="0" w:color="auto"/>
                    <w:bottom w:val="none" w:sz="0" w:space="0" w:color="auto"/>
                    <w:right w:val="none" w:sz="0" w:space="0" w:color="auto"/>
                  </w:divBdr>
                  <w:divsChild>
                    <w:div w:id="1746107506">
                      <w:marLeft w:val="2174"/>
                      <w:marRight w:val="0"/>
                      <w:marTop w:val="0"/>
                      <w:marBottom w:val="0"/>
                      <w:divBdr>
                        <w:top w:val="none" w:sz="0" w:space="0" w:color="auto"/>
                        <w:left w:val="none" w:sz="0" w:space="0" w:color="auto"/>
                        <w:bottom w:val="none" w:sz="0" w:space="0" w:color="auto"/>
                        <w:right w:val="none" w:sz="0" w:space="0" w:color="auto"/>
                      </w:divBdr>
                      <w:divsChild>
                        <w:div w:id="1746108860">
                          <w:marLeft w:val="0"/>
                          <w:marRight w:val="0"/>
                          <w:marTop w:val="0"/>
                          <w:marBottom w:val="0"/>
                          <w:divBdr>
                            <w:top w:val="none" w:sz="0" w:space="0" w:color="auto"/>
                            <w:left w:val="none" w:sz="0" w:space="0" w:color="auto"/>
                            <w:bottom w:val="none" w:sz="0" w:space="0" w:color="auto"/>
                            <w:right w:val="none" w:sz="0" w:space="0" w:color="auto"/>
                          </w:divBdr>
                          <w:divsChild>
                            <w:div w:id="174610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484">
      <w:marLeft w:val="0"/>
      <w:marRight w:val="0"/>
      <w:marTop w:val="0"/>
      <w:marBottom w:val="0"/>
      <w:divBdr>
        <w:top w:val="none" w:sz="0" w:space="0" w:color="auto"/>
        <w:left w:val="none" w:sz="0" w:space="0" w:color="auto"/>
        <w:bottom w:val="none" w:sz="0" w:space="0" w:color="auto"/>
        <w:right w:val="none" w:sz="0" w:space="0" w:color="auto"/>
      </w:divBdr>
    </w:div>
    <w:div w:id="1746107485">
      <w:marLeft w:val="0"/>
      <w:marRight w:val="0"/>
      <w:marTop w:val="0"/>
      <w:marBottom w:val="0"/>
      <w:divBdr>
        <w:top w:val="none" w:sz="0" w:space="0" w:color="auto"/>
        <w:left w:val="none" w:sz="0" w:space="0" w:color="auto"/>
        <w:bottom w:val="none" w:sz="0" w:space="0" w:color="auto"/>
        <w:right w:val="none" w:sz="0" w:space="0" w:color="auto"/>
      </w:divBdr>
      <w:divsChild>
        <w:div w:id="1746107329">
          <w:marLeft w:val="720"/>
          <w:marRight w:val="720"/>
          <w:marTop w:val="100"/>
          <w:marBottom w:val="100"/>
          <w:divBdr>
            <w:top w:val="none" w:sz="0" w:space="0" w:color="auto"/>
            <w:left w:val="none" w:sz="0" w:space="0" w:color="auto"/>
            <w:bottom w:val="none" w:sz="0" w:space="0" w:color="auto"/>
            <w:right w:val="none" w:sz="0" w:space="0" w:color="auto"/>
          </w:divBdr>
        </w:div>
        <w:div w:id="1746108283">
          <w:marLeft w:val="720"/>
          <w:marRight w:val="720"/>
          <w:marTop w:val="100"/>
          <w:marBottom w:val="100"/>
          <w:divBdr>
            <w:top w:val="none" w:sz="0" w:space="0" w:color="auto"/>
            <w:left w:val="none" w:sz="0" w:space="0" w:color="auto"/>
            <w:bottom w:val="none" w:sz="0" w:space="0" w:color="auto"/>
            <w:right w:val="none" w:sz="0" w:space="0" w:color="auto"/>
          </w:divBdr>
        </w:div>
        <w:div w:id="1746108919">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490">
      <w:marLeft w:val="0"/>
      <w:marRight w:val="0"/>
      <w:marTop w:val="0"/>
      <w:marBottom w:val="0"/>
      <w:divBdr>
        <w:top w:val="none" w:sz="0" w:space="0" w:color="auto"/>
        <w:left w:val="none" w:sz="0" w:space="0" w:color="auto"/>
        <w:bottom w:val="none" w:sz="0" w:space="0" w:color="auto"/>
        <w:right w:val="none" w:sz="0" w:space="0" w:color="auto"/>
      </w:divBdr>
    </w:div>
    <w:div w:id="1746107514">
      <w:marLeft w:val="0"/>
      <w:marRight w:val="0"/>
      <w:marTop w:val="0"/>
      <w:marBottom w:val="0"/>
      <w:divBdr>
        <w:top w:val="none" w:sz="0" w:space="0" w:color="auto"/>
        <w:left w:val="none" w:sz="0" w:space="0" w:color="auto"/>
        <w:bottom w:val="none" w:sz="0" w:space="0" w:color="auto"/>
        <w:right w:val="none" w:sz="0" w:space="0" w:color="auto"/>
      </w:divBdr>
      <w:divsChild>
        <w:div w:id="1746108279">
          <w:marLeft w:val="0"/>
          <w:marRight w:val="0"/>
          <w:marTop w:val="0"/>
          <w:marBottom w:val="0"/>
          <w:divBdr>
            <w:top w:val="none" w:sz="0" w:space="0" w:color="auto"/>
            <w:left w:val="none" w:sz="0" w:space="0" w:color="auto"/>
            <w:bottom w:val="none" w:sz="0" w:space="0" w:color="auto"/>
            <w:right w:val="none" w:sz="0" w:space="0" w:color="auto"/>
          </w:divBdr>
          <w:divsChild>
            <w:div w:id="1746108196">
              <w:marLeft w:val="0"/>
              <w:marRight w:val="0"/>
              <w:marTop w:val="0"/>
              <w:marBottom w:val="0"/>
              <w:divBdr>
                <w:top w:val="none" w:sz="0" w:space="0" w:color="auto"/>
                <w:left w:val="none" w:sz="0" w:space="0" w:color="auto"/>
                <w:bottom w:val="none" w:sz="0" w:space="0" w:color="auto"/>
                <w:right w:val="none" w:sz="0" w:space="0" w:color="auto"/>
              </w:divBdr>
              <w:divsChild>
                <w:div w:id="17461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7536">
      <w:marLeft w:val="0"/>
      <w:marRight w:val="0"/>
      <w:marTop w:val="0"/>
      <w:marBottom w:val="0"/>
      <w:divBdr>
        <w:top w:val="none" w:sz="0" w:space="0" w:color="auto"/>
        <w:left w:val="none" w:sz="0" w:space="0" w:color="auto"/>
        <w:bottom w:val="none" w:sz="0" w:space="0" w:color="auto"/>
        <w:right w:val="none" w:sz="0" w:space="0" w:color="auto"/>
      </w:divBdr>
      <w:divsChild>
        <w:div w:id="1746108612">
          <w:marLeft w:val="0"/>
          <w:marRight w:val="0"/>
          <w:marTop w:val="0"/>
          <w:marBottom w:val="0"/>
          <w:divBdr>
            <w:top w:val="none" w:sz="0" w:space="0" w:color="auto"/>
            <w:left w:val="none" w:sz="0" w:space="0" w:color="auto"/>
            <w:bottom w:val="none" w:sz="0" w:space="0" w:color="auto"/>
            <w:right w:val="none" w:sz="0" w:space="0" w:color="auto"/>
          </w:divBdr>
          <w:divsChild>
            <w:div w:id="1746108858">
              <w:marLeft w:val="0"/>
              <w:marRight w:val="0"/>
              <w:marTop w:val="0"/>
              <w:marBottom w:val="0"/>
              <w:divBdr>
                <w:top w:val="none" w:sz="0" w:space="0" w:color="auto"/>
                <w:left w:val="none" w:sz="0" w:space="0" w:color="auto"/>
                <w:bottom w:val="none" w:sz="0" w:space="0" w:color="auto"/>
                <w:right w:val="none" w:sz="0" w:space="0" w:color="auto"/>
              </w:divBdr>
              <w:divsChild>
                <w:div w:id="1746109367">
                  <w:marLeft w:val="0"/>
                  <w:marRight w:val="0"/>
                  <w:marTop w:val="0"/>
                  <w:marBottom w:val="0"/>
                  <w:divBdr>
                    <w:top w:val="none" w:sz="0" w:space="0" w:color="auto"/>
                    <w:left w:val="none" w:sz="0" w:space="0" w:color="auto"/>
                    <w:bottom w:val="none" w:sz="0" w:space="0" w:color="auto"/>
                    <w:right w:val="none" w:sz="0" w:space="0" w:color="auto"/>
                  </w:divBdr>
                  <w:divsChild>
                    <w:div w:id="1746107875">
                      <w:marLeft w:val="2174"/>
                      <w:marRight w:val="0"/>
                      <w:marTop w:val="0"/>
                      <w:marBottom w:val="0"/>
                      <w:divBdr>
                        <w:top w:val="none" w:sz="0" w:space="0" w:color="auto"/>
                        <w:left w:val="none" w:sz="0" w:space="0" w:color="auto"/>
                        <w:bottom w:val="none" w:sz="0" w:space="0" w:color="auto"/>
                        <w:right w:val="none" w:sz="0" w:space="0" w:color="auto"/>
                      </w:divBdr>
                      <w:divsChild>
                        <w:div w:id="1746107706">
                          <w:marLeft w:val="0"/>
                          <w:marRight w:val="0"/>
                          <w:marTop w:val="0"/>
                          <w:marBottom w:val="0"/>
                          <w:divBdr>
                            <w:top w:val="none" w:sz="0" w:space="0" w:color="auto"/>
                            <w:left w:val="none" w:sz="0" w:space="0" w:color="auto"/>
                            <w:bottom w:val="none" w:sz="0" w:space="0" w:color="auto"/>
                            <w:right w:val="none" w:sz="0" w:space="0" w:color="auto"/>
                          </w:divBdr>
                          <w:divsChild>
                            <w:div w:id="1746108107">
                              <w:marLeft w:val="0"/>
                              <w:marRight w:val="0"/>
                              <w:marTop w:val="0"/>
                              <w:marBottom w:val="0"/>
                              <w:divBdr>
                                <w:top w:val="none" w:sz="0" w:space="0" w:color="auto"/>
                                <w:left w:val="none" w:sz="0" w:space="0" w:color="auto"/>
                                <w:bottom w:val="none" w:sz="0" w:space="0" w:color="auto"/>
                                <w:right w:val="none" w:sz="0" w:space="0" w:color="auto"/>
                              </w:divBdr>
                            </w:div>
                            <w:div w:id="174610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548">
      <w:marLeft w:val="0"/>
      <w:marRight w:val="0"/>
      <w:marTop w:val="0"/>
      <w:marBottom w:val="0"/>
      <w:divBdr>
        <w:top w:val="none" w:sz="0" w:space="0" w:color="auto"/>
        <w:left w:val="none" w:sz="0" w:space="0" w:color="auto"/>
        <w:bottom w:val="none" w:sz="0" w:space="0" w:color="auto"/>
        <w:right w:val="none" w:sz="0" w:space="0" w:color="auto"/>
      </w:divBdr>
    </w:div>
    <w:div w:id="1746107557">
      <w:marLeft w:val="0"/>
      <w:marRight w:val="0"/>
      <w:marTop w:val="0"/>
      <w:marBottom w:val="0"/>
      <w:divBdr>
        <w:top w:val="none" w:sz="0" w:space="0" w:color="auto"/>
        <w:left w:val="none" w:sz="0" w:space="0" w:color="auto"/>
        <w:bottom w:val="none" w:sz="0" w:space="0" w:color="auto"/>
        <w:right w:val="none" w:sz="0" w:space="0" w:color="auto"/>
      </w:divBdr>
      <w:divsChild>
        <w:div w:id="1746109446">
          <w:marLeft w:val="0"/>
          <w:marRight w:val="0"/>
          <w:marTop w:val="0"/>
          <w:marBottom w:val="0"/>
          <w:divBdr>
            <w:top w:val="none" w:sz="0" w:space="0" w:color="auto"/>
            <w:left w:val="none" w:sz="0" w:space="0" w:color="auto"/>
            <w:bottom w:val="none" w:sz="0" w:space="0" w:color="auto"/>
            <w:right w:val="none" w:sz="0" w:space="0" w:color="auto"/>
          </w:divBdr>
          <w:divsChild>
            <w:div w:id="1746107852">
              <w:marLeft w:val="0"/>
              <w:marRight w:val="0"/>
              <w:marTop w:val="0"/>
              <w:marBottom w:val="0"/>
              <w:divBdr>
                <w:top w:val="none" w:sz="0" w:space="0" w:color="auto"/>
                <w:left w:val="none" w:sz="0" w:space="0" w:color="auto"/>
                <w:bottom w:val="none" w:sz="0" w:space="0" w:color="auto"/>
                <w:right w:val="none" w:sz="0" w:space="0" w:color="auto"/>
              </w:divBdr>
              <w:divsChild>
                <w:div w:id="1746107403">
                  <w:marLeft w:val="0"/>
                  <w:marRight w:val="0"/>
                  <w:marTop w:val="0"/>
                  <w:marBottom w:val="0"/>
                  <w:divBdr>
                    <w:top w:val="none" w:sz="0" w:space="0" w:color="auto"/>
                    <w:left w:val="none" w:sz="0" w:space="0" w:color="auto"/>
                    <w:bottom w:val="none" w:sz="0" w:space="0" w:color="auto"/>
                    <w:right w:val="none" w:sz="0" w:space="0" w:color="auto"/>
                  </w:divBdr>
                  <w:divsChild>
                    <w:div w:id="1746108598">
                      <w:marLeft w:val="2992"/>
                      <w:marRight w:val="0"/>
                      <w:marTop w:val="0"/>
                      <w:marBottom w:val="0"/>
                      <w:divBdr>
                        <w:top w:val="none" w:sz="0" w:space="0" w:color="auto"/>
                        <w:left w:val="none" w:sz="0" w:space="0" w:color="auto"/>
                        <w:bottom w:val="none" w:sz="0" w:space="0" w:color="auto"/>
                        <w:right w:val="none" w:sz="0" w:space="0" w:color="auto"/>
                      </w:divBdr>
                      <w:divsChild>
                        <w:div w:id="1746109269">
                          <w:marLeft w:val="0"/>
                          <w:marRight w:val="0"/>
                          <w:marTop w:val="0"/>
                          <w:marBottom w:val="0"/>
                          <w:divBdr>
                            <w:top w:val="none" w:sz="0" w:space="0" w:color="auto"/>
                            <w:left w:val="none" w:sz="0" w:space="0" w:color="auto"/>
                            <w:bottom w:val="none" w:sz="0" w:space="0" w:color="auto"/>
                            <w:right w:val="none" w:sz="0" w:space="0" w:color="auto"/>
                          </w:divBdr>
                          <w:divsChild>
                            <w:div w:id="1746107685">
                              <w:marLeft w:val="0"/>
                              <w:marRight w:val="0"/>
                              <w:marTop w:val="0"/>
                              <w:marBottom w:val="0"/>
                              <w:divBdr>
                                <w:top w:val="none" w:sz="0" w:space="0" w:color="auto"/>
                                <w:left w:val="none" w:sz="0" w:space="0" w:color="auto"/>
                                <w:bottom w:val="none" w:sz="0" w:space="0" w:color="auto"/>
                                <w:right w:val="none" w:sz="0" w:space="0" w:color="auto"/>
                              </w:divBdr>
                            </w:div>
                            <w:div w:id="17461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558">
      <w:marLeft w:val="0"/>
      <w:marRight w:val="0"/>
      <w:marTop w:val="0"/>
      <w:marBottom w:val="0"/>
      <w:divBdr>
        <w:top w:val="none" w:sz="0" w:space="0" w:color="auto"/>
        <w:left w:val="none" w:sz="0" w:space="0" w:color="auto"/>
        <w:bottom w:val="none" w:sz="0" w:space="0" w:color="auto"/>
        <w:right w:val="none" w:sz="0" w:space="0" w:color="auto"/>
      </w:divBdr>
      <w:divsChild>
        <w:div w:id="1746108563">
          <w:marLeft w:val="0"/>
          <w:marRight w:val="0"/>
          <w:marTop w:val="0"/>
          <w:marBottom w:val="0"/>
          <w:divBdr>
            <w:top w:val="none" w:sz="0" w:space="0" w:color="auto"/>
            <w:left w:val="none" w:sz="0" w:space="0" w:color="auto"/>
            <w:bottom w:val="none" w:sz="0" w:space="0" w:color="auto"/>
            <w:right w:val="none" w:sz="0" w:space="0" w:color="auto"/>
          </w:divBdr>
          <w:divsChild>
            <w:div w:id="1746109430">
              <w:marLeft w:val="0"/>
              <w:marRight w:val="0"/>
              <w:marTop w:val="0"/>
              <w:marBottom w:val="0"/>
              <w:divBdr>
                <w:top w:val="none" w:sz="0" w:space="0" w:color="auto"/>
                <w:left w:val="none" w:sz="0" w:space="0" w:color="auto"/>
                <w:bottom w:val="none" w:sz="0" w:space="0" w:color="auto"/>
                <w:right w:val="none" w:sz="0" w:space="0" w:color="auto"/>
              </w:divBdr>
              <w:divsChild>
                <w:div w:id="1746108388">
                  <w:marLeft w:val="0"/>
                  <w:marRight w:val="0"/>
                  <w:marTop w:val="0"/>
                  <w:marBottom w:val="0"/>
                  <w:divBdr>
                    <w:top w:val="none" w:sz="0" w:space="0" w:color="auto"/>
                    <w:left w:val="none" w:sz="0" w:space="0" w:color="auto"/>
                    <w:bottom w:val="none" w:sz="0" w:space="0" w:color="auto"/>
                    <w:right w:val="none" w:sz="0" w:space="0" w:color="auto"/>
                  </w:divBdr>
                  <w:divsChild>
                    <w:div w:id="1746107378">
                      <w:marLeft w:val="0"/>
                      <w:marRight w:val="0"/>
                      <w:marTop w:val="0"/>
                      <w:marBottom w:val="0"/>
                      <w:divBdr>
                        <w:top w:val="none" w:sz="0" w:space="0" w:color="auto"/>
                        <w:left w:val="none" w:sz="0" w:space="0" w:color="auto"/>
                        <w:bottom w:val="none" w:sz="0" w:space="0" w:color="auto"/>
                        <w:right w:val="none" w:sz="0" w:space="0" w:color="auto"/>
                      </w:divBdr>
                      <w:divsChild>
                        <w:div w:id="1746108383">
                          <w:marLeft w:val="0"/>
                          <w:marRight w:val="0"/>
                          <w:marTop w:val="0"/>
                          <w:marBottom w:val="0"/>
                          <w:divBdr>
                            <w:top w:val="none" w:sz="0" w:space="0" w:color="auto"/>
                            <w:left w:val="none" w:sz="0" w:space="0" w:color="auto"/>
                            <w:bottom w:val="none" w:sz="0" w:space="0" w:color="auto"/>
                            <w:right w:val="none" w:sz="0" w:space="0" w:color="auto"/>
                          </w:divBdr>
                          <w:divsChild>
                            <w:div w:id="1746108823">
                              <w:marLeft w:val="0"/>
                              <w:marRight w:val="0"/>
                              <w:marTop w:val="0"/>
                              <w:marBottom w:val="0"/>
                              <w:divBdr>
                                <w:top w:val="none" w:sz="0" w:space="0" w:color="auto"/>
                                <w:left w:val="none" w:sz="0" w:space="0" w:color="auto"/>
                                <w:bottom w:val="none" w:sz="0" w:space="0" w:color="auto"/>
                                <w:right w:val="none" w:sz="0" w:space="0" w:color="auto"/>
                              </w:divBdr>
                              <w:divsChild>
                                <w:div w:id="1746108483">
                                  <w:marLeft w:val="0"/>
                                  <w:marRight w:val="0"/>
                                  <w:marTop w:val="0"/>
                                  <w:marBottom w:val="0"/>
                                  <w:divBdr>
                                    <w:top w:val="none" w:sz="0" w:space="0" w:color="auto"/>
                                    <w:left w:val="none" w:sz="0" w:space="0" w:color="auto"/>
                                    <w:bottom w:val="none" w:sz="0" w:space="0" w:color="auto"/>
                                    <w:right w:val="none" w:sz="0" w:space="0" w:color="auto"/>
                                  </w:divBdr>
                                  <w:divsChild>
                                    <w:div w:id="1746108391">
                                      <w:marLeft w:val="0"/>
                                      <w:marRight w:val="0"/>
                                      <w:marTop w:val="0"/>
                                      <w:marBottom w:val="0"/>
                                      <w:divBdr>
                                        <w:top w:val="none" w:sz="0" w:space="0" w:color="auto"/>
                                        <w:left w:val="none" w:sz="0" w:space="0" w:color="auto"/>
                                        <w:bottom w:val="none" w:sz="0" w:space="0" w:color="auto"/>
                                        <w:right w:val="none" w:sz="0" w:space="0" w:color="auto"/>
                                      </w:divBdr>
                                      <w:divsChild>
                                        <w:div w:id="1746108803">
                                          <w:marLeft w:val="0"/>
                                          <w:marRight w:val="0"/>
                                          <w:marTop w:val="0"/>
                                          <w:marBottom w:val="0"/>
                                          <w:divBdr>
                                            <w:top w:val="none" w:sz="0" w:space="0" w:color="auto"/>
                                            <w:left w:val="none" w:sz="0" w:space="0" w:color="auto"/>
                                            <w:bottom w:val="none" w:sz="0" w:space="0" w:color="auto"/>
                                            <w:right w:val="none" w:sz="0" w:space="0" w:color="auto"/>
                                          </w:divBdr>
                                          <w:divsChild>
                                            <w:div w:id="1746108807">
                                              <w:marLeft w:val="0"/>
                                              <w:marRight w:val="0"/>
                                              <w:marTop w:val="0"/>
                                              <w:marBottom w:val="0"/>
                                              <w:divBdr>
                                                <w:top w:val="none" w:sz="0" w:space="0" w:color="auto"/>
                                                <w:left w:val="none" w:sz="0" w:space="0" w:color="auto"/>
                                                <w:bottom w:val="none" w:sz="0" w:space="0" w:color="auto"/>
                                                <w:right w:val="none" w:sz="0" w:space="0" w:color="auto"/>
                                              </w:divBdr>
                                              <w:divsChild>
                                                <w:div w:id="1746108622">
                                                  <w:marLeft w:val="0"/>
                                                  <w:marRight w:val="0"/>
                                                  <w:marTop w:val="0"/>
                                                  <w:marBottom w:val="0"/>
                                                  <w:divBdr>
                                                    <w:top w:val="none" w:sz="0" w:space="0" w:color="auto"/>
                                                    <w:left w:val="none" w:sz="0" w:space="0" w:color="auto"/>
                                                    <w:bottom w:val="none" w:sz="0" w:space="0" w:color="auto"/>
                                                    <w:right w:val="none" w:sz="0" w:space="0" w:color="auto"/>
                                                  </w:divBdr>
                                                  <w:divsChild>
                                                    <w:div w:id="1746108932">
                                                      <w:marLeft w:val="0"/>
                                                      <w:marRight w:val="0"/>
                                                      <w:marTop w:val="0"/>
                                                      <w:marBottom w:val="0"/>
                                                      <w:divBdr>
                                                        <w:top w:val="none" w:sz="0" w:space="0" w:color="auto"/>
                                                        <w:left w:val="none" w:sz="0" w:space="0" w:color="auto"/>
                                                        <w:bottom w:val="none" w:sz="0" w:space="0" w:color="auto"/>
                                                        <w:right w:val="none" w:sz="0" w:space="0" w:color="auto"/>
                                                      </w:divBdr>
                                                      <w:divsChild>
                                                        <w:div w:id="1746108208">
                                                          <w:marLeft w:val="0"/>
                                                          <w:marRight w:val="0"/>
                                                          <w:marTop w:val="0"/>
                                                          <w:marBottom w:val="0"/>
                                                          <w:divBdr>
                                                            <w:top w:val="none" w:sz="0" w:space="0" w:color="auto"/>
                                                            <w:left w:val="none" w:sz="0" w:space="0" w:color="auto"/>
                                                            <w:bottom w:val="none" w:sz="0" w:space="0" w:color="auto"/>
                                                            <w:right w:val="none" w:sz="0" w:space="0" w:color="auto"/>
                                                          </w:divBdr>
                                                          <w:divsChild>
                                                            <w:div w:id="1746108584">
                                                              <w:marLeft w:val="0"/>
                                                              <w:marRight w:val="0"/>
                                                              <w:marTop w:val="0"/>
                                                              <w:marBottom w:val="0"/>
                                                              <w:divBdr>
                                                                <w:top w:val="none" w:sz="0" w:space="0" w:color="auto"/>
                                                                <w:left w:val="none" w:sz="0" w:space="0" w:color="auto"/>
                                                                <w:bottom w:val="none" w:sz="0" w:space="0" w:color="auto"/>
                                                                <w:right w:val="none" w:sz="0" w:space="0" w:color="auto"/>
                                                              </w:divBdr>
                                                              <w:divsChild>
                                                                <w:div w:id="1746108808">
                                                                  <w:marLeft w:val="0"/>
                                                                  <w:marRight w:val="0"/>
                                                                  <w:marTop w:val="0"/>
                                                                  <w:marBottom w:val="0"/>
                                                                  <w:divBdr>
                                                                    <w:top w:val="none" w:sz="0" w:space="0" w:color="auto"/>
                                                                    <w:left w:val="none" w:sz="0" w:space="0" w:color="auto"/>
                                                                    <w:bottom w:val="none" w:sz="0" w:space="0" w:color="auto"/>
                                                                    <w:right w:val="none" w:sz="0" w:space="0" w:color="auto"/>
                                                                  </w:divBdr>
                                                                  <w:divsChild>
                                                                    <w:div w:id="1746107809">
                                                                      <w:marLeft w:val="0"/>
                                                                      <w:marRight w:val="0"/>
                                                                      <w:marTop w:val="0"/>
                                                                      <w:marBottom w:val="0"/>
                                                                      <w:divBdr>
                                                                        <w:top w:val="none" w:sz="0" w:space="0" w:color="auto"/>
                                                                        <w:left w:val="none" w:sz="0" w:space="0" w:color="auto"/>
                                                                        <w:bottom w:val="none" w:sz="0" w:space="0" w:color="auto"/>
                                                                        <w:right w:val="none" w:sz="0" w:space="0" w:color="auto"/>
                                                                      </w:divBdr>
                                                                      <w:divsChild>
                                                                        <w:div w:id="1746108566">
                                                                          <w:marLeft w:val="0"/>
                                                                          <w:marRight w:val="0"/>
                                                                          <w:marTop w:val="0"/>
                                                                          <w:marBottom w:val="0"/>
                                                                          <w:divBdr>
                                                                            <w:top w:val="none" w:sz="0" w:space="0" w:color="auto"/>
                                                                            <w:left w:val="none" w:sz="0" w:space="0" w:color="auto"/>
                                                                            <w:bottom w:val="none" w:sz="0" w:space="0" w:color="auto"/>
                                                                            <w:right w:val="none" w:sz="0" w:space="0" w:color="auto"/>
                                                                          </w:divBdr>
                                                                          <w:divsChild>
                                                                            <w:div w:id="1746107327">
                                                                              <w:marLeft w:val="0"/>
                                                                              <w:marRight w:val="0"/>
                                                                              <w:marTop w:val="0"/>
                                                                              <w:marBottom w:val="0"/>
                                                                              <w:divBdr>
                                                                                <w:top w:val="none" w:sz="0" w:space="0" w:color="auto"/>
                                                                                <w:left w:val="none" w:sz="0" w:space="0" w:color="auto"/>
                                                                                <w:bottom w:val="none" w:sz="0" w:space="0" w:color="auto"/>
                                                                                <w:right w:val="none" w:sz="0" w:space="0" w:color="auto"/>
                                                                              </w:divBdr>
                                                                              <w:divsChild>
                                                                                <w:div w:id="174610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560">
      <w:marLeft w:val="0"/>
      <w:marRight w:val="0"/>
      <w:marTop w:val="0"/>
      <w:marBottom w:val="0"/>
      <w:divBdr>
        <w:top w:val="none" w:sz="0" w:space="0" w:color="auto"/>
        <w:left w:val="none" w:sz="0" w:space="0" w:color="auto"/>
        <w:bottom w:val="none" w:sz="0" w:space="0" w:color="auto"/>
        <w:right w:val="none" w:sz="0" w:space="0" w:color="auto"/>
      </w:divBdr>
      <w:divsChild>
        <w:div w:id="1746108311">
          <w:marLeft w:val="720"/>
          <w:marRight w:val="720"/>
          <w:marTop w:val="100"/>
          <w:marBottom w:val="100"/>
          <w:divBdr>
            <w:top w:val="none" w:sz="0" w:space="0" w:color="auto"/>
            <w:left w:val="none" w:sz="0" w:space="0" w:color="auto"/>
            <w:bottom w:val="none" w:sz="0" w:space="0" w:color="auto"/>
            <w:right w:val="none" w:sz="0" w:space="0" w:color="auto"/>
          </w:divBdr>
        </w:div>
        <w:div w:id="174610907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561">
      <w:marLeft w:val="0"/>
      <w:marRight w:val="0"/>
      <w:marTop w:val="0"/>
      <w:marBottom w:val="0"/>
      <w:divBdr>
        <w:top w:val="none" w:sz="0" w:space="0" w:color="auto"/>
        <w:left w:val="none" w:sz="0" w:space="0" w:color="auto"/>
        <w:bottom w:val="none" w:sz="0" w:space="0" w:color="auto"/>
        <w:right w:val="none" w:sz="0" w:space="0" w:color="auto"/>
      </w:divBdr>
      <w:divsChild>
        <w:div w:id="1746107313">
          <w:marLeft w:val="0"/>
          <w:marRight w:val="0"/>
          <w:marTop w:val="0"/>
          <w:marBottom w:val="0"/>
          <w:divBdr>
            <w:top w:val="none" w:sz="0" w:space="0" w:color="auto"/>
            <w:left w:val="none" w:sz="0" w:space="0" w:color="auto"/>
            <w:bottom w:val="none" w:sz="0" w:space="0" w:color="auto"/>
            <w:right w:val="none" w:sz="0" w:space="0" w:color="auto"/>
          </w:divBdr>
          <w:divsChild>
            <w:div w:id="1746108395">
              <w:marLeft w:val="0"/>
              <w:marRight w:val="0"/>
              <w:marTop w:val="0"/>
              <w:marBottom w:val="0"/>
              <w:divBdr>
                <w:top w:val="none" w:sz="0" w:space="0" w:color="auto"/>
                <w:left w:val="none" w:sz="0" w:space="0" w:color="auto"/>
                <w:bottom w:val="none" w:sz="0" w:space="0" w:color="auto"/>
                <w:right w:val="none" w:sz="0" w:space="0" w:color="auto"/>
              </w:divBdr>
              <w:divsChild>
                <w:div w:id="1746108936">
                  <w:marLeft w:val="0"/>
                  <w:marRight w:val="0"/>
                  <w:marTop w:val="0"/>
                  <w:marBottom w:val="0"/>
                  <w:divBdr>
                    <w:top w:val="none" w:sz="0" w:space="0" w:color="auto"/>
                    <w:left w:val="none" w:sz="0" w:space="0" w:color="auto"/>
                    <w:bottom w:val="none" w:sz="0" w:space="0" w:color="auto"/>
                    <w:right w:val="none" w:sz="0" w:space="0" w:color="auto"/>
                  </w:divBdr>
                  <w:divsChild>
                    <w:div w:id="1746107626">
                      <w:marLeft w:val="0"/>
                      <w:marRight w:val="0"/>
                      <w:marTop w:val="0"/>
                      <w:marBottom w:val="0"/>
                      <w:divBdr>
                        <w:top w:val="none" w:sz="0" w:space="0" w:color="auto"/>
                        <w:left w:val="none" w:sz="0" w:space="0" w:color="auto"/>
                        <w:bottom w:val="none" w:sz="0" w:space="0" w:color="auto"/>
                        <w:right w:val="none" w:sz="0" w:space="0" w:color="auto"/>
                      </w:divBdr>
                      <w:divsChild>
                        <w:div w:id="1746107891">
                          <w:marLeft w:val="0"/>
                          <w:marRight w:val="0"/>
                          <w:marTop w:val="0"/>
                          <w:marBottom w:val="0"/>
                          <w:divBdr>
                            <w:top w:val="none" w:sz="0" w:space="0" w:color="auto"/>
                            <w:left w:val="none" w:sz="0" w:space="0" w:color="auto"/>
                            <w:bottom w:val="none" w:sz="0" w:space="0" w:color="auto"/>
                            <w:right w:val="none" w:sz="0" w:space="0" w:color="auto"/>
                          </w:divBdr>
                          <w:divsChild>
                            <w:div w:id="1746108971">
                              <w:marLeft w:val="0"/>
                              <w:marRight w:val="0"/>
                              <w:marTop w:val="0"/>
                              <w:marBottom w:val="0"/>
                              <w:divBdr>
                                <w:top w:val="none" w:sz="0" w:space="0" w:color="auto"/>
                                <w:left w:val="none" w:sz="0" w:space="0" w:color="auto"/>
                                <w:bottom w:val="none" w:sz="0" w:space="0" w:color="auto"/>
                                <w:right w:val="none" w:sz="0" w:space="0" w:color="auto"/>
                              </w:divBdr>
                              <w:divsChild>
                                <w:div w:id="1746109164">
                                  <w:marLeft w:val="0"/>
                                  <w:marRight w:val="0"/>
                                  <w:marTop w:val="0"/>
                                  <w:marBottom w:val="0"/>
                                  <w:divBdr>
                                    <w:top w:val="none" w:sz="0" w:space="0" w:color="auto"/>
                                    <w:left w:val="none" w:sz="0" w:space="0" w:color="auto"/>
                                    <w:bottom w:val="none" w:sz="0" w:space="0" w:color="auto"/>
                                    <w:right w:val="none" w:sz="0" w:space="0" w:color="auto"/>
                                  </w:divBdr>
                                  <w:divsChild>
                                    <w:div w:id="174610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107562">
      <w:marLeft w:val="0"/>
      <w:marRight w:val="0"/>
      <w:marTop w:val="0"/>
      <w:marBottom w:val="0"/>
      <w:divBdr>
        <w:top w:val="none" w:sz="0" w:space="0" w:color="auto"/>
        <w:left w:val="none" w:sz="0" w:space="0" w:color="auto"/>
        <w:bottom w:val="none" w:sz="0" w:space="0" w:color="auto"/>
        <w:right w:val="none" w:sz="0" w:space="0" w:color="auto"/>
      </w:divBdr>
    </w:div>
    <w:div w:id="1746107594">
      <w:marLeft w:val="0"/>
      <w:marRight w:val="0"/>
      <w:marTop w:val="0"/>
      <w:marBottom w:val="0"/>
      <w:divBdr>
        <w:top w:val="none" w:sz="0" w:space="0" w:color="auto"/>
        <w:left w:val="none" w:sz="0" w:space="0" w:color="auto"/>
        <w:bottom w:val="none" w:sz="0" w:space="0" w:color="auto"/>
        <w:right w:val="none" w:sz="0" w:space="0" w:color="auto"/>
      </w:divBdr>
      <w:divsChild>
        <w:div w:id="1746109255">
          <w:marLeft w:val="0"/>
          <w:marRight w:val="0"/>
          <w:marTop w:val="0"/>
          <w:marBottom w:val="0"/>
          <w:divBdr>
            <w:top w:val="none" w:sz="0" w:space="0" w:color="auto"/>
            <w:left w:val="none" w:sz="0" w:space="0" w:color="auto"/>
            <w:bottom w:val="none" w:sz="0" w:space="0" w:color="auto"/>
            <w:right w:val="none" w:sz="0" w:space="0" w:color="auto"/>
          </w:divBdr>
          <w:divsChild>
            <w:div w:id="1746107602">
              <w:marLeft w:val="0"/>
              <w:marRight w:val="0"/>
              <w:marTop w:val="0"/>
              <w:marBottom w:val="0"/>
              <w:divBdr>
                <w:top w:val="none" w:sz="0" w:space="0" w:color="auto"/>
                <w:left w:val="none" w:sz="0" w:space="0" w:color="auto"/>
                <w:bottom w:val="none" w:sz="0" w:space="0" w:color="auto"/>
                <w:right w:val="none" w:sz="0" w:space="0" w:color="auto"/>
              </w:divBdr>
              <w:divsChild>
                <w:div w:id="1746108341">
                  <w:marLeft w:val="0"/>
                  <w:marRight w:val="0"/>
                  <w:marTop w:val="0"/>
                  <w:marBottom w:val="0"/>
                  <w:divBdr>
                    <w:top w:val="none" w:sz="0" w:space="0" w:color="auto"/>
                    <w:left w:val="none" w:sz="0" w:space="0" w:color="auto"/>
                    <w:bottom w:val="none" w:sz="0" w:space="0" w:color="auto"/>
                    <w:right w:val="none" w:sz="0" w:space="0" w:color="auto"/>
                  </w:divBdr>
                  <w:divsChild>
                    <w:div w:id="1746108568">
                      <w:marLeft w:val="0"/>
                      <w:marRight w:val="0"/>
                      <w:marTop w:val="0"/>
                      <w:marBottom w:val="0"/>
                      <w:divBdr>
                        <w:top w:val="none" w:sz="0" w:space="0" w:color="auto"/>
                        <w:left w:val="none" w:sz="0" w:space="0" w:color="auto"/>
                        <w:bottom w:val="none" w:sz="0" w:space="0" w:color="auto"/>
                        <w:right w:val="none" w:sz="0" w:space="0" w:color="auto"/>
                      </w:divBdr>
                      <w:divsChild>
                        <w:div w:id="1746109252">
                          <w:marLeft w:val="0"/>
                          <w:marRight w:val="0"/>
                          <w:marTop w:val="0"/>
                          <w:marBottom w:val="0"/>
                          <w:divBdr>
                            <w:top w:val="none" w:sz="0" w:space="0" w:color="auto"/>
                            <w:left w:val="none" w:sz="0" w:space="0" w:color="auto"/>
                            <w:bottom w:val="none" w:sz="0" w:space="0" w:color="auto"/>
                            <w:right w:val="none" w:sz="0" w:space="0" w:color="auto"/>
                          </w:divBdr>
                          <w:divsChild>
                            <w:div w:id="1746107204">
                              <w:marLeft w:val="0"/>
                              <w:marRight w:val="0"/>
                              <w:marTop w:val="0"/>
                              <w:marBottom w:val="0"/>
                              <w:divBdr>
                                <w:top w:val="none" w:sz="0" w:space="0" w:color="auto"/>
                                <w:left w:val="none" w:sz="0" w:space="0" w:color="auto"/>
                                <w:bottom w:val="none" w:sz="0" w:space="0" w:color="auto"/>
                                <w:right w:val="none" w:sz="0" w:space="0" w:color="auto"/>
                              </w:divBdr>
                              <w:divsChild>
                                <w:div w:id="1746108797">
                                  <w:marLeft w:val="0"/>
                                  <w:marRight w:val="0"/>
                                  <w:marTop w:val="0"/>
                                  <w:marBottom w:val="0"/>
                                  <w:divBdr>
                                    <w:top w:val="none" w:sz="0" w:space="0" w:color="auto"/>
                                    <w:left w:val="none" w:sz="0" w:space="0" w:color="auto"/>
                                    <w:bottom w:val="none" w:sz="0" w:space="0" w:color="auto"/>
                                    <w:right w:val="none" w:sz="0" w:space="0" w:color="auto"/>
                                  </w:divBdr>
                                  <w:divsChild>
                                    <w:div w:id="1746107724">
                                      <w:marLeft w:val="0"/>
                                      <w:marRight w:val="0"/>
                                      <w:marTop w:val="0"/>
                                      <w:marBottom w:val="0"/>
                                      <w:divBdr>
                                        <w:top w:val="none" w:sz="0" w:space="0" w:color="auto"/>
                                        <w:left w:val="none" w:sz="0" w:space="0" w:color="auto"/>
                                        <w:bottom w:val="none" w:sz="0" w:space="0" w:color="auto"/>
                                        <w:right w:val="none" w:sz="0" w:space="0" w:color="auto"/>
                                      </w:divBdr>
                                      <w:divsChild>
                                        <w:div w:id="1746109231">
                                          <w:marLeft w:val="0"/>
                                          <w:marRight w:val="0"/>
                                          <w:marTop w:val="0"/>
                                          <w:marBottom w:val="0"/>
                                          <w:divBdr>
                                            <w:top w:val="none" w:sz="0" w:space="0" w:color="auto"/>
                                            <w:left w:val="none" w:sz="0" w:space="0" w:color="auto"/>
                                            <w:bottom w:val="none" w:sz="0" w:space="0" w:color="auto"/>
                                            <w:right w:val="none" w:sz="0" w:space="0" w:color="auto"/>
                                          </w:divBdr>
                                          <w:divsChild>
                                            <w:div w:id="1746107551">
                                              <w:marLeft w:val="0"/>
                                              <w:marRight w:val="0"/>
                                              <w:marTop w:val="0"/>
                                              <w:marBottom w:val="0"/>
                                              <w:divBdr>
                                                <w:top w:val="none" w:sz="0" w:space="0" w:color="auto"/>
                                                <w:left w:val="none" w:sz="0" w:space="0" w:color="auto"/>
                                                <w:bottom w:val="none" w:sz="0" w:space="0" w:color="auto"/>
                                                <w:right w:val="none" w:sz="0" w:space="0" w:color="auto"/>
                                              </w:divBdr>
                                              <w:divsChild>
                                                <w:div w:id="1746107522">
                                                  <w:marLeft w:val="0"/>
                                                  <w:marRight w:val="0"/>
                                                  <w:marTop w:val="0"/>
                                                  <w:marBottom w:val="0"/>
                                                  <w:divBdr>
                                                    <w:top w:val="none" w:sz="0" w:space="0" w:color="auto"/>
                                                    <w:left w:val="none" w:sz="0" w:space="0" w:color="auto"/>
                                                    <w:bottom w:val="none" w:sz="0" w:space="0" w:color="auto"/>
                                                    <w:right w:val="none" w:sz="0" w:space="0" w:color="auto"/>
                                                  </w:divBdr>
                                                  <w:divsChild>
                                                    <w:div w:id="1746108515">
                                                      <w:marLeft w:val="0"/>
                                                      <w:marRight w:val="0"/>
                                                      <w:marTop w:val="0"/>
                                                      <w:marBottom w:val="0"/>
                                                      <w:divBdr>
                                                        <w:top w:val="none" w:sz="0" w:space="0" w:color="auto"/>
                                                        <w:left w:val="none" w:sz="0" w:space="0" w:color="auto"/>
                                                        <w:bottom w:val="none" w:sz="0" w:space="0" w:color="auto"/>
                                                        <w:right w:val="none" w:sz="0" w:space="0" w:color="auto"/>
                                                      </w:divBdr>
                                                      <w:divsChild>
                                                        <w:div w:id="1746108039">
                                                          <w:marLeft w:val="0"/>
                                                          <w:marRight w:val="0"/>
                                                          <w:marTop w:val="0"/>
                                                          <w:marBottom w:val="0"/>
                                                          <w:divBdr>
                                                            <w:top w:val="none" w:sz="0" w:space="0" w:color="auto"/>
                                                            <w:left w:val="none" w:sz="0" w:space="0" w:color="auto"/>
                                                            <w:bottom w:val="none" w:sz="0" w:space="0" w:color="auto"/>
                                                            <w:right w:val="none" w:sz="0" w:space="0" w:color="auto"/>
                                                          </w:divBdr>
                                                          <w:divsChild>
                                                            <w:div w:id="1746109210">
                                                              <w:marLeft w:val="0"/>
                                                              <w:marRight w:val="0"/>
                                                              <w:marTop w:val="0"/>
                                                              <w:marBottom w:val="0"/>
                                                              <w:divBdr>
                                                                <w:top w:val="none" w:sz="0" w:space="0" w:color="auto"/>
                                                                <w:left w:val="none" w:sz="0" w:space="0" w:color="auto"/>
                                                                <w:bottom w:val="none" w:sz="0" w:space="0" w:color="auto"/>
                                                                <w:right w:val="none" w:sz="0" w:space="0" w:color="auto"/>
                                                              </w:divBdr>
                                                              <w:divsChild>
                                                                <w:div w:id="1746108924">
                                                                  <w:marLeft w:val="0"/>
                                                                  <w:marRight w:val="0"/>
                                                                  <w:marTop w:val="0"/>
                                                                  <w:marBottom w:val="0"/>
                                                                  <w:divBdr>
                                                                    <w:top w:val="none" w:sz="0" w:space="0" w:color="auto"/>
                                                                    <w:left w:val="none" w:sz="0" w:space="0" w:color="auto"/>
                                                                    <w:bottom w:val="none" w:sz="0" w:space="0" w:color="auto"/>
                                                                    <w:right w:val="none" w:sz="0" w:space="0" w:color="auto"/>
                                                                  </w:divBdr>
                                                                  <w:divsChild>
                                                                    <w:div w:id="1746108369">
                                                                      <w:marLeft w:val="0"/>
                                                                      <w:marRight w:val="0"/>
                                                                      <w:marTop w:val="0"/>
                                                                      <w:marBottom w:val="0"/>
                                                                      <w:divBdr>
                                                                        <w:top w:val="none" w:sz="0" w:space="0" w:color="auto"/>
                                                                        <w:left w:val="none" w:sz="0" w:space="0" w:color="auto"/>
                                                                        <w:bottom w:val="none" w:sz="0" w:space="0" w:color="auto"/>
                                                                        <w:right w:val="none" w:sz="0" w:space="0" w:color="auto"/>
                                                                      </w:divBdr>
                                                                      <w:divsChild>
                                                                        <w:div w:id="1746108610">
                                                                          <w:marLeft w:val="0"/>
                                                                          <w:marRight w:val="0"/>
                                                                          <w:marTop w:val="0"/>
                                                                          <w:marBottom w:val="0"/>
                                                                          <w:divBdr>
                                                                            <w:top w:val="none" w:sz="0" w:space="0" w:color="auto"/>
                                                                            <w:left w:val="none" w:sz="0" w:space="0" w:color="auto"/>
                                                                            <w:bottom w:val="none" w:sz="0" w:space="0" w:color="auto"/>
                                                                            <w:right w:val="none" w:sz="0" w:space="0" w:color="auto"/>
                                                                          </w:divBdr>
                                                                          <w:divsChild>
                                                                            <w:div w:id="1746107769">
                                                                              <w:marLeft w:val="0"/>
                                                                              <w:marRight w:val="0"/>
                                                                              <w:marTop w:val="0"/>
                                                                              <w:marBottom w:val="0"/>
                                                                              <w:divBdr>
                                                                                <w:top w:val="none" w:sz="0" w:space="0" w:color="auto"/>
                                                                                <w:left w:val="none" w:sz="0" w:space="0" w:color="auto"/>
                                                                                <w:bottom w:val="none" w:sz="0" w:space="0" w:color="auto"/>
                                                                                <w:right w:val="none" w:sz="0" w:space="0" w:color="auto"/>
                                                                              </w:divBdr>
                                                                              <w:divsChild>
                                                                                <w:div w:id="1746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621">
      <w:marLeft w:val="0"/>
      <w:marRight w:val="0"/>
      <w:marTop w:val="0"/>
      <w:marBottom w:val="0"/>
      <w:divBdr>
        <w:top w:val="none" w:sz="0" w:space="0" w:color="auto"/>
        <w:left w:val="none" w:sz="0" w:space="0" w:color="auto"/>
        <w:bottom w:val="none" w:sz="0" w:space="0" w:color="auto"/>
        <w:right w:val="none" w:sz="0" w:space="0" w:color="auto"/>
      </w:divBdr>
      <w:divsChild>
        <w:div w:id="1746109087">
          <w:marLeft w:val="0"/>
          <w:marRight w:val="0"/>
          <w:marTop w:val="0"/>
          <w:marBottom w:val="0"/>
          <w:divBdr>
            <w:top w:val="none" w:sz="0" w:space="0" w:color="auto"/>
            <w:left w:val="none" w:sz="0" w:space="0" w:color="auto"/>
            <w:bottom w:val="none" w:sz="0" w:space="0" w:color="auto"/>
            <w:right w:val="none" w:sz="0" w:space="0" w:color="auto"/>
          </w:divBdr>
          <w:divsChild>
            <w:div w:id="1746108490">
              <w:marLeft w:val="0"/>
              <w:marRight w:val="0"/>
              <w:marTop w:val="0"/>
              <w:marBottom w:val="0"/>
              <w:divBdr>
                <w:top w:val="none" w:sz="0" w:space="0" w:color="auto"/>
                <w:left w:val="none" w:sz="0" w:space="0" w:color="auto"/>
                <w:bottom w:val="none" w:sz="0" w:space="0" w:color="auto"/>
                <w:right w:val="none" w:sz="0" w:space="0" w:color="auto"/>
              </w:divBdr>
              <w:divsChild>
                <w:div w:id="1746109420">
                  <w:marLeft w:val="0"/>
                  <w:marRight w:val="0"/>
                  <w:marTop w:val="0"/>
                  <w:marBottom w:val="0"/>
                  <w:divBdr>
                    <w:top w:val="none" w:sz="0" w:space="0" w:color="auto"/>
                    <w:left w:val="none" w:sz="0" w:space="0" w:color="auto"/>
                    <w:bottom w:val="none" w:sz="0" w:space="0" w:color="auto"/>
                    <w:right w:val="none" w:sz="0" w:space="0" w:color="auto"/>
                  </w:divBdr>
                  <w:divsChild>
                    <w:div w:id="1746108617">
                      <w:marLeft w:val="0"/>
                      <w:marRight w:val="0"/>
                      <w:marTop w:val="0"/>
                      <w:marBottom w:val="0"/>
                      <w:divBdr>
                        <w:top w:val="none" w:sz="0" w:space="0" w:color="auto"/>
                        <w:left w:val="none" w:sz="0" w:space="0" w:color="auto"/>
                        <w:bottom w:val="none" w:sz="0" w:space="0" w:color="auto"/>
                        <w:right w:val="none" w:sz="0" w:space="0" w:color="auto"/>
                      </w:divBdr>
                      <w:divsChild>
                        <w:div w:id="1746107874">
                          <w:marLeft w:val="0"/>
                          <w:marRight w:val="0"/>
                          <w:marTop w:val="0"/>
                          <w:marBottom w:val="0"/>
                          <w:divBdr>
                            <w:top w:val="none" w:sz="0" w:space="0" w:color="auto"/>
                            <w:left w:val="none" w:sz="0" w:space="0" w:color="auto"/>
                            <w:bottom w:val="none" w:sz="0" w:space="0" w:color="auto"/>
                            <w:right w:val="none" w:sz="0" w:space="0" w:color="auto"/>
                          </w:divBdr>
                          <w:divsChild>
                            <w:div w:id="1746109318">
                              <w:marLeft w:val="0"/>
                              <w:marRight w:val="0"/>
                              <w:marTop w:val="0"/>
                              <w:marBottom w:val="0"/>
                              <w:divBdr>
                                <w:top w:val="none" w:sz="0" w:space="0" w:color="auto"/>
                                <w:left w:val="none" w:sz="0" w:space="0" w:color="auto"/>
                                <w:bottom w:val="none" w:sz="0" w:space="0" w:color="auto"/>
                                <w:right w:val="none" w:sz="0" w:space="0" w:color="auto"/>
                              </w:divBdr>
                              <w:divsChild>
                                <w:div w:id="1746108233">
                                  <w:marLeft w:val="0"/>
                                  <w:marRight w:val="0"/>
                                  <w:marTop w:val="0"/>
                                  <w:marBottom w:val="0"/>
                                  <w:divBdr>
                                    <w:top w:val="none" w:sz="0" w:space="0" w:color="auto"/>
                                    <w:left w:val="none" w:sz="0" w:space="0" w:color="auto"/>
                                    <w:bottom w:val="none" w:sz="0" w:space="0" w:color="auto"/>
                                    <w:right w:val="none" w:sz="0" w:space="0" w:color="auto"/>
                                  </w:divBdr>
                                  <w:divsChild>
                                    <w:div w:id="1746108124">
                                      <w:marLeft w:val="0"/>
                                      <w:marRight w:val="0"/>
                                      <w:marTop w:val="0"/>
                                      <w:marBottom w:val="0"/>
                                      <w:divBdr>
                                        <w:top w:val="none" w:sz="0" w:space="0" w:color="auto"/>
                                        <w:left w:val="none" w:sz="0" w:space="0" w:color="auto"/>
                                        <w:bottom w:val="none" w:sz="0" w:space="0" w:color="auto"/>
                                        <w:right w:val="none" w:sz="0" w:space="0" w:color="auto"/>
                                      </w:divBdr>
                                      <w:divsChild>
                                        <w:div w:id="1746107525">
                                          <w:marLeft w:val="0"/>
                                          <w:marRight w:val="0"/>
                                          <w:marTop w:val="0"/>
                                          <w:marBottom w:val="0"/>
                                          <w:divBdr>
                                            <w:top w:val="none" w:sz="0" w:space="0" w:color="auto"/>
                                            <w:left w:val="none" w:sz="0" w:space="0" w:color="auto"/>
                                            <w:bottom w:val="none" w:sz="0" w:space="0" w:color="auto"/>
                                            <w:right w:val="none" w:sz="0" w:space="0" w:color="auto"/>
                                          </w:divBdr>
                                          <w:divsChild>
                                            <w:div w:id="1746108910">
                                              <w:marLeft w:val="0"/>
                                              <w:marRight w:val="0"/>
                                              <w:marTop w:val="0"/>
                                              <w:marBottom w:val="0"/>
                                              <w:divBdr>
                                                <w:top w:val="none" w:sz="0" w:space="0" w:color="auto"/>
                                                <w:left w:val="none" w:sz="0" w:space="0" w:color="auto"/>
                                                <w:bottom w:val="none" w:sz="0" w:space="0" w:color="auto"/>
                                                <w:right w:val="none" w:sz="0" w:space="0" w:color="auto"/>
                                              </w:divBdr>
                                              <w:divsChild>
                                                <w:div w:id="1746107437">
                                                  <w:marLeft w:val="0"/>
                                                  <w:marRight w:val="0"/>
                                                  <w:marTop w:val="0"/>
                                                  <w:marBottom w:val="0"/>
                                                  <w:divBdr>
                                                    <w:top w:val="none" w:sz="0" w:space="0" w:color="auto"/>
                                                    <w:left w:val="none" w:sz="0" w:space="0" w:color="auto"/>
                                                    <w:bottom w:val="none" w:sz="0" w:space="0" w:color="auto"/>
                                                    <w:right w:val="none" w:sz="0" w:space="0" w:color="auto"/>
                                                  </w:divBdr>
                                                  <w:divsChild>
                                                    <w:div w:id="1746109287">
                                                      <w:marLeft w:val="0"/>
                                                      <w:marRight w:val="0"/>
                                                      <w:marTop w:val="0"/>
                                                      <w:marBottom w:val="0"/>
                                                      <w:divBdr>
                                                        <w:top w:val="none" w:sz="0" w:space="0" w:color="auto"/>
                                                        <w:left w:val="none" w:sz="0" w:space="0" w:color="auto"/>
                                                        <w:bottom w:val="none" w:sz="0" w:space="0" w:color="auto"/>
                                                        <w:right w:val="none" w:sz="0" w:space="0" w:color="auto"/>
                                                      </w:divBdr>
                                                      <w:divsChild>
                                                        <w:div w:id="1746108106">
                                                          <w:marLeft w:val="0"/>
                                                          <w:marRight w:val="0"/>
                                                          <w:marTop w:val="0"/>
                                                          <w:marBottom w:val="0"/>
                                                          <w:divBdr>
                                                            <w:top w:val="none" w:sz="0" w:space="0" w:color="auto"/>
                                                            <w:left w:val="none" w:sz="0" w:space="0" w:color="auto"/>
                                                            <w:bottom w:val="none" w:sz="0" w:space="0" w:color="auto"/>
                                                            <w:right w:val="none" w:sz="0" w:space="0" w:color="auto"/>
                                                          </w:divBdr>
                                                          <w:divsChild>
                                                            <w:div w:id="1746108555">
                                                              <w:marLeft w:val="0"/>
                                                              <w:marRight w:val="0"/>
                                                              <w:marTop w:val="0"/>
                                                              <w:marBottom w:val="0"/>
                                                              <w:divBdr>
                                                                <w:top w:val="none" w:sz="0" w:space="0" w:color="auto"/>
                                                                <w:left w:val="none" w:sz="0" w:space="0" w:color="auto"/>
                                                                <w:bottom w:val="none" w:sz="0" w:space="0" w:color="auto"/>
                                                                <w:right w:val="none" w:sz="0" w:space="0" w:color="auto"/>
                                                              </w:divBdr>
                                                              <w:divsChild>
                                                                <w:div w:id="1746109102">
                                                                  <w:marLeft w:val="0"/>
                                                                  <w:marRight w:val="0"/>
                                                                  <w:marTop w:val="0"/>
                                                                  <w:marBottom w:val="0"/>
                                                                  <w:divBdr>
                                                                    <w:top w:val="none" w:sz="0" w:space="0" w:color="auto"/>
                                                                    <w:left w:val="none" w:sz="0" w:space="0" w:color="auto"/>
                                                                    <w:bottom w:val="none" w:sz="0" w:space="0" w:color="auto"/>
                                                                    <w:right w:val="none" w:sz="0" w:space="0" w:color="auto"/>
                                                                  </w:divBdr>
                                                                  <w:divsChild>
                                                                    <w:div w:id="1746107676">
                                                                      <w:marLeft w:val="0"/>
                                                                      <w:marRight w:val="0"/>
                                                                      <w:marTop w:val="0"/>
                                                                      <w:marBottom w:val="0"/>
                                                                      <w:divBdr>
                                                                        <w:top w:val="none" w:sz="0" w:space="0" w:color="auto"/>
                                                                        <w:left w:val="none" w:sz="0" w:space="0" w:color="auto"/>
                                                                        <w:bottom w:val="none" w:sz="0" w:space="0" w:color="auto"/>
                                                                        <w:right w:val="none" w:sz="0" w:space="0" w:color="auto"/>
                                                                      </w:divBdr>
                                                                      <w:divsChild>
                                                                        <w:div w:id="1746107420">
                                                                          <w:marLeft w:val="0"/>
                                                                          <w:marRight w:val="0"/>
                                                                          <w:marTop w:val="0"/>
                                                                          <w:marBottom w:val="0"/>
                                                                          <w:divBdr>
                                                                            <w:top w:val="none" w:sz="0" w:space="0" w:color="auto"/>
                                                                            <w:left w:val="none" w:sz="0" w:space="0" w:color="auto"/>
                                                                            <w:bottom w:val="none" w:sz="0" w:space="0" w:color="auto"/>
                                                                            <w:right w:val="none" w:sz="0" w:space="0" w:color="auto"/>
                                                                          </w:divBdr>
                                                                          <w:divsChild>
                                                                            <w:div w:id="1746107524">
                                                                              <w:marLeft w:val="0"/>
                                                                              <w:marRight w:val="0"/>
                                                                              <w:marTop w:val="0"/>
                                                                              <w:marBottom w:val="0"/>
                                                                              <w:divBdr>
                                                                                <w:top w:val="none" w:sz="0" w:space="0" w:color="auto"/>
                                                                                <w:left w:val="none" w:sz="0" w:space="0" w:color="auto"/>
                                                                                <w:bottom w:val="none" w:sz="0" w:space="0" w:color="auto"/>
                                                                                <w:right w:val="none" w:sz="0" w:space="0" w:color="auto"/>
                                                                              </w:divBdr>
                                                                              <w:divsChild>
                                                                                <w:div w:id="174610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647">
      <w:marLeft w:val="0"/>
      <w:marRight w:val="0"/>
      <w:marTop w:val="0"/>
      <w:marBottom w:val="0"/>
      <w:divBdr>
        <w:top w:val="none" w:sz="0" w:space="0" w:color="auto"/>
        <w:left w:val="none" w:sz="0" w:space="0" w:color="auto"/>
        <w:bottom w:val="none" w:sz="0" w:space="0" w:color="auto"/>
        <w:right w:val="none" w:sz="0" w:space="0" w:color="auto"/>
      </w:divBdr>
      <w:divsChild>
        <w:div w:id="1746107344">
          <w:marLeft w:val="0"/>
          <w:marRight w:val="0"/>
          <w:marTop w:val="0"/>
          <w:marBottom w:val="0"/>
          <w:divBdr>
            <w:top w:val="none" w:sz="0" w:space="0" w:color="auto"/>
            <w:left w:val="none" w:sz="0" w:space="0" w:color="auto"/>
            <w:bottom w:val="none" w:sz="0" w:space="0" w:color="auto"/>
            <w:right w:val="none" w:sz="0" w:space="0" w:color="auto"/>
          </w:divBdr>
          <w:divsChild>
            <w:div w:id="1746109401">
              <w:marLeft w:val="0"/>
              <w:marRight w:val="0"/>
              <w:marTop w:val="0"/>
              <w:marBottom w:val="0"/>
              <w:divBdr>
                <w:top w:val="none" w:sz="0" w:space="0" w:color="auto"/>
                <w:left w:val="none" w:sz="0" w:space="0" w:color="auto"/>
                <w:bottom w:val="none" w:sz="0" w:space="0" w:color="auto"/>
                <w:right w:val="none" w:sz="0" w:space="0" w:color="auto"/>
              </w:divBdr>
              <w:divsChild>
                <w:div w:id="1746108096">
                  <w:marLeft w:val="0"/>
                  <w:marRight w:val="0"/>
                  <w:marTop w:val="0"/>
                  <w:marBottom w:val="0"/>
                  <w:divBdr>
                    <w:top w:val="none" w:sz="0" w:space="0" w:color="auto"/>
                    <w:left w:val="none" w:sz="0" w:space="0" w:color="auto"/>
                    <w:bottom w:val="none" w:sz="0" w:space="0" w:color="auto"/>
                    <w:right w:val="none" w:sz="0" w:space="0" w:color="auto"/>
                  </w:divBdr>
                  <w:divsChild>
                    <w:div w:id="1746108333">
                      <w:marLeft w:val="2174"/>
                      <w:marRight w:val="0"/>
                      <w:marTop w:val="0"/>
                      <w:marBottom w:val="0"/>
                      <w:divBdr>
                        <w:top w:val="none" w:sz="0" w:space="0" w:color="auto"/>
                        <w:left w:val="none" w:sz="0" w:space="0" w:color="auto"/>
                        <w:bottom w:val="none" w:sz="0" w:space="0" w:color="auto"/>
                        <w:right w:val="none" w:sz="0" w:space="0" w:color="auto"/>
                      </w:divBdr>
                      <w:divsChild>
                        <w:div w:id="1746107600">
                          <w:marLeft w:val="0"/>
                          <w:marRight w:val="0"/>
                          <w:marTop w:val="0"/>
                          <w:marBottom w:val="0"/>
                          <w:divBdr>
                            <w:top w:val="none" w:sz="0" w:space="0" w:color="auto"/>
                            <w:left w:val="none" w:sz="0" w:space="0" w:color="auto"/>
                            <w:bottom w:val="none" w:sz="0" w:space="0" w:color="auto"/>
                            <w:right w:val="none" w:sz="0" w:space="0" w:color="auto"/>
                          </w:divBdr>
                          <w:divsChild>
                            <w:div w:id="1746109101">
                              <w:marLeft w:val="0"/>
                              <w:marRight w:val="0"/>
                              <w:marTop w:val="0"/>
                              <w:marBottom w:val="0"/>
                              <w:divBdr>
                                <w:top w:val="none" w:sz="0" w:space="0" w:color="auto"/>
                                <w:left w:val="none" w:sz="0" w:space="0" w:color="auto"/>
                                <w:bottom w:val="none" w:sz="0" w:space="0" w:color="auto"/>
                                <w:right w:val="none" w:sz="0" w:space="0" w:color="auto"/>
                              </w:divBdr>
                            </w:div>
                            <w:div w:id="17461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657">
      <w:marLeft w:val="0"/>
      <w:marRight w:val="0"/>
      <w:marTop w:val="0"/>
      <w:marBottom w:val="0"/>
      <w:divBdr>
        <w:top w:val="none" w:sz="0" w:space="0" w:color="auto"/>
        <w:left w:val="none" w:sz="0" w:space="0" w:color="auto"/>
        <w:bottom w:val="none" w:sz="0" w:space="0" w:color="auto"/>
        <w:right w:val="none" w:sz="0" w:space="0" w:color="auto"/>
      </w:divBdr>
      <w:divsChild>
        <w:div w:id="1746108534">
          <w:marLeft w:val="0"/>
          <w:marRight w:val="0"/>
          <w:marTop w:val="0"/>
          <w:marBottom w:val="0"/>
          <w:divBdr>
            <w:top w:val="none" w:sz="0" w:space="0" w:color="auto"/>
            <w:left w:val="none" w:sz="0" w:space="0" w:color="auto"/>
            <w:bottom w:val="none" w:sz="0" w:space="0" w:color="auto"/>
            <w:right w:val="none" w:sz="0" w:space="0" w:color="auto"/>
          </w:divBdr>
          <w:divsChild>
            <w:div w:id="1746108954">
              <w:marLeft w:val="0"/>
              <w:marRight w:val="0"/>
              <w:marTop w:val="0"/>
              <w:marBottom w:val="0"/>
              <w:divBdr>
                <w:top w:val="none" w:sz="0" w:space="0" w:color="auto"/>
                <w:left w:val="none" w:sz="0" w:space="0" w:color="auto"/>
                <w:bottom w:val="none" w:sz="0" w:space="0" w:color="auto"/>
                <w:right w:val="none" w:sz="0" w:space="0" w:color="auto"/>
              </w:divBdr>
              <w:divsChild>
                <w:div w:id="1746107835">
                  <w:marLeft w:val="0"/>
                  <w:marRight w:val="0"/>
                  <w:marTop w:val="0"/>
                  <w:marBottom w:val="0"/>
                  <w:divBdr>
                    <w:top w:val="none" w:sz="0" w:space="0" w:color="auto"/>
                    <w:left w:val="none" w:sz="0" w:space="0" w:color="auto"/>
                    <w:bottom w:val="none" w:sz="0" w:space="0" w:color="auto"/>
                    <w:right w:val="none" w:sz="0" w:space="0" w:color="auto"/>
                  </w:divBdr>
                  <w:divsChild>
                    <w:div w:id="1746109388">
                      <w:marLeft w:val="0"/>
                      <w:marRight w:val="0"/>
                      <w:marTop w:val="0"/>
                      <w:marBottom w:val="0"/>
                      <w:divBdr>
                        <w:top w:val="none" w:sz="0" w:space="0" w:color="auto"/>
                        <w:left w:val="none" w:sz="0" w:space="0" w:color="auto"/>
                        <w:bottom w:val="none" w:sz="0" w:space="0" w:color="auto"/>
                        <w:right w:val="none" w:sz="0" w:space="0" w:color="auto"/>
                      </w:divBdr>
                      <w:divsChild>
                        <w:div w:id="1746108424">
                          <w:marLeft w:val="0"/>
                          <w:marRight w:val="0"/>
                          <w:marTop w:val="0"/>
                          <w:marBottom w:val="0"/>
                          <w:divBdr>
                            <w:top w:val="none" w:sz="0" w:space="0" w:color="auto"/>
                            <w:left w:val="none" w:sz="0" w:space="0" w:color="auto"/>
                            <w:bottom w:val="none" w:sz="0" w:space="0" w:color="auto"/>
                            <w:right w:val="none" w:sz="0" w:space="0" w:color="auto"/>
                          </w:divBdr>
                          <w:divsChild>
                            <w:div w:id="1746108548">
                              <w:marLeft w:val="0"/>
                              <w:marRight w:val="0"/>
                              <w:marTop w:val="0"/>
                              <w:marBottom w:val="0"/>
                              <w:divBdr>
                                <w:top w:val="none" w:sz="0" w:space="0" w:color="auto"/>
                                <w:left w:val="none" w:sz="0" w:space="0" w:color="auto"/>
                                <w:bottom w:val="none" w:sz="0" w:space="0" w:color="auto"/>
                                <w:right w:val="none" w:sz="0" w:space="0" w:color="auto"/>
                              </w:divBdr>
                              <w:divsChild>
                                <w:div w:id="1746108070">
                                  <w:marLeft w:val="0"/>
                                  <w:marRight w:val="0"/>
                                  <w:marTop w:val="0"/>
                                  <w:marBottom w:val="0"/>
                                  <w:divBdr>
                                    <w:top w:val="none" w:sz="0" w:space="0" w:color="auto"/>
                                    <w:left w:val="none" w:sz="0" w:space="0" w:color="auto"/>
                                    <w:bottom w:val="none" w:sz="0" w:space="0" w:color="auto"/>
                                    <w:right w:val="none" w:sz="0" w:space="0" w:color="auto"/>
                                  </w:divBdr>
                                  <w:divsChild>
                                    <w:div w:id="1746107844">
                                      <w:marLeft w:val="0"/>
                                      <w:marRight w:val="0"/>
                                      <w:marTop w:val="0"/>
                                      <w:marBottom w:val="0"/>
                                      <w:divBdr>
                                        <w:top w:val="none" w:sz="0" w:space="0" w:color="auto"/>
                                        <w:left w:val="none" w:sz="0" w:space="0" w:color="auto"/>
                                        <w:bottom w:val="none" w:sz="0" w:space="0" w:color="auto"/>
                                        <w:right w:val="none" w:sz="0" w:space="0" w:color="auto"/>
                                      </w:divBdr>
                                      <w:divsChild>
                                        <w:div w:id="1746108033">
                                          <w:marLeft w:val="0"/>
                                          <w:marRight w:val="0"/>
                                          <w:marTop w:val="0"/>
                                          <w:marBottom w:val="0"/>
                                          <w:divBdr>
                                            <w:top w:val="none" w:sz="0" w:space="0" w:color="auto"/>
                                            <w:left w:val="none" w:sz="0" w:space="0" w:color="auto"/>
                                            <w:bottom w:val="none" w:sz="0" w:space="0" w:color="auto"/>
                                            <w:right w:val="none" w:sz="0" w:space="0" w:color="auto"/>
                                          </w:divBdr>
                                          <w:divsChild>
                                            <w:div w:id="1746108406">
                                              <w:marLeft w:val="0"/>
                                              <w:marRight w:val="0"/>
                                              <w:marTop w:val="0"/>
                                              <w:marBottom w:val="0"/>
                                              <w:divBdr>
                                                <w:top w:val="none" w:sz="0" w:space="0" w:color="auto"/>
                                                <w:left w:val="none" w:sz="0" w:space="0" w:color="auto"/>
                                                <w:bottom w:val="none" w:sz="0" w:space="0" w:color="auto"/>
                                                <w:right w:val="none" w:sz="0" w:space="0" w:color="auto"/>
                                              </w:divBdr>
                                              <w:divsChild>
                                                <w:div w:id="1746107921">
                                                  <w:marLeft w:val="0"/>
                                                  <w:marRight w:val="0"/>
                                                  <w:marTop w:val="0"/>
                                                  <w:marBottom w:val="0"/>
                                                  <w:divBdr>
                                                    <w:top w:val="none" w:sz="0" w:space="0" w:color="auto"/>
                                                    <w:left w:val="none" w:sz="0" w:space="0" w:color="auto"/>
                                                    <w:bottom w:val="none" w:sz="0" w:space="0" w:color="auto"/>
                                                    <w:right w:val="none" w:sz="0" w:space="0" w:color="auto"/>
                                                  </w:divBdr>
                                                  <w:divsChild>
                                                    <w:div w:id="1746107916">
                                                      <w:marLeft w:val="0"/>
                                                      <w:marRight w:val="0"/>
                                                      <w:marTop w:val="0"/>
                                                      <w:marBottom w:val="0"/>
                                                      <w:divBdr>
                                                        <w:top w:val="none" w:sz="0" w:space="0" w:color="auto"/>
                                                        <w:left w:val="none" w:sz="0" w:space="0" w:color="auto"/>
                                                        <w:bottom w:val="none" w:sz="0" w:space="0" w:color="auto"/>
                                                        <w:right w:val="none" w:sz="0" w:space="0" w:color="auto"/>
                                                      </w:divBdr>
                                                      <w:divsChild>
                                                        <w:div w:id="1746109086">
                                                          <w:marLeft w:val="0"/>
                                                          <w:marRight w:val="0"/>
                                                          <w:marTop w:val="0"/>
                                                          <w:marBottom w:val="0"/>
                                                          <w:divBdr>
                                                            <w:top w:val="none" w:sz="0" w:space="0" w:color="auto"/>
                                                            <w:left w:val="none" w:sz="0" w:space="0" w:color="auto"/>
                                                            <w:bottom w:val="none" w:sz="0" w:space="0" w:color="auto"/>
                                                            <w:right w:val="none" w:sz="0" w:space="0" w:color="auto"/>
                                                          </w:divBdr>
                                                          <w:divsChild>
                                                            <w:div w:id="1746108412">
                                                              <w:marLeft w:val="0"/>
                                                              <w:marRight w:val="0"/>
                                                              <w:marTop w:val="0"/>
                                                              <w:marBottom w:val="0"/>
                                                              <w:divBdr>
                                                                <w:top w:val="none" w:sz="0" w:space="0" w:color="auto"/>
                                                                <w:left w:val="none" w:sz="0" w:space="0" w:color="auto"/>
                                                                <w:bottom w:val="none" w:sz="0" w:space="0" w:color="auto"/>
                                                                <w:right w:val="none" w:sz="0" w:space="0" w:color="auto"/>
                                                              </w:divBdr>
                                                              <w:divsChild>
                                                                <w:div w:id="1746107449">
                                                                  <w:marLeft w:val="0"/>
                                                                  <w:marRight w:val="0"/>
                                                                  <w:marTop w:val="0"/>
                                                                  <w:marBottom w:val="0"/>
                                                                  <w:divBdr>
                                                                    <w:top w:val="none" w:sz="0" w:space="0" w:color="auto"/>
                                                                    <w:left w:val="none" w:sz="0" w:space="0" w:color="auto"/>
                                                                    <w:bottom w:val="none" w:sz="0" w:space="0" w:color="auto"/>
                                                                    <w:right w:val="none" w:sz="0" w:space="0" w:color="auto"/>
                                                                  </w:divBdr>
                                                                  <w:divsChild>
                                                                    <w:div w:id="1746109081">
                                                                      <w:marLeft w:val="0"/>
                                                                      <w:marRight w:val="0"/>
                                                                      <w:marTop w:val="0"/>
                                                                      <w:marBottom w:val="0"/>
                                                                      <w:divBdr>
                                                                        <w:top w:val="none" w:sz="0" w:space="0" w:color="auto"/>
                                                                        <w:left w:val="none" w:sz="0" w:space="0" w:color="auto"/>
                                                                        <w:bottom w:val="none" w:sz="0" w:space="0" w:color="auto"/>
                                                                        <w:right w:val="none" w:sz="0" w:space="0" w:color="auto"/>
                                                                      </w:divBdr>
                                                                      <w:divsChild>
                                                                        <w:div w:id="1746108875">
                                                                          <w:marLeft w:val="0"/>
                                                                          <w:marRight w:val="0"/>
                                                                          <w:marTop w:val="0"/>
                                                                          <w:marBottom w:val="0"/>
                                                                          <w:divBdr>
                                                                            <w:top w:val="none" w:sz="0" w:space="0" w:color="auto"/>
                                                                            <w:left w:val="none" w:sz="0" w:space="0" w:color="auto"/>
                                                                            <w:bottom w:val="none" w:sz="0" w:space="0" w:color="auto"/>
                                                                            <w:right w:val="none" w:sz="0" w:space="0" w:color="auto"/>
                                                                          </w:divBdr>
                                                                          <w:divsChild>
                                                                            <w:div w:id="1746109224">
                                                                              <w:marLeft w:val="0"/>
                                                                              <w:marRight w:val="0"/>
                                                                              <w:marTop w:val="0"/>
                                                                              <w:marBottom w:val="0"/>
                                                                              <w:divBdr>
                                                                                <w:top w:val="none" w:sz="0" w:space="0" w:color="auto"/>
                                                                                <w:left w:val="none" w:sz="0" w:space="0" w:color="auto"/>
                                                                                <w:bottom w:val="none" w:sz="0" w:space="0" w:color="auto"/>
                                                                                <w:right w:val="none" w:sz="0" w:space="0" w:color="auto"/>
                                                                              </w:divBdr>
                                                                              <w:divsChild>
                                                                                <w:div w:id="174610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664">
      <w:marLeft w:val="0"/>
      <w:marRight w:val="0"/>
      <w:marTop w:val="0"/>
      <w:marBottom w:val="0"/>
      <w:divBdr>
        <w:top w:val="none" w:sz="0" w:space="0" w:color="auto"/>
        <w:left w:val="none" w:sz="0" w:space="0" w:color="auto"/>
        <w:bottom w:val="none" w:sz="0" w:space="0" w:color="auto"/>
        <w:right w:val="none" w:sz="0" w:space="0" w:color="auto"/>
      </w:divBdr>
      <w:divsChild>
        <w:div w:id="1746107498">
          <w:marLeft w:val="0"/>
          <w:marRight w:val="0"/>
          <w:marTop w:val="0"/>
          <w:marBottom w:val="0"/>
          <w:divBdr>
            <w:top w:val="none" w:sz="0" w:space="0" w:color="auto"/>
            <w:left w:val="none" w:sz="0" w:space="0" w:color="auto"/>
            <w:bottom w:val="none" w:sz="0" w:space="0" w:color="auto"/>
            <w:right w:val="none" w:sz="0" w:space="0" w:color="auto"/>
          </w:divBdr>
          <w:divsChild>
            <w:div w:id="1746108975">
              <w:marLeft w:val="0"/>
              <w:marRight w:val="0"/>
              <w:marTop w:val="0"/>
              <w:marBottom w:val="0"/>
              <w:divBdr>
                <w:top w:val="none" w:sz="0" w:space="0" w:color="auto"/>
                <w:left w:val="none" w:sz="0" w:space="0" w:color="auto"/>
                <w:bottom w:val="none" w:sz="0" w:space="0" w:color="auto"/>
                <w:right w:val="none" w:sz="0" w:space="0" w:color="auto"/>
              </w:divBdr>
              <w:divsChild>
                <w:div w:id="1746109328">
                  <w:marLeft w:val="0"/>
                  <w:marRight w:val="0"/>
                  <w:marTop w:val="0"/>
                  <w:marBottom w:val="0"/>
                  <w:divBdr>
                    <w:top w:val="none" w:sz="0" w:space="0" w:color="auto"/>
                    <w:left w:val="none" w:sz="0" w:space="0" w:color="auto"/>
                    <w:bottom w:val="none" w:sz="0" w:space="0" w:color="auto"/>
                    <w:right w:val="none" w:sz="0" w:space="0" w:color="auto"/>
                  </w:divBdr>
                  <w:divsChild>
                    <w:div w:id="1746107840">
                      <w:marLeft w:val="0"/>
                      <w:marRight w:val="0"/>
                      <w:marTop w:val="0"/>
                      <w:marBottom w:val="0"/>
                      <w:divBdr>
                        <w:top w:val="none" w:sz="0" w:space="0" w:color="auto"/>
                        <w:left w:val="none" w:sz="0" w:space="0" w:color="auto"/>
                        <w:bottom w:val="none" w:sz="0" w:space="0" w:color="auto"/>
                        <w:right w:val="none" w:sz="0" w:space="0" w:color="auto"/>
                      </w:divBdr>
                      <w:divsChild>
                        <w:div w:id="1746107566">
                          <w:marLeft w:val="0"/>
                          <w:marRight w:val="0"/>
                          <w:marTop w:val="0"/>
                          <w:marBottom w:val="0"/>
                          <w:divBdr>
                            <w:top w:val="none" w:sz="0" w:space="0" w:color="auto"/>
                            <w:left w:val="none" w:sz="0" w:space="0" w:color="auto"/>
                            <w:bottom w:val="none" w:sz="0" w:space="0" w:color="auto"/>
                            <w:right w:val="none" w:sz="0" w:space="0" w:color="auto"/>
                          </w:divBdr>
                          <w:divsChild>
                            <w:div w:id="1746107999">
                              <w:marLeft w:val="0"/>
                              <w:marRight w:val="0"/>
                              <w:marTop w:val="0"/>
                              <w:marBottom w:val="0"/>
                              <w:divBdr>
                                <w:top w:val="none" w:sz="0" w:space="0" w:color="auto"/>
                                <w:left w:val="none" w:sz="0" w:space="0" w:color="auto"/>
                                <w:bottom w:val="none" w:sz="0" w:space="0" w:color="auto"/>
                                <w:right w:val="none" w:sz="0" w:space="0" w:color="auto"/>
                              </w:divBdr>
                              <w:divsChild>
                                <w:div w:id="1746108845">
                                  <w:marLeft w:val="0"/>
                                  <w:marRight w:val="0"/>
                                  <w:marTop w:val="0"/>
                                  <w:marBottom w:val="0"/>
                                  <w:divBdr>
                                    <w:top w:val="none" w:sz="0" w:space="0" w:color="auto"/>
                                    <w:left w:val="none" w:sz="0" w:space="0" w:color="auto"/>
                                    <w:bottom w:val="none" w:sz="0" w:space="0" w:color="auto"/>
                                    <w:right w:val="none" w:sz="0" w:space="0" w:color="auto"/>
                                  </w:divBdr>
                                  <w:divsChild>
                                    <w:div w:id="1746109321">
                                      <w:marLeft w:val="0"/>
                                      <w:marRight w:val="0"/>
                                      <w:marTop w:val="0"/>
                                      <w:marBottom w:val="0"/>
                                      <w:divBdr>
                                        <w:top w:val="none" w:sz="0" w:space="0" w:color="auto"/>
                                        <w:left w:val="none" w:sz="0" w:space="0" w:color="auto"/>
                                        <w:bottom w:val="none" w:sz="0" w:space="0" w:color="auto"/>
                                        <w:right w:val="none" w:sz="0" w:space="0" w:color="auto"/>
                                      </w:divBdr>
                                      <w:divsChild>
                                        <w:div w:id="1746108508">
                                          <w:marLeft w:val="0"/>
                                          <w:marRight w:val="0"/>
                                          <w:marTop w:val="0"/>
                                          <w:marBottom w:val="0"/>
                                          <w:divBdr>
                                            <w:top w:val="none" w:sz="0" w:space="0" w:color="auto"/>
                                            <w:left w:val="none" w:sz="0" w:space="0" w:color="auto"/>
                                            <w:bottom w:val="none" w:sz="0" w:space="0" w:color="auto"/>
                                            <w:right w:val="none" w:sz="0" w:space="0" w:color="auto"/>
                                          </w:divBdr>
                                          <w:divsChild>
                                            <w:div w:id="1746108913">
                                              <w:marLeft w:val="0"/>
                                              <w:marRight w:val="0"/>
                                              <w:marTop w:val="0"/>
                                              <w:marBottom w:val="0"/>
                                              <w:divBdr>
                                                <w:top w:val="none" w:sz="0" w:space="0" w:color="auto"/>
                                                <w:left w:val="none" w:sz="0" w:space="0" w:color="auto"/>
                                                <w:bottom w:val="none" w:sz="0" w:space="0" w:color="auto"/>
                                                <w:right w:val="none" w:sz="0" w:space="0" w:color="auto"/>
                                              </w:divBdr>
                                              <w:divsChild>
                                                <w:div w:id="1746107974">
                                                  <w:marLeft w:val="0"/>
                                                  <w:marRight w:val="0"/>
                                                  <w:marTop w:val="0"/>
                                                  <w:marBottom w:val="0"/>
                                                  <w:divBdr>
                                                    <w:top w:val="none" w:sz="0" w:space="0" w:color="auto"/>
                                                    <w:left w:val="none" w:sz="0" w:space="0" w:color="auto"/>
                                                    <w:bottom w:val="none" w:sz="0" w:space="0" w:color="auto"/>
                                                    <w:right w:val="none" w:sz="0" w:space="0" w:color="auto"/>
                                                  </w:divBdr>
                                                  <w:divsChild>
                                                    <w:div w:id="1746107532">
                                                      <w:marLeft w:val="0"/>
                                                      <w:marRight w:val="0"/>
                                                      <w:marTop w:val="0"/>
                                                      <w:marBottom w:val="0"/>
                                                      <w:divBdr>
                                                        <w:top w:val="none" w:sz="0" w:space="0" w:color="auto"/>
                                                        <w:left w:val="none" w:sz="0" w:space="0" w:color="auto"/>
                                                        <w:bottom w:val="none" w:sz="0" w:space="0" w:color="auto"/>
                                                        <w:right w:val="none" w:sz="0" w:space="0" w:color="auto"/>
                                                      </w:divBdr>
                                                      <w:divsChild>
                                                        <w:div w:id="1746109455">
                                                          <w:marLeft w:val="0"/>
                                                          <w:marRight w:val="0"/>
                                                          <w:marTop w:val="0"/>
                                                          <w:marBottom w:val="0"/>
                                                          <w:divBdr>
                                                            <w:top w:val="none" w:sz="0" w:space="0" w:color="auto"/>
                                                            <w:left w:val="none" w:sz="0" w:space="0" w:color="auto"/>
                                                            <w:bottom w:val="none" w:sz="0" w:space="0" w:color="auto"/>
                                                            <w:right w:val="none" w:sz="0" w:space="0" w:color="auto"/>
                                                          </w:divBdr>
                                                          <w:divsChild>
                                                            <w:div w:id="1746107193">
                                                              <w:marLeft w:val="0"/>
                                                              <w:marRight w:val="0"/>
                                                              <w:marTop w:val="0"/>
                                                              <w:marBottom w:val="0"/>
                                                              <w:divBdr>
                                                                <w:top w:val="none" w:sz="0" w:space="0" w:color="auto"/>
                                                                <w:left w:val="none" w:sz="0" w:space="0" w:color="auto"/>
                                                                <w:bottom w:val="none" w:sz="0" w:space="0" w:color="auto"/>
                                                                <w:right w:val="none" w:sz="0" w:space="0" w:color="auto"/>
                                                              </w:divBdr>
                                                              <w:divsChild>
                                                                <w:div w:id="1746107896">
                                                                  <w:marLeft w:val="0"/>
                                                                  <w:marRight w:val="0"/>
                                                                  <w:marTop w:val="0"/>
                                                                  <w:marBottom w:val="0"/>
                                                                  <w:divBdr>
                                                                    <w:top w:val="none" w:sz="0" w:space="0" w:color="auto"/>
                                                                    <w:left w:val="none" w:sz="0" w:space="0" w:color="auto"/>
                                                                    <w:bottom w:val="none" w:sz="0" w:space="0" w:color="auto"/>
                                                                    <w:right w:val="none" w:sz="0" w:space="0" w:color="auto"/>
                                                                  </w:divBdr>
                                                                  <w:divsChild>
                                                                    <w:div w:id="1746109172">
                                                                      <w:marLeft w:val="0"/>
                                                                      <w:marRight w:val="0"/>
                                                                      <w:marTop w:val="0"/>
                                                                      <w:marBottom w:val="0"/>
                                                                      <w:divBdr>
                                                                        <w:top w:val="none" w:sz="0" w:space="0" w:color="auto"/>
                                                                        <w:left w:val="none" w:sz="0" w:space="0" w:color="auto"/>
                                                                        <w:bottom w:val="none" w:sz="0" w:space="0" w:color="auto"/>
                                                                        <w:right w:val="none" w:sz="0" w:space="0" w:color="auto"/>
                                                                      </w:divBdr>
                                                                      <w:divsChild>
                                                                        <w:div w:id="1746107340">
                                                                          <w:marLeft w:val="0"/>
                                                                          <w:marRight w:val="0"/>
                                                                          <w:marTop w:val="0"/>
                                                                          <w:marBottom w:val="0"/>
                                                                          <w:divBdr>
                                                                            <w:top w:val="none" w:sz="0" w:space="0" w:color="auto"/>
                                                                            <w:left w:val="none" w:sz="0" w:space="0" w:color="auto"/>
                                                                            <w:bottom w:val="none" w:sz="0" w:space="0" w:color="auto"/>
                                                                            <w:right w:val="none" w:sz="0" w:space="0" w:color="auto"/>
                                                                          </w:divBdr>
                                                                          <w:divsChild>
                                                                            <w:div w:id="1746108426">
                                                                              <w:marLeft w:val="0"/>
                                                                              <w:marRight w:val="0"/>
                                                                              <w:marTop w:val="0"/>
                                                                              <w:marBottom w:val="0"/>
                                                                              <w:divBdr>
                                                                                <w:top w:val="none" w:sz="0" w:space="0" w:color="auto"/>
                                                                                <w:left w:val="none" w:sz="0" w:space="0" w:color="auto"/>
                                                                                <w:bottom w:val="none" w:sz="0" w:space="0" w:color="auto"/>
                                                                                <w:right w:val="none" w:sz="0" w:space="0" w:color="auto"/>
                                                                              </w:divBdr>
                                                                              <w:divsChild>
                                                                                <w:div w:id="174610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667">
      <w:marLeft w:val="0"/>
      <w:marRight w:val="0"/>
      <w:marTop w:val="0"/>
      <w:marBottom w:val="0"/>
      <w:divBdr>
        <w:top w:val="none" w:sz="0" w:space="0" w:color="auto"/>
        <w:left w:val="none" w:sz="0" w:space="0" w:color="auto"/>
        <w:bottom w:val="none" w:sz="0" w:space="0" w:color="auto"/>
        <w:right w:val="none" w:sz="0" w:space="0" w:color="auto"/>
      </w:divBdr>
      <w:divsChild>
        <w:div w:id="1746107986">
          <w:marLeft w:val="0"/>
          <w:marRight w:val="0"/>
          <w:marTop w:val="0"/>
          <w:marBottom w:val="0"/>
          <w:divBdr>
            <w:top w:val="single" w:sz="6" w:space="0" w:color="CCCCCC"/>
            <w:left w:val="single" w:sz="6" w:space="0" w:color="CCCCCC"/>
            <w:bottom w:val="single" w:sz="6" w:space="0" w:color="CCCCCC"/>
            <w:right w:val="single" w:sz="6" w:space="0" w:color="CCCCCC"/>
          </w:divBdr>
          <w:divsChild>
            <w:div w:id="174610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669">
      <w:marLeft w:val="0"/>
      <w:marRight w:val="0"/>
      <w:marTop w:val="100"/>
      <w:marBottom w:val="100"/>
      <w:divBdr>
        <w:top w:val="none" w:sz="0" w:space="0" w:color="auto"/>
        <w:left w:val="none" w:sz="0" w:space="0" w:color="auto"/>
        <w:bottom w:val="none" w:sz="0" w:space="0" w:color="auto"/>
        <w:right w:val="none" w:sz="0" w:space="0" w:color="auto"/>
      </w:divBdr>
      <w:divsChild>
        <w:div w:id="1746107371">
          <w:marLeft w:val="0"/>
          <w:marRight w:val="0"/>
          <w:marTop w:val="0"/>
          <w:marBottom w:val="0"/>
          <w:divBdr>
            <w:top w:val="none" w:sz="0" w:space="0" w:color="auto"/>
            <w:left w:val="none" w:sz="0" w:space="0" w:color="auto"/>
            <w:bottom w:val="none" w:sz="0" w:space="0" w:color="auto"/>
            <w:right w:val="none" w:sz="0" w:space="0" w:color="auto"/>
          </w:divBdr>
          <w:divsChild>
            <w:div w:id="1746108012">
              <w:marLeft w:val="0"/>
              <w:marRight w:val="0"/>
              <w:marTop w:val="0"/>
              <w:marBottom w:val="0"/>
              <w:divBdr>
                <w:top w:val="none" w:sz="0" w:space="0" w:color="auto"/>
                <w:left w:val="none" w:sz="0" w:space="0" w:color="auto"/>
                <w:bottom w:val="none" w:sz="0" w:space="0" w:color="auto"/>
                <w:right w:val="none" w:sz="0" w:space="0" w:color="auto"/>
              </w:divBdr>
              <w:divsChild>
                <w:div w:id="1746108704">
                  <w:marLeft w:val="0"/>
                  <w:marRight w:val="0"/>
                  <w:marTop w:val="0"/>
                  <w:marBottom w:val="0"/>
                  <w:divBdr>
                    <w:top w:val="none" w:sz="0" w:space="0" w:color="auto"/>
                    <w:left w:val="none" w:sz="0" w:space="0" w:color="auto"/>
                    <w:bottom w:val="none" w:sz="0" w:space="0" w:color="auto"/>
                    <w:right w:val="none" w:sz="0" w:space="0" w:color="auto"/>
                  </w:divBdr>
                  <w:divsChild>
                    <w:div w:id="1746107248">
                      <w:marLeft w:val="0"/>
                      <w:marRight w:val="0"/>
                      <w:marTop w:val="0"/>
                      <w:marBottom w:val="0"/>
                      <w:divBdr>
                        <w:top w:val="single" w:sz="6" w:space="11" w:color="DDDDDD"/>
                        <w:left w:val="none" w:sz="0" w:space="0" w:color="auto"/>
                        <w:bottom w:val="none" w:sz="0" w:space="0" w:color="auto"/>
                        <w:right w:val="none" w:sz="0" w:space="0" w:color="auto"/>
                      </w:divBdr>
                      <w:divsChild>
                        <w:div w:id="1746108659">
                          <w:marLeft w:val="0"/>
                          <w:marRight w:val="0"/>
                          <w:marTop w:val="0"/>
                          <w:marBottom w:val="0"/>
                          <w:divBdr>
                            <w:top w:val="none" w:sz="0" w:space="0" w:color="auto"/>
                            <w:left w:val="none" w:sz="0" w:space="0" w:color="auto"/>
                            <w:bottom w:val="none" w:sz="0" w:space="0" w:color="auto"/>
                            <w:right w:val="none" w:sz="0" w:space="0" w:color="auto"/>
                          </w:divBdr>
                          <w:divsChild>
                            <w:div w:id="1746108723">
                              <w:marLeft w:val="0"/>
                              <w:marRight w:val="0"/>
                              <w:marTop w:val="0"/>
                              <w:marBottom w:val="0"/>
                              <w:divBdr>
                                <w:top w:val="none" w:sz="0" w:space="0" w:color="auto"/>
                                <w:left w:val="none" w:sz="0" w:space="0" w:color="auto"/>
                                <w:bottom w:val="none" w:sz="0" w:space="0" w:color="auto"/>
                                <w:right w:val="none" w:sz="0" w:space="0" w:color="auto"/>
                              </w:divBdr>
                              <w:divsChild>
                                <w:div w:id="1746107627">
                                  <w:marLeft w:val="0"/>
                                  <w:marRight w:val="0"/>
                                  <w:marTop w:val="0"/>
                                  <w:marBottom w:val="0"/>
                                  <w:divBdr>
                                    <w:top w:val="none" w:sz="0" w:space="0" w:color="auto"/>
                                    <w:left w:val="none" w:sz="0" w:space="0" w:color="auto"/>
                                    <w:bottom w:val="none" w:sz="0" w:space="0" w:color="auto"/>
                                    <w:right w:val="none" w:sz="0" w:space="0" w:color="auto"/>
                                  </w:divBdr>
                                  <w:divsChild>
                                    <w:div w:id="17461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107675">
      <w:marLeft w:val="0"/>
      <w:marRight w:val="0"/>
      <w:marTop w:val="0"/>
      <w:marBottom w:val="0"/>
      <w:divBdr>
        <w:top w:val="none" w:sz="0" w:space="0" w:color="auto"/>
        <w:left w:val="none" w:sz="0" w:space="0" w:color="auto"/>
        <w:bottom w:val="none" w:sz="0" w:space="0" w:color="auto"/>
        <w:right w:val="none" w:sz="0" w:space="0" w:color="auto"/>
      </w:divBdr>
      <w:divsChild>
        <w:div w:id="1746107858">
          <w:marLeft w:val="0"/>
          <w:marRight w:val="0"/>
          <w:marTop w:val="240"/>
          <w:marBottom w:val="48"/>
          <w:divBdr>
            <w:top w:val="none" w:sz="0" w:space="0" w:color="auto"/>
            <w:left w:val="none" w:sz="0" w:space="0" w:color="auto"/>
            <w:bottom w:val="none" w:sz="0" w:space="0" w:color="auto"/>
            <w:right w:val="none" w:sz="0" w:space="0" w:color="auto"/>
          </w:divBdr>
        </w:div>
        <w:div w:id="1746109070">
          <w:marLeft w:val="0"/>
          <w:marRight w:val="0"/>
          <w:marTop w:val="48"/>
          <w:marBottom w:val="48"/>
          <w:divBdr>
            <w:top w:val="none" w:sz="0" w:space="0" w:color="auto"/>
            <w:left w:val="none" w:sz="0" w:space="0" w:color="auto"/>
            <w:bottom w:val="none" w:sz="0" w:space="0" w:color="auto"/>
            <w:right w:val="none" w:sz="0" w:space="0" w:color="auto"/>
          </w:divBdr>
        </w:div>
      </w:divsChild>
    </w:div>
    <w:div w:id="1746107683">
      <w:marLeft w:val="0"/>
      <w:marRight w:val="0"/>
      <w:marTop w:val="0"/>
      <w:marBottom w:val="0"/>
      <w:divBdr>
        <w:top w:val="none" w:sz="0" w:space="0" w:color="auto"/>
        <w:left w:val="none" w:sz="0" w:space="0" w:color="auto"/>
        <w:bottom w:val="none" w:sz="0" w:space="0" w:color="auto"/>
        <w:right w:val="none" w:sz="0" w:space="0" w:color="auto"/>
      </w:divBdr>
      <w:divsChild>
        <w:div w:id="1746108174">
          <w:marLeft w:val="0"/>
          <w:marRight w:val="0"/>
          <w:marTop w:val="0"/>
          <w:marBottom w:val="0"/>
          <w:divBdr>
            <w:top w:val="none" w:sz="0" w:space="0" w:color="auto"/>
            <w:left w:val="none" w:sz="0" w:space="0" w:color="auto"/>
            <w:bottom w:val="none" w:sz="0" w:space="0" w:color="auto"/>
            <w:right w:val="none" w:sz="0" w:space="0" w:color="auto"/>
          </w:divBdr>
          <w:divsChild>
            <w:div w:id="1746108559">
              <w:marLeft w:val="0"/>
              <w:marRight w:val="0"/>
              <w:marTop w:val="0"/>
              <w:marBottom w:val="0"/>
              <w:divBdr>
                <w:top w:val="none" w:sz="0" w:space="0" w:color="auto"/>
                <w:left w:val="none" w:sz="0" w:space="0" w:color="auto"/>
                <w:bottom w:val="none" w:sz="0" w:space="0" w:color="auto"/>
                <w:right w:val="none" w:sz="0" w:space="0" w:color="auto"/>
              </w:divBdr>
              <w:divsChild>
                <w:div w:id="1746109254">
                  <w:marLeft w:val="0"/>
                  <w:marRight w:val="0"/>
                  <w:marTop w:val="0"/>
                  <w:marBottom w:val="0"/>
                  <w:divBdr>
                    <w:top w:val="none" w:sz="0" w:space="0" w:color="auto"/>
                    <w:left w:val="none" w:sz="0" w:space="0" w:color="auto"/>
                    <w:bottom w:val="none" w:sz="0" w:space="0" w:color="auto"/>
                    <w:right w:val="none" w:sz="0" w:space="0" w:color="auto"/>
                  </w:divBdr>
                  <w:divsChild>
                    <w:div w:id="1746107223">
                      <w:marLeft w:val="2174"/>
                      <w:marRight w:val="0"/>
                      <w:marTop w:val="0"/>
                      <w:marBottom w:val="0"/>
                      <w:divBdr>
                        <w:top w:val="none" w:sz="0" w:space="0" w:color="auto"/>
                        <w:left w:val="none" w:sz="0" w:space="0" w:color="auto"/>
                        <w:bottom w:val="none" w:sz="0" w:space="0" w:color="auto"/>
                        <w:right w:val="none" w:sz="0" w:space="0" w:color="auto"/>
                      </w:divBdr>
                      <w:divsChild>
                        <w:div w:id="1746107632">
                          <w:marLeft w:val="0"/>
                          <w:marRight w:val="0"/>
                          <w:marTop w:val="0"/>
                          <w:marBottom w:val="0"/>
                          <w:divBdr>
                            <w:top w:val="none" w:sz="0" w:space="0" w:color="auto"/>
                            <w:left w:val="none" w:sz="0" w:space="0" w:color="auto"/>
                            <w:bottom w:val="none" w:sz="0" w:space="0" w:color="auto"/>
                            <w:right w:val="none" w:sz="0" w:space="0" w:color="auto"/>
                          </w:divBdr>
                          <w:divsChild>
                            <w:div w:id="1746108115">
                              <w:marLeft w:val="0"/>
                              <w:marRight w:val="0"/>
                              <w:marTop w:val="0"/>
                              <w:marBottom w:val="0"/>
                              <w:divBdr>
                                <w:top w:val="none" w:sz="0" w:space="0" w:color="auto"/>
                                <w:left w:val="none" w:sz="0" w:space="0" w:color="auto"/>
                                <w:bottom w:val="none" w:sz="0" w:space="0" w:color="auto"/>
                                <w:right w:val="none" w:sz="0" w:space="0" w:color="auto"/>
                              </w:divBdr>
                            </w:div>
                            <w:div w:id="174610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692">
      <w:marLeft w:val="0"/>
      <w:marRight w:val="0"/>
      <w:marTop w:val="0"/>
      <w:marBottom w:val="0"/>
      <w:divBdr>
        <w:top w:val="none" w:sz="0" w:space="0" w:color="auto"/>
        <w:left w:val="none" w:sz="0" w:space="0" w:color="auto"/>
        <w:bottom w:val="none" w:sz="0" w:space="0" w:color="auto"/>
        <w:right w:val="none" w:sz="0" w:space="0" w:color="auto"/>
      </w:divBdr>
      <w:divsChild>
        <w:div w:id="1746108332">
          <w:marLeft w:val="0"/>
          <w:marRight w:val="0"/>
          <w:marTop w:val="0"/>
          <w:marBottom w:val="0"/>
          <w:divBdr>
            <w:top w:val="none" w:sz="0" w:space="0" w:color="auto"/>
            <w:left w:val="none" w:sz="0" w:space="0" w:color="auto"/>
            <w:bottom w:val="none" w:sz="0" w:space="0" w:color="auto"/>
            <w:right w:val="none" w:sz="0" w:space="0" w:color="auto"/>
          </w:divBdr>
        </w:div>
      </w:divsChild>
    </w:div>
    <w:div w:id="1746107710">
      <w:marLeft w:val="0"/>
      <w:marRight w:val="0"/>
      <w:marTop w:val="0"/>
      <w:marBottom w:val="0"/>
      <w:divBdr>
        <w:top w:val="none" w:sz="0" w:space="0" w:color="auto"/>
        <w:left w:val="none" w:sz="0" w:space="0" w:color="auto"/>
        <w:bottom w:val="none" w:sz="0" w:space="0" w:color="auto"/>
        <w:right w:val="none" w:sz="0" w:space="0" w:color="auto"/>
      </w:divBdr>
      <w:divsChild>
        <w:div w:id="1746108805">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711">
      <w:marLeft w:val="0"/>
      <w:marRight w:val="0"/>
      <w:marTop w:val="0"/>
      <w:marBottom w:val="0"/>
      <w:divBdr>
        <w:top w:val="none" w:sz="0" w:space="0" w:color="auto"/>
        <w:left w:val="none" w:sz="0" w:space="0" w:color="auto"/>
        <w:bottom w:val="none" w:sz="0" w:space="0" w:color="auto"/>
        <w:right w:val="none" w:sz="0" w:space="0" w:color="auto"/>
      </w:divBdr>
    </w:div>
    <w:div w:id="1746107715">
      <w:marLeft w:val="0"/>
      <w:marRight w:val="0"/>
      <w:marTop w:val="0"/>
      <w:marBottom w:val="0"/>
      <w:divBdr>
        <w:top w:val="none" w:sz="0" w:space="0" w:color="auto"/>
        <w:left w:val="none" w:sz="0" w:space="0" w:color="auto"/>
        <w:bottom w:val="none" w:sz="0" w:space="0" w:color="auto"/>
        <w:right w:val="none" w:sz="0" w:space="0" w:color="auto"/>
      </w:divBdr>
    </w:div>
    <w:div w:id="1746107718">
      <w:marLeft w:val="0"/>
      <w:marRight w:val="0"/>
      <w:marTop w:val="0"/>
      <w:marBottom w:val="0"/>
      <w:divBdr>
        <w:top w:val="none" w:sz="0" w:space="0" w:color="auto"/>
        <w:left w:val="none" w:sz="0" w:space="0" w:color="auto"/>
        <w:bottom w:val="none" w:sz="0" w:space="0" w:color="auto"/>
        <w:right w:val="none" w:sz="0" w:space="0" w:color="auto"/>
      </w:divBdr>
    </w:div>
    <w:div w:id="1746107722">
      <w:marLeft w:val="0"/>
      <w:marRight w:val="0"/>
      <w:marTop w:val="0"/>
      <w:marBottom w:val="0"/>
      <w:divBdr>
        <w:top w:val="none" w:sz="0" w:space="0" w:color="auto"/>
        <w:left w:val="none" w:sz="0" w:space="0" w:color="auto"/>
        <w:bottom w:val="none" w:sz="0" w:space="0" w:color="auto"/>
        <w:right w:val="none" w:sz="0" w:space="0" w:color="auto"/>
      </w:divBdr>
      <w:divsChild>
        <w:div w:id="1746108266">
          <w:marLeft w:val="0"/>
          <w:marRight w:val="0"/>
          <w:marTop w:val="0"/>
          <w:marBottom w:val="0"/>
          <w:divBdr>
            <w:top w:val="none" w:sz="0" w:space="0" w:color="auto"/>
            <w:left w:val="none" w:sz="0" w:space="0" w:color="auto"/>
            <w:bottom w:val="none" w:sz="0" w:space="0" w:color="auto"/>
            <w:right w:val="none" w:sz="0" w:space="0" w:color="auto"/>
          </w:divBdr>
          <w:divsChild>
            <w:div w:id="1746107579">
              <w:marLeft w:val="0"/>
              <w:marRight w:val="0"/>
              <w:marTop w:val="0"/>
              <w:marBottom w:val="0"/>
              <w:divBdr>
                <w:top w:val="none" w:sz="0" w:space="0" w:color="auto"/>
                <w:left w:val="none" w:sz="0" w:space="0" w:color="auto"/>
                <w:bottom w:val="none" w:sz="0" w:space="0" w:color="auto"/>
                <w:right w:val="none" w:sz="0" w:space="0" w:color="auto"/>
              </w:divBdr>
              <w:divsChild>
                <w:div w:id="1746107613">
                  <w:marLeft w:val="0"/>
                  <w:marRight w:val="0"/>
                  <w:marTop w:val="0"/>
                  <w:marBottom w:val="0"/>
                  <w:divBdr>
                    <w:top w:val="none" w:sz="0" w:space="0" w:color="auto"/>
                    <w:left w:val="none" w:sz="0" w:space="0" w:color="auto"/>
                    <w:bottom w:val="none" w:sz="0" w:space="0" w:color="auto"/>
                    <w:right w:val="none" w:sz="0" w:space="0" w:color="auto"/>
                  </w:divBdr>
                  <w:divsChild>
                    <w:div w:id="1746108929">
                      <w:marLeft w:val="2174"/>
                      <w:marRight w:val="0"/>
                      <w:marTop w:val="0"/>
                      <w:marBottom w:val="0"/>
                      <w:divBdr>
                        <w:top w:val="none" w:sz="0" w:space="0" w:color="auto"/>
                        <w:left w:val="none" w:sz="0" w:space="0" w:color="auto"/>
                        <w:bottom w:val="none" w:sz="0" w:space="0" w:color="auto"/>
                        <w:right w:val="none" w:sz="0" w:space="0" w:color="auto"/>
                      </w:divBdr>
                      <w:divsChild>
                        <w:div w:id="1746109240">
                          <w:marLeft w:val="0"/>
                          <w:marRight w:val="0"/>
                          <w:marTop w:val="0"/>
                          <w:marBottom w:val="0"/>
                          <w:divBdr>
                            <w:top w:val="none" w:sz="0" w:space="0" w:color="auto"/>
                            <w:left w:val="none" w:sz="0" w:space="0" w:color="auto"/>
                            <w:bottom w:val="none" w:sz="0" w:space="0" w:color="auto"/>
                            <w:right w:val="none" w:sz="0" w:space="0" w:color="auto"/>
                          </w:divBdr>
                          <w:divsChild>
                            <w:div w:id="1746107385">
                              <w:marLeft w:val="0"/>
                              <w:marRight w:val="0"/>
                              <w:marTop w:val="0"/>
                              <w:marBottom w:val="0"/>
                              <w:divBdr>
                                <w:top w:val="none" w:sz="0" w:space="0" w:color="auto"/>
                                <w:left w:val="none" w:sz="0" w:space="0" w:color="auto"/>
                                <w:bottom w:val="none" w:sz="0" w:space="0" w:color="auto"/>
                                <w:right w:val="none" w:sz="0" w:space="0" w:color="auto"/>
                              </w:divBdr>
                            </w:div>
                            <w:div w:id="17461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725">
      <w:marLeft w:val="0"/>
      <w:marRight w:val="0"/>
      <w:marTop w:val="0"/>
      <w:marBottom w:val="0"/>
      <w:divBdr>
        <w:top w:val="none" w:sz="0" w:space="0" w:color="auto"/>
        <w:left w:val="none" w:sz="0" w:space="0" w:color="auto"/>
        <w:bottom w:val="none" w:sz="0" w:space="0" w:color="auto"/>
        <w:right w:val="none" w:sz="0" w:space="0" w:color="auto"/>
      </w:divBdr>
      <w:divsChild>
        <w:div w:id="1746107539">
          <w:marLeft w:val="0"/>
          <w:marRight w:val="0"/>
          <w:marTop w:val="0"/>
          <w:marBottom w:val="0"/>
          <w:divBdr>
            <w:top w:val="none" w:sz="0" w:space="0" w:color="auto"/>
            <w:left w:val="none" w:sz="0" w:space="0" w:color="auto"/>
            <w:bottom w:val="none" w:sz="0" w:space="0" w:color="auto"/>
            <w:right w:val="none" w:sz="0" w:space="0" w:color="auto"/>
          </w:divBdr>
          <w:divsChild>
            <w:div w:id="1746107216">
              <w:marLeft w:val="0"/>
              <w:marRight w:val="0"/>
              <w:marTop w:val="0"/>
              <w:marBottom w:val="0"/>
              <w:divBdr>
                <w:top w:val="none" w:sz="0" w:space="0" w:color="auto"/>
                <w:left w:val="none" w:sz="0" w:space="0" w:color="auto"/>
                <w:bottom w:val="none" w:sz="0" w:space="0" w:color="auto"/>
                <w:right w:val="none" w:sz="0" w:space="0" w:color="auto"/>
              </w:divBdr>
              <w:divsChild>
                <w:div w:id="1746107384">
                  <w:marLeft w:val="0"/>
                  <w:marRight w:val="0"/>
                  <w:marTop w:val="0"/>
                  <w:marBottom w:val="0"/>
                  <w:divBdr>
                    <w:top w:val="none" w:sz="0" w:space="0" w:color="auto"/>
                    <w:left w:val="none" w:sz="0" w:space="0" w:color="auto"/>
                    <w:bottom w:val="none" w:sz="0" w:space="0" w:color="auto"/>
                    <w:right w:val="none" w:sz="0" w:space="0" w:color="auto"/>
                  </w:divBdr>
                  <w:divsChild>
                    <w:div w:id="1746108058">
                      <w:marLeft w:val="2174"/>
                      <w:marRight w:val="0"/>
                      <w:marTop w:val="0"/>
                      <w:marBottom w:val="0"/>
                      <w:divBdr>
                        <w:top w:val="none" w:sz="0" w:space="0" w:color="auto"/>
                        <w:left w:val="none" w:sz="0" w:space="0" w:color="auto"/>
                        <w:bottom w:val="none" w:sz="0" w:space="0" w:color="auto"/>
                        <w:right w:val="none" w:sz="0" w:space="0" w:color="auto"/>
                      </w:divBdr>
                      <w:divsChild>
                        <w:div w:id="1746108866">
                          <w:marLeft w:val="0"/>
                          <w:marRight w:val="0"/>
                          <w:marTop w:val="0"/>
                          <w:marBottom w:val="0"/>
                          <w:divBdr>
                            <w:top w:val="none" w:sz="0" w:space="0" w:color="auto"/>
                            <w:left w:val="none" w:sz="0" w:space="0" w:color="auto"/>
                            <w:bottom w:val="none" w:sz="0" w:space="0" w:color="auto"/>
                            <w:right w:val="none" w:sz="0" w:space="0" w:color="auto"/>
                          </w:divBdr>
                          <w:divsChild>
                            <w:div w:id="1746107537">
                              <w:marLeft w:val="0"/>
                              <w:marRight w:val="0"/>
                              <w:marTop w:val="0"/>
                              <w:marBottom w:val="0"/>
                              <w:divBdr>
                                <w:top w:val="none" w:sz="0" w:space="0" w:color="auto"/>
                                <w:left w:val="none" w:sz="0" w:space="0" w:color="auto"/>
                                <w:bottom w:val="none" w:sz="0" w:space="0" w:color="auto"/>
                                <w:right w:val="none" w:sz="0" w:space="0" w:color="auto"/>
                              </w:divBdr>
                            </w:div>
                            <w:div w:id="174610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731">
      <w:marLeft w:val="0"/>
      <w:marRight w:val="0"/>
      <w:marTop w:val="0"/>
      <w:marBottom w:val="0"/>
      <w:divBdr>
        <w:top w:val="none" w:sz="0" w:space="0" w:color="auto"/>
        <w:left w:val="none" w:sz="0" w:space="0" w:color="auto"/>
        <w:bottom w:val="none" w:sz="0" w:space="0" w:color="auto"/>
        <w:right w:val="none" w:sz="0" w:space="0" w:color="auto"/>
      </w:divBdr>
      <w:divsChild>
        <w:div w:id="1746109404">
          <w:marLeft w:val="0"/>
          <w:marRight w:val="0"/>
          <w:marTop w:val="0"/>
          <w:marBottom w:val="0"/>
          <w:divBdr>
            <w:top w:val="none" w:sz="0" w:space="0" w:color="auto"/>
            <w:left w:val="none" w:sz="0" w:space="0" w:color="auto"/>
            <w:bottom w:val="none" w:sz="0" w:space="0" w:color="auto"/>
            <w:right w:val="none" w:sz="0" w:space="0" w:color="auto"/>
          </w:divBdr>
          <w:divsChild>
            <w:div w:id="17461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738">
      <w:marLeft w:val="0"/>
      <w:marRight w:val="0"/>
      <w:marTop w:val="0"/>
      <w:marBottom w:val="0"/>
      <w:divBdr>
        <w:top w:val="none" w:sz="0" w:space="0" w:color="auto"/>
        <w:left w:val="none" w:sz="0" w:space="0" w:color="auto"/>
        <w:bottom w:val="none" w:sz="0" w:space="0" w:color="auto"/>
        <w:right w:val="none" w:sz="0" w:space="0" w:color="auto"/>
      </w:divBdr>
    </w:div>
    <w:div w:id="1746107747">
      <w:marLeft w:val="0"/>
      <w:marRight w:val="0"/>
      <w:marTop w:val="0"/>
      <w:marBottom w:val="0"/>
      <w:divBdr>
        <w:top w:val="none" w:sz="0" w:space="0" w:color="auto"/>
        <w:left w:val="none" w:sz="0" w:space="0" w:color="auto"/>
        <w:bottom w:val="none" w:sz="0" w:space="0" w:color="auto"/>
        <w:right w:val="none" w:sz="0" w:space="0" w:color="auto"/>
      </w:divBdr>
      <w:divsChild>
        <w:div w:id="1746107856">
          <w:marLeft w:val="0"/>
          <w:marRight w:val="0"/>
          <w:marTop w:val="0"/>
          <w:marBottom w:val="0"/>
          <w:divBdr>
            <w:top w:val="none" w:sz="0" w:space="0" w:color="auto"/>
            <w:left w:val="none" w:sz="0" w:space="0" w:color="auto"/>
            <w:bottom w:val="none" w:sz="0" w:space="0" w:color="auto"/>
            <w:right w:val="none" w:sz="0" w:space="0" w:color="auto"/>
          </w:divBdr>
          <w:divsChild>
            <w:div w:id="17461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759">
      <w:marLeft w:val="0"/>
      <w:marRight w:val="0"/>
      <w:marTop w:val="0"/>
      <w:marBottom w:val="0"/>
      <w:divBdr>
        <w:top w:val="none" w:sz="0" w:space="0" w:color="auto"/>
        <w:left w:val="none" w:sz="0" w:space="0" w:color="auto"/>
        <w:bottom w:val="none" w:sz="0" w:space="0" w:color="auto"/>
        <w:right w:val="none" w:sz="0" w:space="0" w:color="auto"/>
      </w:divBdr>
      <w:divsChild>
        <w:div w:id="1746107402">
          <w:marLeft w:val="0"/>
          <w:marRight w:val="0"/>
          <w:marTop w:val="0"/>
          <w:marBottom w:val="0"/>
          <w:divBdr>
            <w:top w:val="single" w:sz="6" w:space="0" w:color="CCCCCC"/>
            <w:left w:val="single" w:sz="6" w:space="0" w:color="CCCCCC"/>
            <w:bottom w:val="single" w:sz="6" w:space="0" w:color="CCCCCC"/>
            <w:right w:val="single" w:sz="6" w:space="0" w:color="CCCCCC"/>
          </w:divBdr>
          <w:divsChild>
            <w:div w:id="174610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761">
      <w:marLeft w:val="0"/>
      <w:marRight w:val="0"/>
      <w:marTop w:val="0"/>
      <w:marBottom w:val="0"/>
      <w:divBdr>
        <w:top w:val="none" w:sz="0" w:space="0" w:color="auto"/>
        <w:left w:val="none" w:sz="0" w:space="0" w:color="auto"/>
        <w:bottom w:val="none" w:sz="0" w:space="0" w:color="auto"/>
        <w:right w:val="none" w:sz="0" w:space="0" w:color="auto"/>
      </w:divBdr>
    </w:div>
    <w:div w:id="1746107766">
      <w:marLeft w:val="0"/>
      <w:marRight w:val="0"/>
      <w:marTop w:val="0"/>
      <w:marBottom w:val="0"/>
      <w:divBdr>
        <w:top w:val="none" w:sz="0" w:space="0" w:color="auto"/>
        <w:left w:val="none" w:sz="0" w:space="0" w:color="auto"/>
        <w:bottom w:val="none" w:sz="0" w:space="0" w:color="auto"/>
        <w:right w:val="none" w:sz="0" w:space="0" w:color="auto"/>
      </w:divBdr>
    </w:div>
    <w:div w:id="1746107778">
      <w:marLeft w:val="0"/>
      <w:marRight w:val="0"/>
      <w:marTop w:val="0"/>
      <w:marBottom w:val="0"/>
      <w:divBdr>
        <w:top w:val="none" w:sz="0" w:space="0" w:color="auto"/>
        <w:left w:val="none" w:sz="0" w:space="0" w:color="auto"/>
        <w:bottom w:val="none" w:sz="0" w:space="0" w:color="auto"/>
        <w:right w:val="none" w:sz="0" w:space="0" w:color="auto"/>
      </w:divBdr>
      <w:divsChild>
        <w:div w:id="1746108179">
          <w:marLeft w:val="0"/>
          <w:marRight w:val="0"/>
          <w:marTop w:val="0"/>
          <w:marBottom w:val="0"/>
          <w:divBdr>
            <w:top w:val="none" w:sz="0" w:space="0" w:color="auto"/>
            <w:left w:val="none" w:sz="0" w:space="0" w:color="auto"/>
            <w:bottom w:val="none" w:sz="0" w:space="0" w:color="auto"/>
            <w:right w:val="none" w:sz="0" w:space="0" w:color="auto"/>
          </w:divBdr>
          <w:divsChild>
            <w:div w:id="1746108073">
              <w:marLeft w:val="0"/>
              <w:marRight w:val="0"/>
              <w:marTop w:val="0"/>
              <w:marBottom w:val="0"/>
              <w:divBdr>
                <w:top w:val="none" w:sz="0" w:space="0" w:color="auto"/>
                <w:left w:val="none" w:sz="0" w:space="0" w:color="auto"/>
                <w:bottom w:val="none" w:sz="0" w:space="0" w:color="auto"/>
                <w:right w:val="none" w:sz="0" w:space="0" w:color="auto"/>
              </w:divBdr>
              <w:divsChild>
                <w:div w:id="1746109149">
                  <w:marLeft w:val="0"/>
                  <w:marRight w:val="0"/>
                  <w:marTop w:val="0"/>
                  <w:marBottom w:val="0"/>
                  <w:divBdr>
                    <w:top w:val="none" w:sz="0" w:space="0" w:color="auto"/>
                    <w:left w:val="none" w:sz="0" w:space="0" w:color="auto"/>
                    <w:bottom w:val="none" w:sz="0" w:space="0" w:color="auto"/>
                    <w:right w:val="none" w:sz="0" w:space="0" w:color="auto"/>
                  </w:divBdr>
                  <w:divsChild>
                    <w:div w:id="1746108578">
                      <w:marLeft w:val="2400"/>
                      <w:marRight w:val="0"/>
                      <w:marTop w:val="0"/>
                      <w:marBottom w:val="0"/>
                      <w:divBdr>
                        <w:top w:val="none" w:sz="0" w:space="0" w:color="auto"/>
                        <w:left w:val="none" w:sz="0" w:space="0" w:color="auto"/>
                        <w:bottom w:val="none" w:sz="0" w:space="0" w:color="auto"/>
                        <w:right w:val="none" w:sz="0" w:space="0" w:color="auto"/>
                      </w:divBdr>
                      <w:divsChild>
                        <w:div w:id="1746109261">
                          <w:marLeft w:val="0"/>
                          <w:marRight w:val="0"/>
                          <w:marTop w:val="0"/>
                          <w:marBottom w:val="0"/>
                          <w:divBdr>
                            <w:top w:val="none" w:sz="0" w:space="0" w:color="auto"/>
                            <w:left w:val="none" w:sz="0" w:space="0" w:color="auto"/>
                            <w:bottom w:val="none" w:sz="0" w:space="0" w:color="auto"/>
                            <w:right w:val="none" w:sz="0" w:space="0" w:color="auto"/>
                          </w:divBdr>
                          <w:divsChild>
                            <w:div w:id="174610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790">
      <w:marLeft w:val="0"/>
      <w:marRight w:val="0"/>
      <w:marTop w:val="0"/>
      <w:marBottom w:val="0"/>
      <w:divBdr>
        <w:top w:val="none" w:sz="0" w:space="0" w:color="auto"/>
        <w:left w:val="none" w:sz="0" w:space="0" w:color="auto"/>
        <w:bottom w:val="none" w:sz="0" w:space="0" w:color="auto"/>
        <w:right w:val="none" w:sz="0" w:space="0" w:color="auto"/>
      </w:divBdr>
      <w:divsChild>
        <w:div w:id="1746108765">
          <w:marLeft w:val="0"/>
          <w:marRight w:val="0"/>
          <w:marTop w:val="0"/>
          <w:marBottom w:val="0"/>
          <w:divBdr>
            <w:top w:val="none" w:sz="0" w:space="0" w:color="auto"/>
            <w:left w:val="none" w:sz="0" w:space="0" w:color="auto"/>
            <w:bottom w:val="none" w:sz="0" w:space="0" w:color="auto"/>
            <w:right w:val="none" w:sz="0" w:space="0" w:color="auto"/>
          </w:divBdr>
          <w:divsChild>
            <w:div w:id="1746108398">
              <w:marLeft w:val="0"/>
              <w:marRight w:val="0"/>
              <w:marTop w:val="0"/>
              <w:marBottom w:val="0"/>
              <w:divBdr>
                <w:top w:val="none" w:sz="0" w:space="0" w:color="auto"/>
                <w:left w:val="none" w:sz="0" w:space="0" w:color="auto"/>
                <w:bottom w:val="none" w:sz="0" w:space="0" w:color="auto"/>
                <w:right w:val="none" w:sz="0" w:space="0" w:color="auto"/>
              </w:divBdr>
              <w:divsChild>
                <w:div w:id="1746107401">
                  <w:marLeft w:val="0"/>
                  <w:marRight w:val="0"/>
                  <w:marTop w:val="0"/>
                  <w:marBottom w:val="0"/>
                  <w:divBdr>
                    <w:top w:val="none" w:sz="0" w:space="0" w:color="auto"/>
                    <w:left w:val="none" w:sz="0" w:space="0" w:color="auto"/>
                    <w:bottom w:val="none" w:sz="0" w:space="0" w:color="auto"/>
                    <w:right w:val="none" w:sz="0" w:space="0" w:color="auto"/>
                  </w:divBdr>
                  <w:divsChild>
                    <w:div w:id="1746109016">
                      <w:marLeft w:val="1719"/>
                      <w:marRight w:val="0"/>
                      <w:marTop w:val="0"/>
                      <w:marBottom w:val="0"/>
                      <w:divBdr>
                        <w:top w:val="none" w:sz="0" w:space="0" w:color="auto"/>
                        <w:left w:val="none" w:sz="0" w:space="0" w:color="auto"/>
                        <w:bottom w:val="none" w:sz="0" w:space="0" w:color="auto"/>
                        <w:right w:val="none" w:sz="0" w:space="0" w:color="auto"/>
                      </w:divBdr>
                      <w:divsChild>
                        <w:div w:id="1746107508">
                          <w:marLeft w:val="0"/>
                          <w:marRight w:val="0"/>
                          <w:marTop w:val="0"/>
                          <w:marBottom w:val="0"/>
                          <w:divBdr>
                            <w:top w:val="none" w:sz="0" w:space="0" w:color="auto"/>
                            <w:left w:val="none" w:sz="0" w:space="0" w:color="auto"/>
                            <w:bottom w:val="none" w:sz="0" w:space="0" w:color="auto"/>
                            <w:right w:val="none" w:sz="0" w:space="0" w:color="auto"/>
                          </w:divBdr>
                          <w:divsChild>
                            <w:div w:id="1746107930">
                              <w:marLeft w:val="0"/>
                              <w:marRight w:val="0"/>
                              <w:marTop w:val="0"/>
                              <w:marBottom w:val="0"/>
                              <w:divBdr>
                                <w:top w:val="none" w:sz="0" w:space="0" w:color="auto"/>
                                <w:left w:val="none" w:sz="0" w:space="0" w:color="auto"/>
                                <w:bottom w:val="none" w:sz="0" w:space="0" w:color="auto"/>
                                <w:right w:val="none" w:sz="0" w:space="0" w:color="auto"/>
                              </w:divBdr>
                            </w:div>
                            <w:div w:id="174610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791">
      <w:marLeft w:val="0"/>
      <w:marRight w:val="0"/>
      <w:marTop w:val="0"/>
      <w:marBottom w:val="0"/>
      <w:divBdr>
        <w:top w:val="none" w:sz="0" w:space="0" w:color="auto"/>
        <w:left w:val="none" w:sz="0" w:space="0" w:color="auto"/>
        <w:bottom w:val="none" w:sz="0" w:space="0" w:color="auto"/>
        <w:right w:val="none" w:sz="0" w:space="0" w:color="auto"/>
      </w:divBdr>
      <w:divsChild>
        <w:div w:id="174610860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810">
      <w:marLeft w:val="0"/>
      <w:marRight w:val="0"/>
      <w:marTop w:val="0"/>
      <w:marBottom w:val="0"/>
      <w:divBdr>
        <w:top w:val="none" w:sz="0" w:space="0" w:color="auto"/>
        <w:left w:val="none" w:sz="0" w:space="0" w:color="auto"/>
        <w:bottom w:val="none" w:sz="0" w:space="0" w:color="auto"/>
        <w:right w:val="none" w:sz="0" w:space="0" w:color="auto"/>
      </w:divBdr>
      <w:divsChild>
        <w:div w:id="1746107610">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829">
      <w:marLeft w:val="0"/>
      <w:marRight w:val="0"/>
      <w:marTop w:val="0"/>
      <w:marBottom w:val="0"/>
      <w:divBdr>
        <w:top w:val="none" w:sz="0" w:space="0" w:color="auto"/>
        <w:left w:val="none" w:sz="0" w:space="0" w:color="auto"/>
        <w:bottom w:val="none" w:sz="0" w:space="0" w:color="auto"/>
        <w:right w:val="none" w:sz="0" w:space="0" w:color="auto"/>
      </w:divBdr>
    </w:div>
    <w:div w:id="1746107839">
      <w:marLeft w:val="0"/>
      <w:marRight w:val="0"/>
      <w:marTop w:val="0"/>
      <w:marBottom w:val="0"/>
      <w:divBdr>
        <w:top w:val="none" w:sz="0" w:space="0" w:color="auto"/>
        <w:left w:val="none" w:sz="0" w:space="0" w:color="auto"/>
        <w:bottom w:val="none" w:sz="0" w:space="0" w:color="auto"/>
        <w:right w:val="none" w:sz="0" w:space="0" w:color="auto"/>
      </w:divBdr>
      <w:divsChild>
        <w:div w:id="1746107604">
          <w:marLeft w:val="0"/>
          <w:marRight w:val="0"/>
          <w:marTop w:val="0"/>
          <w:marBottom w:val="0"/>
          <w:divBdr>
            <w:top w:val="none" w:sz="0" w:space="0" w:color="auto"/>
            <w:left w:val="none" w:sz="0" w:space="0" w:color="auto"/>
            <w:bottom w:val="none" w:sz="0" w:space="0" w:color="auto"/>
            <w:right w:val="none" w:sz="0" w:space="0" w:color="auto"/>
          </w:divBdr>
          <w:divsChild>
            <w:div w:id="174610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841">
      <w:marLeft w:val="0"/>
      <w:marRight w:val="0"/>
      <w:marTop w:val="0"/>
      <w:marBottom w:val="0"/>
      <w:divBdr>
        <w:top w:val="none" w:sz="0" w:space="0" w:color="auto"/>
        <w:left w:val="none" w:sz="0" w:space="0" w:color="auto"/>
        <w:bottom w:val="none" w:sz="0" w:space="0" w:color="auto"/>
        <w:right w:val="none" w:sz="0" w:space="0" w:color="auto"/>
      </w:divBdr>
      <w:divsChild>
        <w:div w:id="1746108464">
          <w:marLeft w:val="0"/>
          <w:marRight w:val="0"/>
          <w:marTop w:val="0"/>
          <w:marBottom w:val="0"/>
          <w:divBdr>
            <w:top w:val="none" w:sz="0" w:space="0" w:color="auto"/>
            <w:left w:val="none" w:sz="0" w:space="0" w:color="auto"/>
            <w:bottom w:val="none" w:sz="0" w:space="0" w:color="auto"/>
            <w:right w:val="none" w:sz="0" w:space="0" w:color="auto"/>
          </w:divBdr>
          <w:divsChild>
            <w:div w:id="17461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847">
      <w:marLeft w:val="0"/>
      <w:marRight w:val="0"/>
      <w:marTop w:val="0"/>
      <w:marBottom w:val="0"/>
      <w:divBdr>
        <w:top w:val="none" w:sz="0" w:space="0" w:color="auto"/>
        <w:left w:val="none" w:sz="0" w:space="0" w:color="auto"/>
        <w:bottom w:val="none" w:sz="0" w:space="0" w:color="auto"/>
        <w:right w:val="none" w:sz="0" w:space="0" w:color="auto"/>
      </w:divBdr>
      <w:divsChild>
        <w:div w:id="1746107247">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848">
      <w:marLeft w:val="0"/>
      <w:marRight w:val="0"/>
      <w:marTop w:val="0"/>
      <w:marBottom w:val="0"/>
      <w:divBdr>
        <w:top w:val="none" w:sz="0" w:space="0" w:color="auto"/>
        <w:left w:val="none" w:sz="0" w:space="0" w:color="auto"/>
        <w:bottom w:val="none" w:sz="0" w:space="0" w:color="auto"/>
        <w:right w:val="none" w:sz="0" w:space="0" w:color="auto"/>
      </w:divBdr>
      <w:divsChild>
        <w:div w:id="1746108553">
          <w:marLeft w:val="0"/>
          <w:marRight w:val="0"/>
          <w:marTop w:val="0"/>
          <w:marBottom w:val="0"/>
          <w:divBdr>
            <w:top w:val="none" w:sz="0" w:space="0" w:color="auto"/>
            <w:left w:val="none" w:sz="0" w:space="0" w:color="auto"/>
            <w:bottom w:val="none" w:sz="0" w:space="0" w:color="auto"/>
            <w:right w:val="none" w:sz="0" w:space="0" w:color="auto"/>
          </w:divBdr>
          <w:divsChild>
            <w:div w:id="1746108836">
              <w:marLeft w:val="0"/>
              <w:marRight w:val="0"/>
              <w:marTop w:val="0"/>
              <w:marBottom w:val="0"/>
              <w:divBdr>
                <w:top w:val="none" w:sz="0" w:space="0" w:color="auto"/>
                <w:left w:val="none" w:sz="0" w:space="0" w:color="auto"/>
                <w:bottom w:val="none" w:sz="0" w:space="0" w:color="auto"/>
                <w:right w:val="none" w:sz="0" w:space="0" w:color="auto"/>
              </w:divBdr>
              <w:divsChild>
                <w:div w:id="1746107808">
                  <w:marLeft w:val="0"/>
                  <w:marRight w:val="0"/>
                  <w:marTop w:val="0"/>
                  <w:marBottom w:val="0"/>
                  <w:divBdr>
                    <w:top w:val="none" w:sz="0" w:space="0" w:color="auto"/>
                    <w:left w:val="none" w:sz="0" w:space="0" w:color="auto"/>
                    <w:bottom w:val="none" w:sz="0" w:space="0" w:color="auto"/>
                    <w:right w:val="none" w:sz="0" w:space="0" w:color="auto"/>
                  </w:divBdr>
                  <w:divsChild>
                    <w:div w:id="1746108881">
                      <w:marLeft w:val="0"/>
                      <w:marRight w:val="0"/>
                      <w:marTop w:val="0"/>
                      <w:marBottom w:val="0"/>
                      <w:divBdr>
                        <w:top w:val="none" w:sz="0" w:space="0" w:color="auto"/>
                        <w:left w:val="none" w:sz="0" w:space="0" w:color="auto"/>
                        <w:bottom w:val="none" w:sz="0" w:space="0" w:color="auto"/>
                        <w:right w:val="none" w:sz="0" w:space="0" w:color="auto"/>
                      </w:divBdr>
                      <w:divsChild>
                        <w:div w:id="1746107961">
                          <w:marLeft w:val="0"/>
                          <w:marRight w:val="0"/>
                          <w:marTop w:val="0"/>
                          <w:marBottom w:val="0"/>
                          <w:divBdr>
                            <w:top w:val="none" w:sz="0" w:space="0" w:color="auto"/>
                            <w:left w:val="none" w:sz="0" w:space="0" w:color="auto"/>
                            <w:bottom w:val="none" w:sz="0" w:space="0" w:color="auto"/>
                            <w:right w:val="none" w:sz="0" w:space="0" w:color="auto"/>
                          </w:divBdr>
                          <w:divsChild>
                            <w:div w:id="1746107733">
                              <w:marLeft w:val="0"/>
                              <w:marRight w:val="0"/>
                              <w:marTop w:val="0"/>
                              <w:marBottom w:val="0"/>
                              <w:divBdr>
                                <w:top w:val="none" w:sz="0" w:space="0" w:color="auto"/>
                                <w:left w:val="none" w:sz="0" w:space="0" w:color="auto"/>
                                <w:bottom w:val="none" w:sz="0" w:space="0" w:color="auto"/>
                                <w:right w:val="none" w:sz="0" w:space="0" w:color="auto"/>
                              </w:divBdr>
                              <w:divsChild>
                                <w:div w:id="1746107749">
                                  <w:marLeft w:val="0"/>
                                  <w:marRight w:val="0"/>
                                  <w:marTop w:val="0"/>
                                  <w:marBottom w:val="0"/>
                                  <w:divBdr>
                                    <w:top w:val="none" w:sz="0" w:space="0" w:color="auto"/>
                                    <w:left w:val="none" w:sz="0" w:space="0" w:color="auto"/>
                                    <w:bottom w:val="none" w:sz="0" w:space="0" w:color="auto"/>
                                    <w:right w:val="none" w:sz="0" w:space="0" w:color="auto"/>
                                  </w:divBdr>
                                  <w:divsChild>
                                    <w:div w:id="1746108254">
                                      <w:marLeft w:val="0"/>
                                      <w:marRight w:val="0"/>
                                      <w:marTop w:val="0"/>
                                      <w:marBottom w:val="0"/>
                                      <w:divBdr>
                                        <w:top w:val="none" w:sz="0" w:space="0" w:color="auto"/>
                                        <w:left w:val="none" w:sz="0" w:space="0" w:color="auto"/>
                                        <w:bottom w:val="none" w:sz="0" w:space="0" w:color="auto"/>
                                        <w:right w:val="none" w:sz="0" w:space="0" w:color="auto"/>
                                      </w:divBdr>
                                      <w:divsChild>
                                        <w:div w:id="1746107997">
                                          <w:marLeft w:val="0"/>
                                          <w:marRight w:val="0"/>
                                          <w:marTop w:val="0"/>
                                          <w:marBottom w:val="0"/>
                                          <w:divBdr>
                                            <w:top w:val="none" w:sz="0" w:space="0" w:color="auto"/>
                                            <w:left w:val="none" w:sz="0" w:space="0" w:color="auto"/>
                                            <w:bottom w:val="none" w:sz="0" w:space="0" w:color="auto"/>
                                            <w:right w:val="none" w:sz="0" w:space="0" w:color="auto"/>
                                          </w:divBdr>
                                          <w:divsChild>
                                            <w:div w:id="1746108937">
                                              <w:marLeft w:val="0"/>
                                              <w:marRight w:val="0"/>
                                              <w:marTop w:val="0"/>
                                              <w:marBottom w:val="0"/>
                                              <w:divBdr>
                                                <w:top w:val="none" w:sz="0" w:space="0" w:color="auto"/>
                                                <w:left w:val="none" w:sz="0" w:space="0" w:color="auto"/>
                                                <w:bottom w:val="none" w:sz="0" w:space="0" w:color="auto"/>
                                                <w:right w:val="none" w:sz="0" w:space="0" w:color="auto"/>
                                              </w:divBdr>
                                              <w:divsChild>
                                                <w:div w:id="1746109301">
                                                  <w:marLeft w:val="0"/>
                                                  <w:marRight w:val="0"/>
                                                  <w:marTop w:val="0"/>
                                                  <w:marBottom w:val="0"/>
                                                  <w:divBdr>
                                                    <w:top w:val="none" w:sz="0" w:space="0" w:color="auto"/>
                                                    <w:left w:val="none" w:sz="0" w:space="0" w:color="auto"/>
                                                    <w:bottom w:val="none" w:sz="0" w:space="0" w:color="auto"/>
                                                    <w:right w:val="none" w:sz="0" w:space="0" w:color="auto"/>
                                                  </w:divBdr>
                                                  <w:divsChild>
                                                    <w:div w:id="1746108917">
                                                      <w:marLeft w:val="0"/>
                                                      <w:marRight w:val="0"/>
                                                      <w:marTop w:val="0"/>
                                                      <w:marBottom w:val="0"/>
                                                      <w:divBdr>
                                                        <w:top w:val="none" w:sz="0" w:space="0" w:color="auto"/>
                                                        <w:left w:val="none" w:sz="0" w:space="0" w:color="auto"/>
                                                        <w:bottom w:val="none" w:sz="0" w:space="0" w:color="auto"/>
                                                        <w:right w:val="none" w:sz="0" w:space="0" w:color="auto"/>
                                                      </w:divBdr>
                                                      <w:divsChild>
                                                        <w:div w:id="1746108542">
                                                          <w:marLeft w:val="0"/>
                                                          <w:marRight w:val="0"/>
                                                          <w:marTop w:val="0"/>
                                                          <w:marBottom w:val="0"/>
                                                          <w:divBdr>
                                                            <w:top w:val="none" w:sz="0" w:space="0" w:color="auto"/>
                                                            <w:left w:val="none" w:sz="0" w:space="0" w:color="auto"/>
                                                            <w:bottom w:val="none" w:sz="0" w:space="0" w:color="auto"/>
                                                            <w:right w:val="none" w:sz="0" w:space="0" w:color="auto"/>
                                                          </w:divBdr>
                                                          <w:divsChild>
                                                            <w:div w:id="1746108638">
                                                              <w:marLeft w:val="0"/>
                                                              <w:marRight w:val="0"/>
                                                              <w:marTop w:val="0"/>
                                                              <w:marBottom w:val="0"/>
                                                              <w:divBdr>
                                                                <w:top w:val="none" w:sz="0" w:space="0" w:color="auto"/>
                                                                <w:left w:val="none" w:sz="0" w:space="0" w:color="auto"/>
                                                                <w:bottom w:val="none" w:sz="0" w:space="0" w:color="auto"/>
                                                                <w:right w:val="none" w:sz="0" w:space="0" w:color="auto"/>
                                                              </w:divBdr>
                                                              <w:divsChild>
                                                                <w:div w:id="1746108167">
                                                                  <w:marLeft w:val="0"/>
                                                                  <w:marRight w:val="0"/>
                                                                  <w:marTop w:val="0"/>
                                                                  <w:marBottom w:val="0"/>
                                                                  <w:divBdr>
                                                                    <w:top w:val="none" w:sz="0" w:space="0" w:color="auto"/>
                                                                    <w:left w:val="none" w:sz="0" w:space="0" w:color="auto"/>
                                                                    <w:bottom w:val="none" w:sz="0" w:space="0" w:color="auto"/>
                                                                    <w:right w:val="none" w:sz="0" w:space="0" w:color="auto"/>
                                                                  </w:divBdr>
                                                                  <w:divsChild>
                                                                    <w:div w:id="1746108164">
                                                                      <w:marLeft w:val="0"/>
                                                                      <w:marRight w:val="0"/>
                                                                      <w:marTop w:val="0"/>
                                                                      <w:marBottom w:val="0"/>
                                                                      <w:divBdr>
                                                                        <w:top w:val="none" w:sz="0" w:space="0" w:color="auto"/>
                                                                        <w:left w:val="none" w:sz="0" w:space="0" w:color="auto"/>
                                                                        <w:bottom w:val="none" w:sz="0" w:space="0" w:color="auto"/>
                                                                        <w:right w:val="none" w:sz="0" w:space="0" w:color="auto"/>
                                                                      </w:divBdr>
                                                                      <w:divsChild>
                                                                        <w:div w:id="1746107946">
                                                                          <w:marLeft w:val="0"/>
                                                                          <w:marRight w:val="0"/>
                                                                          <w:marTop w:val="0"/>
                                                                          <w:marBottom w:val="0"/>
                                                                          <w:divBdr>
                                                                            <w:top w:val="none" w:sz="0" w:space="0" w:color="auto"/>
                                                                            <w:left w:val="none" w:sz="0" w:space="0" w:color="auto"/>
                                                                            <w:bottom w:val="none" w:sz="0" w:space="0" w:color="auto"/>
                                                                            <w:right w:val="none" w:sz="0" w:space="0" w:color="auto"/>
                                                                          </w:divBdr>
                                                                          <w:divsChild>
                                                                            <w:div w:id="1746109009">
                                                                              <w:marLeft w:val="0"/>
                                                                              <w:marRight w:val="0"/>
                                                                              <w:marTop w:val="0"/>
                                                                              <w:marBottom w:val="0"/>
                                                                              <w:divBdr>
                                                                                <w:top w:val="none" w:sz="0" w:space="0" w:color="auto"/>
                                                                                <w:left w:val="none" w:sz="0" w:space="0" w:color="auto"/>
                                                                                <w:bottom w:val="none" w:sz="0" w:space="0" w:color="auto"/>
                                                                                <w:right w:val="none" w:sz="0" w:space="0" w:color="auto"/>
                                                                              </w:divBdr>
                                                                              <w:divsChild>
                                                                                <w:div w:id="17461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854">
      <w:marLeft w:val="0"/>
      <w:marRight w:val="0"/>
      <w:marTop w:val="0"/>
      <w:marBottom w:val="0"/>
      <w:divBdr>
        <w:top w:val="none" w:sz="0" w:space="0" w:color="auto"/>
        <w:left w:val="none" w:sz="0" w:space="0" w:color="auto"/>
        <w:bottom w:val="none" w:sz="0" w:space="0" w:color="auto"/>
        <w:right w:val="none" w:sz="0" w:space="0" w:color="auto"/>
      </w:divBdr>
    </w:div>
    <w:div w:id="1746107866">
      <w:marLeft w:val="0"/>
      <w:marRight w:val="0"/>
      <w:marTop w:val="0"/>
      <w:marBottom w:val="0"/>
      <w:divBdr>
        <w:top w:val="none" w:sz="0" w:space="0" w:color="auto"/>
        <w:left w:val="none" w:sz="0" w:space="0" w:color="auto"/>
        <w:bottom w:val="none" w:sz="0" w:space="0" w:color="auto"/>
        <w:right w:val="none" w:sz="0" w:space="0" w:color="auto"/>
      </w:divBdr>
    </w:div>
    <w:div w:id="1746107871">
      <w:marLeft w:val="0"/>
      <w:marRight w:val="0"/>
      <w:marTop w:val="0"/>
      <w:marBottom w:val="0"/>
      <w:divBdr>
        <w:top w:val="none" w:sz="0" w:space="0" w:color="auto"/>
        <w:left w:val="none" w:sz="0" w:space="0" w:color="auto"/>
        <w:bottom w:val="none" w:sz="0" w:space="0" w:color="auto"/>
        <w:right w:val="none" w:sz="0" w:space="0" w:color="auto"/>
      </w:divBdr>
      <w:divsChild>
        <w:div w:id="1746107658">
          <w:marLeft w:val="0"/>
          <w:marRight w:val="0"/>
          <w:marTop w:val="0"/>
          <w:marBottom w:val="0"/>
          <w:divBdr>
            <w:top w:val="none" w:sz="0" w:space="0" w:color="auto"/>
            <w:left w:val="none" w:sz="0" w:space="0" w:color="auto"/>
            <w:bottom w:val="none" w:sz="0" w:space="0" w:color="auto"/>
            <w:right w:val="none" w:sz="0" w:space="0" w:color="auto"/>
          </w:divBdr>
          <w:divsChild>
            <w:div w:id="1746108709">
              <w:marLeft w:val="0"/>
              <w:marRight w:val="0"/>
              <w:marTop w:val="0"/>
              <w:marBottom w:val="0"/>
              <w:divBdr>
                <w:top w:val="none" w:sz="0" w:space="0" w:color="auto"/>
                <w:left w:val="none" w:sz="0" w:space="0" w:color="auto"/>
                <w:bottom w:val="none" w:sz="0" w:space="0" w:color="auto"/>
                <w:right w:val="none" w:sz="0" w:space="0" w:color="auto"/>
              </w:divBdr>
              <w:divsChild>
                <w:div w:id="17461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7872">
      <w:marLeft w:val="0"/>
      <w:marRight w:val="0"/>
      <w:marTop w:val="0"/>
      <w:marBottom w:val="0"/>
      <w:divBdr>
        <w:top w:val="none" w:sz="0" w:space="0" w:color="auto"/>
        <w:left w:val="none" w:sz="0" w:space="0" w:color="auto"/>
        <w:bottom w:val="none" w:sz="0" w:space="0" w:color="auto"/>
        <w:right w:val="none" w:sz="0" w:space="0" w:color="auto"/>
      </w:divBdr>
      <w:divsChild>
        <w:div w:id="1746108773">
          <w:marLeft w:val="0"/>
          <w:marRight w:val="0"/>
          <w:marTop w:val="0"/>
          <w:marBottom w:val="0"/>
          <w:divBdr>
            <w:top w:val="none" w:sz="0" w:space="0" w:color="auto"/>
            <w:left w:val="none" w:sz="0" w:space="0" w:color="auto"/>
            <w:bottom w:val="none" w:sz="0" w:space="0" w:color="auto"/>
            <w:right w:val="none" w:sz="0" w:space="0" w:color="auto"/>
          </w:divBdr>
          <w:divsChild>
            <w:div w:id="1746108521">
              <w:marLeft w:val="0"/>
              <w:marRight w:val="0"/>
              <w:marTop w:val="0"/>
              <w:marBottom w:val="0"/>
              <w:divBdr>
                <w:top w:val="none" w:sz="0" w:space="0" w:color="auto"/>
                <w:left w:val="none" w:sz="0" w:space="0" w:color="auto"/>
                <w:bottom w:val="none" w:sz="0" w:space="0" w:color="auto"/>
                <w:right w:val="none" w:sz="0" w:space="0" w:color="auto"/>
              </w:divBdr>
              <w:divsChild>
                <w:div w:id="1746109243">
                  <w:marLeft w:val="0"/>
                  <w:marRight w:val="0"/>
                  <w:marTop w:val="0"/>
                  <w:marBottom w:val="0"/>
                  <w:divBdr>
                    <w:top w:val="none" w:sz="0" w:space="0" w:color="auto"/>
                    <w:left w:val="none" w:sz="0" w:space="0" w:color="auto"/>
                    <w:bottom w:val="none" w:sz="0" w:space="0" w:color="auto"/>
                    <w:right w:val="none" w:sz="0" w:space="0" w:color="auto"/>
                  </w:divBdr>
                  <w:divsChild>
                    <w:div w:id="1746109188">
                      <w:marLeft w:val="0"/>
                      <w:marRight w:val="0"/>
                      <w:marTop w:val="0"/>
                      <w:marBottom w:val="0"/>
                      <w:divBdr>
                        <w:top w:val="none" w:sz="0" w:space="0" w:color="auto"/>
                        <w:left w:val="none" w:sz="0" w:space="0" w:color="auto"/>
                        <w:bottom w:val="none" w:sz="0" w:space="0" w:color="auto"/>
                        <w:right w:val="none" w:sz="0" w:space="0" w:color="auto"/>
                      </w:divBdr>
                      <w:divsChild>
                        <w:div w:id="1746107811">
                          <w:marLeft w:val="0"/>
                          <w:marRight w:val="0"/>
                          <w:marTop w:val="0"/>
                          <w:marBottom w:val="0"/>
                          <w:divBdr>
                            <w:top w:val="none" w:sz="0" w:space="0" w:color="auto"/>
                            <w:left w:val="none" w:sz="0" w:space="0" w:color="auto"/>
                            <w:bottom w:val="none" w:sz="0" w:space="0" w:color="auto"/>
                            <w:right w:val="none" w:sz="0" w:space="0" w:color="auto"/>
                          </w:divBdr>
                          <w:divsChild>
                            <w:div w:id="1746108822">
                              <w:marLeft w:val="0"/>
                              <w:marRight w:val="0"/>
                              <w:marTop w:val="0"/>
                              <w:marBottom w:val="0"/>
                              <w:divBdr>
                                <w:top w:val="none" w:sz="0" w:space="0" w:color="auto"/>
                                <w:left w:val="none" w:sz="0" w:space="0" w:color="auto"/>
                                <w:bottom w:val="none" w:sz="0" w:space="0" w:color="auto"/>
                                <w:right w:val="none" w:sz="0" w:space="0" w:color="auto"/>
                              </w:divBdr>
                              <w:divsChild>
                                <w:div w:id="1746107630">
                                  <w:marLeft w:val="0"/>
                                  <w:marRight w:val="0"/>
                                  <w:marTop w:val="0"/>
                                  <w:marBottom w:val="0"/>
                                  <w:divBdr>
                                    <w:top w:val="none" w:sz="0" w:space="0" w:color="auto"/>
                                    <w:left w:val="none" w:sz="0" w:space="0" w:color="auto"/>
                                    <w:bottom w:val="none" w:sz="0" w:space="0" w:color="auto"/>
                                    <w:right w:val="none" w:sz="0" w:space="0" w:color="auto"/>
                                  </w:divBdr>
                                  <w:divsChild>
                                    <w:div w:id="1746108060">
                                      <w:marLeft w:val="0"/>
                                      <w:marRight w:val="0"/>
                                      <w:marTop w:val="0"/>
                                      <w:marBottom w:val="0"/>
                                      <w:divBdr>
                                        <w:top w:val="none" w:sz="0" w:space="0" w:color="auto"/>
                                        <w:left w:val="none" w:sz="0" w:space="0" w:color="auto"/>
                                        <w:bottom w:val="none" w:sz="0" w:space="0" w:color="auto"/>
                                        <w:right w:val="none" w:sz="0" w:space="0" w:color="auto"/>
                                      </w:divBdr>
                                      <w:divsChild>
                                        <w:div w:id="1746108897">
                                          <w:marLeft w:val="0"/>
                                          <w:marRight w:val="0"/>
                                          <w:marTop w:val="0"/>
                                          <w:marBottom w:val="0"/>
                                          <w:divBdr>
                                            <w:top w:val="none" w:sz="0" w:space="0" w:color="auto"/>
                                            <w:left w:val="none" w:sz="0" w:space="0" w:color="auto"/>
                                            <w:bottom w:val="none" w:sz="0" w:space="0" w:color="auto"/>
                                            <w:right w:val="none" w:sz="0" w:space="0" w:color="auto"/>
                                          </w:divBdr>
                                          <w:divsChild>
                                            <w:div w:id="1746109342">
                                              <w:marLeft w:val="0"/>
                                              <w:marRight w:val="0"/>
                                              <w:marTop w:val="0"/>
                                              <w:marBottom w:val="0"/>
                                              <w:divBdr>
                                                <w:top w:val="none" w:sz="0" w:space="0" w:color="auto"/>
                                                <w:left w:val="none" w:sz="0" w:space="0" w:color="auto"/>
                                                <w:bottom w:val="none" w:sz="0" w:space="0" w:color="auto"/>
                                                <w:right w:val="none" w:sz="0" w:space="0" w:color="auto"/>
                                              </w:divBdr>
                                              <w:divsChild>
                                                <w:div w:id="1746108838">
                                                  <w:marLeft w:val="0"/>
                                                  <w:marRight w:val="0"/>
                                                  <w:marTop w:val="0"/>
                                                  <w:marBottom w:val="0"/>
                                                  <w:divBdr>
                                                    <w:top w:val="none" w:sz="0" w:space="0" w:color="auto"/>
                                                    <w:left w:val="none" w:sz="0" w:space="0" w:color="auto"/>
                                                    <w:bottom w:val="none" w:sz="0" w:space="0" w:color="auto"/>
                                                    <w:right w:val="none" w:sz="0" w:space="0" w:color="auto"/>
                                                  </w:divBdr>
                                                  <w:divsChild>
                                                    <w:div w:id="1746108654">
                                                      <w:marLeft w:val="0"/>
                                                      <w:marRight w:val="0"/>
                                                      <w:marTop w:val="0"/>
                                                      <w:marBottom w:val="0"/>
                                                      <w:divBdr>
                                                        <w:top w:val="none" w:sz="0" w:space="0" w:color="auto"/>
                                                        <w:left w:val="none" w:sz="0" w:space="0" w:color="auto"/>
                                                        <w:bottom w:val="none" w:sz="0" w:space="0" w:color="auto"/>
                                                        <w:right w:val="none" w:sz="0" w:space="0" w:color="auto"/>
                                                      </w:divBdr>
                                                      <w:divsChild>
                                                        <w:div w:id="1746108701">
                                                          <w:marLeft w:val="0"/>
                                                          <w:marRight w:val="0"/>
                                                          <w:marTop w:val="0"/>
                                                          <w:marBottom w:val="0"/>
                                                          <w:divBdr>
                                                            <w:top w:val="none" w:sz="0" w:space="0" w:color="auto"/>
                                                            <w:left w:val="none" w:sz="0" w:space="0" w:color="auto"/>
                                                            <w:bottom w:val="none" w:sz="0" w:space="0" w:color="auto"/>
                                                            <w:right w:val="none" w:sz="0" w:space="0" w:color="auto"/>
                                                          </w:divBdr>
                                                          <w:divsChild>
                                                            <w:div w:id="1746107903">
                                                              <w:marLeft w:val="0"/>
                                                              <w:marRight w:val="0"/>
                                                              <w:marTop w:val="0"/>
                                                              <w:marBottom w:val="0"/>
                                                              <w:divBdr>
                                                                <w:top w:val="none" w:sz="0" w:space="0" w:color="auto"/>
                                                                <w:left w:val="none" w:sz="0" w:space="0" w:color="auto"/>
                                                                <w:bottom w:val="none" w:sz="0" w:space="0" w:color="auto"/>
                                                                <w:right w:val="none" w:sz="0" w:space="0" w:color="auto"/>
                                                              </w:divBdr>
                                                              <w:divsChild>
                                                                <w:div w:id="1746107976">
                                                                  <w:marLeft w:val="0"/>
                                                                  <w:marRight w:val="0"/>
                                                                  <w:marTop w:val="0"/>
                                                                  <w:marBottom w:val="0"/>
                                                                  <w:divBdr>
                                                                    <w:top w:val="none" w:sz="0" w:space="0" w:color="auto"/>
                                                                    <w:left w:val="none" w:sz="0" w:space="0" w:color="auto"/>
                                                                    <w:bottom w:val="none" w:sz="0" w:space="0" w:color="auto"/>
                                                                    <w:right w:val="none" w:sz="0" w:space="0" w:color="auto"/>
                                                                  </w:divBdr>
                                                                  <w:divsChild>
                                                                    <w:div w:id="1746109335">
                                                                      <w:marLeft w:val="0"/>
                                                                      <w:marRight w:val="0"/>
                                                                      <w:marTop w:val="0"/>
                                                                      <w:marBottom w:val="0"/>
                                                                      <w:divBdr>
                                                                        <w:top w:val="none" w:sz="0" w:space="0" w:color="auto"/>
                                                                        <w:left w:val="none" w:sz="0" w:space="0" w:color="auto"/>
                                                                        <w:bottom w:val="none" w:sz="0" w:space="0" w:color="auto"/>
                                                                        <w:right w:val="none" w:sz="0" w:space="0" w:color="auto"/>
                                                                      </w:divBdr>
                                                                      <w:divsChild>
                                                                        <w:div w:id="1746107406">
                                                                          <w:marLeft w:val="0"/>
                                                                          <w:marRight w:val="0"/>
                                                                          <w:marTop w:val="0"/>
                                                                          <w:marBottom w:val="0"/>
                                                                          <w:divBdr>
                                                                            <w:top w:val="none" w:sz="0" w:space="0" w:color="auto"/>
                                                                            <w:left w:val="none" w:sz="0" w:space="0" w:color="auto"/>
                                                                            <w:bottom w:val="none" w:sz="0" w:space="0" w:color="auto"/>
                                                                            <w:right w:val="none" w:sz="0" w:space="0" w:color="auto"/>
                                                                          </w:divBdr>
                                                                          <w:divsChild>
                                                                            <w:div w:id="1746108585">
                                                                              <w:marLeft w:val="0"/>
                                                                              <w:marRight w:val="0"/>
                                                                              <w:marTop w:val="0"/>
                                                                              <w:marBottom w:val="0"/>
                                                                              <w:divBdr>
                                                                                <w:top w:val="none" w:sz="0" w:space="0" w:color="auto"/>
                                                                                <w:left w:val="none" w:sz="0" w:space="0" w:color="auto"/>
                                                                                <w:bottom w:val="none" w:sz="0" w:space="0" w:color="auto"/>
                                                                                <w:right w:val="none" w:sz="0" w:space="0" w:color="auto"/>
                                                                              </w:divBdr>
                                                                              <w:divsChild>
                                                                                <w:div w:id="17461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880">
      <w:marLeft w:val="0"/>
      <w:marRight w:val="0"/>
      <w:marTop w:val="0"/>
      <w:marBottom w:val="0"/>
      <w:divBdr>
        <w:top w:val="none" w:sz="0" w:space="0" w:color="auto"/>
        <w:left w:val="none" w:sz="0" w:space="0" w:color="auto"/>
        <w:bottom w:val="none" w:sz="0" w:space="0" w:color="auto"/>
        <w:right w:val="none" w:sz="0" w:space="0" w:color="auto"/>
      </w:divBdr>
      <w:divsChild>
        <w:div w:id="1746107797">
          <w:marLeft w:val="0"/>
          <w:marRight w:val="0"/>
          <w:marTop w:val="0"/>
          <w:marBottom w:val="0"/>
          <w:divBdr>
            <w:top w:val="none" w:sz="0" w:space="0" w:color="auto"/>
            <w:left w:val="none" w:sz="0" w:space="0" w:color="auto"/>
            <w:bottom w:val="none" w:sz="0" w:space="0" w:color="auto"/>
            <w:right w:val="none" w:sz="0" w:space="0" w:color="auto"/>
          </w:divBdr>
          <w:divsChild>
            <w:div w:id="17461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884">
      <w:marLeft w:val="0"/>
      <w:marRight w:val="0"/>
      <w:marTop w:val="0"/>
      <w:marBottom w:val="0"/>
      <w:divBdr>
        <w:top w:val="none" w:sz="0" w:space="0" w:color="auto"/>
        <w:left w:val="none" w:sz="0" w:space="0" w:color="auto"/>
        <w:bottom w:val="none" w:sz="0" w:space="0" w:color="auto"/>
        <w:right w:val="none" w:sz="0" w:space="0" w:color="auto"/>
      </w:divBdr>
    </w:div>
    <w:div w:id="1746107913">
      <w:marLeft w:val="0"/>
      <w:marRight w:val="0"/>
      <w:marTop w:val="0"/>
      <w:marBottom w:val="0"/>
      <w:divBdr>
        <w:top w:val="none" w:sz="0" w:space="0" w:color="auto"/>
        <w:left w:val="none" w:sz="0" w:space="0" w:color="auto"/>
        <w:bottom w:val="none" w:sz="0" w:space="0" w:color="auto"/>
        <w:right w:val="none" w:sz="0" w:space="0" w:color="auto"/>
      </w:divBdr>
      <w:divsChild>
        <w:div w:id="1746107910">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7918">
      <w:marLeft w:val="0"/>
      <w:marRight w:val="0"/>
      <w:marTop w:val="0"/>
      <w:marBottom w:val="0"/>
      <w:divBdr>
        <w:top w:val="none" w:sz="0" w:space="0" w:color="auto"/>
        <w:left w:val="none" w:sz="0" w:space="0" w:color="auto"/>
        <w:bottom w:val="none" w:sz="0" w:space="0" w:color="auto"/>
        <w:right w:val="none" w:sz="0" w:space="0" w:color="auto"/>
      </w:divBdr>
      <w:divsChild>
        <w:div w:id="1746109116">
          <w:marLeft w:val="0"/>
          <w:marRight w:val="0"/>
          <w:marTop w:val="0"/>
          <w:marBottom w:val="0"/>
          <w:divBdr>
            <w:top w:val="none" w:sz="0" w:space="0" w:color="auto"/>
            <w:left w:val="none" w:sz="0" w:space="0" w:color="auto"/>
            <w:bottom w:val="none" w:sz="0" w:space="0" w:color="auto"/>
            <w:right w:val="none" w:sz="0" w:space="0" w:color="auto"/>
          </w:divBdr>
          <w:divsChild>
            <w:div w:id="1746108925">
              <w:marLeft w:val="0"/>
              <w:marRight w:val="0"/>
              <w:marTop w:val="0"/>
              <w:marBottom w:val="0"/>
              <w:divBdr>
                <w:top w:val="none" w:sz="0" w:space="0" w:color="auto"/>
                <w:left w:val="none" w:sz="0" w:space="0" w:color="auto"/>
                <w:bottom w:val="none" w:sz="0" w:space="0" w:color="auto"/>
                <w:right w:val="none" w:sz="0" w:space="0" w:color="auto"/>
              </w:divBdr>
              <w:divsChild>
                <w:div w:id="1746107828">
                  <w:marLeft w:val="0"/>
                  <w:marRight w:val="0"/>
                  <w:marTop w:val="0"/>
                  <w:marBottom w:val="0"/>
                  <w:divBdr>
                    <w:top w:val="none" w:sz="0" w:space="0" w:color="auto"/>
                    <w:left w:val="none" w:sz="0" w:space="0" w:color="auto"/>
                    <w:bottom w:val="none" w:sz="0" w:space="0" w:color="auto"/>
                    <w:right w:val="none" w:sz="0" w:space="0" w:color="auto"/>
                  </w:divBdr>
                  <w:divsChild>
                    <w:div w:id="1746109183">
                      <w:marLeft w:val="2400"/>
                      <w:marRight w:val="0"/>
                      <w:marTop w:val="0"/>
                      <w:marBottom w:val="0"/>
                      <w:divBdr>
                        <w:top w:val="none" w:sz="0" w:space="0" w:color="auto"/>
                        <w:left w:val="none" w:sz="0" w:space="0" w:color="auto"/>
                        <w:bottom w:val="none" w:sz="0" w:space="0" w:color="auto"/>
                        <w:right w:val="none" w:sz="0" w:space="0" w:color="auto"/>
                      </w:divBdr>
                      <w:divsChild>
                        <w:div w:id="1746107326">
                          <w:marLeft w:val="0"/>
                          <w:marRight w:val="0"/>
                          <w:marTop w:val="0"/>
                          <w:marBottom w:val="0"/>
                          <w:divBdr>
                            <w:top w:val="none" w:sz="0" w:space="0" w:color="auto"/>
                            <w:left w:val="none" w:sz="0" w:space="0" w:color="auto"/>
                            <w:bottom w:val="none" w:sz="0" w:space="0" w:color="auto"/>
                            <w:right w:val="none" w:sz="0" w:space="0" w:color="auto"/>
                          </w:divBdr>
                          <w:divsChild>
                            <w:div w:id="174610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919">
      <w:marLeft w:val="0"/>
      <w:marRight w:val="0"/>
      <w:marTop w:val="0"/>
      <w:marBottom w:val="0"/>
      <w:divBdr>
        <w:top w:val="none" w:sz="0" w:space="0" w:color="auto"/>
        <w:left w:val="none" w:sz="0" w:space="0" w:color="auto"/>
        <w:bottom w:val="none" w:sz="0" w:space="0" w:color="auto"/>
        <w:right w:val="none" w:sz="0" w:space="0" w:color="auto"/>
      </w:divBdr>
      <w:divsChild>
        <w:div w:id="1746108698">
          <w:marLeft w:val="0"/>
          <w:marRight w:val="0"/>
          <w:marTop w:val="0"/>
          <w:marBottom w:val="0"/>
          <w:divBdr>
            <w:top w:val="none" w:sz="0" w:space="0" w:color="auto"/>
            <w:left w:val="none" w:sz="0" w:space="0" w:color="auto"/>
            <w:bottom w:val="none" w:sz="0" w:space="0" w:color="auto"/>
            <w:right w:val="none" w:sz="0" w:space="0" w:color="auto"/>
          </w:divBdr>
          <w:divsChild>
            <w:div w:id="174610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924">
      <w:marLeft w:val="0"/>
      <w:marRight w:val="0"/>
      <w:marTop w:val="0"/>
      <w:marBottom w:val="0"/>
      <w:divBdr>
        <w:top w:val="none" w:sz="0" w:space="0" w:color="auto"/>
        <w:left w:val="none" w:sz="0" w:space="0" w:color="auto"/>
        <w:bottom w:val="none" w:sz="0" w:space="0" w:color="auto"/>
        <w:right w:val="none" w:sz="0" w:space="0" w:color="auto"/>
      </w:divBdr>
      <w:divsChild>
        <w:div w:id="1746107194">
          <w:marLeft w:val="0"/>
          <w:marRight w:val="0"/>
          <w:marTop w:val="0"/>
          <w:marBottom w:val="0"/>
          <w:divBdr>
            <w:top w:val="none" w:sz="0" w:space="0" w:color="auto"/>
            <w:left w:val="none" w:sz="0" w:space="0" w:color="auto"/>
            <w:bottom w:val="none" w:sz="0" w:space="0" w:color="auto"/>
            <w:right w:val="none" w:sz="0" w:space="0" w:color="auto"/>
          </w:divBdr>
          <w:divsChild>
            <w:div w:id="1746108325">
              <w:marLeft w:val="0"/>
              <w:marRight w:val="0"/>
              <w:marTop w:val="0"/>
              <w:marBottom w:val="0"/>
              <w:divBdr>
                <w:top w:val="none" w:sz="0" w:space="0" w:color="auto"/>
                <w:left w:val="none" w:sz="0" w:space="0" w:color="auto"/>
                <w:bottom w:val="none" w:sz="0" w:space="0" w:color="auto"/>
                <w:right w:val="none" w:sz="0" w:space="0" w:color="auto"/>
              </w:divBdr>
              <w:divsChild>
                <w:div w:id="1746108067">
                  <w:marLeft w:val="0"/>
                  <w:marRight w:val="0"/>
                  <w:marTop w:val="0"/>
                  <w:marBottom w:val="0"/>
                  <w:divBdr>
                    <w:top w:val="none" w:sz="0" w:space="0" w:color="auto"/>
                    <w:left w:val="none" w:sz="0" w:space="0" w:color="auto"/>
                    <w:bottom w:val="none" w:sz="0" w:space="0" w:color="auto"/>
                    <w:right w:val="none" w:sz="0" w:space="0" w:color="auto"/>
                  </w:divBdr>
                  <w:divsChild>
                    <w:div w:id="1746108479">
                      <w:marLeft w:val="2174"/>
                      <w:marRight w:val="0"/>
                      <w:marTop w:val="0"/>
                      <w:marBottom w:val="0"/>
                      <w:divBdr>
                        <w:top w:val="none" w:sz="0" w:space="0" w:color="auto"/>
                        <w:left w:val="none" w:sz="0" w:space="0" w:color="auto"/>
                        <w:bottom w:val="none" w:sz="0" w:space="0" w:color="auto"/>
                        <w:right w:val="none" w:sz="0" w:space="0" w:color="auto"/>
                      </w:divBdr>
                      <w:divsChild>
                        <w:div w:id="1746108451">
                          <w:marLeft w:val="0"/>
                          <w:marRight w:val="0"/>
                          <w:marTop w:val="0"/>
                          <w:marBottom w:val="0"/>
                          <w:divBdr>
                            <w:top w:val="none" w:sz="0" w:space="0" w:color="auto"/>
                            <w:left w:val="none" w:sz="0" w:space="0" w:color="auto"/>
                            <w:bottom w:val="none" w:sz="0" w:space="0" w:color="auto"/>
                            <w:right w:val="none" w:sz="0" w:space="0" w:color="auto"/>
                          </w:divBdr>
                          <w:divsChild>
                            <w:div w:id="1746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925">
      <w:marLeft w:val="0"/>
      <w:marRight w:val="0"/>
      <w:marTop w:val="0"/>
      <w:marBottom w:val="0"/>
      <w:divBdr>
        <w:top w:val="none" w:sz="0" w:space="0" w:color="auto"/>
        <w:left w:val="none" w:sz="0" w:space="0" w:color="auto"/>
        <w:bottom w:val="none" w:sz="0" w:space="0" w:color="auto"/>
        <w:right w:val="none" w:sz="0" w:space="0" w:color="auto"/>
      </w:divBdr>
      <w:divsChild>
        <w:div w:id="1746107519">
          <w:marLeft w:val="0"/>
          <w:marRight w:val="0"/>
          <w:marTop w:val="0"/>
          <w:marBottom w:val="0"/>
          <w:divBdr>
            <w:top w:val="none" w:sz="0" w:space="0" w:color="auto"/>
            <w:left w:val="none" w:sz="0" w:space="0" w:color="auto"/>
            <w:bottom w:val="none" w:sz="0" w:space="0" w:color="auto"/>
            <w:right w:val="none" w:sz="0" w:space="0" w:color="auto"/>
          </w:divBdr>
        </w:div>
      </w:divsChild>
    </w:div>
    <w:div w:id="1746107937">
      <w:marLeft w:val="0"/>
      <w:marRight w:val="0"/>
      <w:marTop w:val="0"/>
      <w:marBottom w:val="0"/>
      <w:divBdr>
        <w:top w:val="none" w:sz="0" w:space="0" w:color="auto"/>
        <w:left w:val="none" w:sz="0" w:space="0" w:color="auto"/>
        <w:bottom w:val="none" w:sz="0" w:space="0" w:color="auto"/>
        <w:right w:val="none" w:sz="0" w:space="0" w:color="auto"/>
      </w:divBdr>
      <w:divsChild>
        <w:div w:id="1746107479">
          <w:marLeft w:val="0"/>
          <w:marRight w:val="0"/>
          <w:marTop w:val="0"/>
          <w:marBottom w:val="0"/>
          <w:divBdr>
            <w:top w:val="single" w:sz="6" w:space="0" w:color="CCCCCC"/>
            <w:left w:val="single" w:sz="6" w:space="0" w:color="CCCCCC"/>
            <w:bottom w:val="single" w:sz="6" w:space="0" w:color="CCCCCC"/>
            <w:right w:val="single" w:sz="6" w:space="0" w:color="CCCCCC"/>
          </w:divBdr>
          <w:divsChild>
            <w:div w:id="17461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7944">
      <w:marLeft w:val="0"/>
      <w:marRight w:val="0"/>
      <w:marTop w:val="0"/>
      <w:marBottom w:val="0"/>
      <w:divBdr>
        <w:top w:val="none" w:sz="0" w:space="0" w:color="auto"/>
        <w:left w:val="none" w:sz="0" w:space="0" w:color="auto"/>
        <w:bottom w:val="none" w:sz="0" w:space="0" w:color="auto"/>
        <w:right w:val="none" w:sz="0" w:space="0" w:color="auto"/>
      </w:divBdr>
    </w:div>
    <w:div w:id="1746107950">
      <w:marLeft w:val="0"/>
      <w:marRight w:val="0"/>
      <w:marTop w:val="0"/>
      <w:marBottom w:val="0"/>
      <w:divBdr>
        <w:top w:val="none" w:sz="0" w:space="0" w:color="auto"/>
        <w:left w:val="none" w:sz="0" w:space="0" w:color="auto"/>
        <w:bottom w:val="none" w:sz="0" w:space="0" w:color="auto"/>
        <w:right w:val="none" w:sz="0" w:space="0" w:color="auto"/>
      </w:divBdr>
      <w:divsChild>
        <w:div w:id="1746108589">
          <w:marLeft w:val="0"/>
          <w:marRight w:val="0"/>
          <w:marTop w:val="0"/>
          <w:marBottom w:val="0"/>
          <w:divBdr>
            <w:top w:val="none" w:sz="0" w:space="0" w:color="auto"/>
            <w:left w:val="none" w:sz="0" w:space="0" w:color="auto"/>
            <w:bottom w:val="none" w:sz="0" w:space="0" w:color="auto"/>
            <w:right w:val="none" w:sz="0" w:space="0" w:color="auto"/>
          </w:divBdr>
          <w:divsChild>
            <w:div w:id="1746108175">
              <w:marLeft w:val="0"/>
              <w:marRight w:val="0"/>
              <w:marTop w:val="0"/>
              <w:marBottom w:val="0"/>
              <w:divBdr>
                <w:top w:val="none" w:sz="0" w:space="0" w:color="auto"/>
                <w:left w:val="none" w:sz="0" w:space="0" w:color="auto"/>
                <w:bottom w:val="none" w:sz="0" w:space="0" w:color="auto"/>
                <w:right w:val="none" w:sz="0" w:space="0" w:color="auto"/>
              </w:divBdr>
              <w:divsChild>
                <w:div w:id="1746107503">
                  <w:marLeft w:val="0"/>
                  <w:marRight w:val="0"/>
                  <w:marTop w:val="0"/>
                  <w:marBottom w:val="0"/>
                  <w:divBdr>
                    <w:top w:val="none" w:sz="0" w:space="0" w:color="auto"/>
                    <w:left w:val="none" w:sz="0" w:space="0" w:color="auto"/>
                    <w:bottom w:val="none" w:sz="0" w:space="0" w:color="auto"/>
                    <w:right w:val="none" w:sz="0" w:space="0" w:color="auto"/>
                  </w:divBdr>
                  <w:divsChild>
                    <w:div w:id="1746109192">
                      <w:marLeft w:val="2174"/>
                      <w:marRight w:val="0"/>
                      <w:marTop w:val="0"/>
                      <w:marBottom w:val="0"/>
                      <w:divBdr>
                        <w:top w:val="none" w:sz="0" w:space="0" w:color="auto"/>
                        <w:left w:val="none" w:sz="0" w:space="0" w:color="auto"/>
                        <w:bottom w:val="none" w:sz="0" w:space="0" w:color="auto"/>
                        <w:right w:val="none" w:sz="0" w:space="0" w:color="auto"/>
                      </w:divBdr>
                      <w:divsChild>
                        <w:div w:id="1746107352">
                          <w:marLeft w:val="0"/>
                          <w:marRight w:val="0"/>
                          <w:marTop w:val="0"/>
                          <w:marBottom w:val="0"/>
                          <w:divBdr>
                            <w:top w:val="none" w:sz="0" w:space="0" w:color="auto"/>
                            <w:left w:val="none" w:sz="0" w:space="0" w:color="auto"/>
                            <w:bottom w:val="none" w:sz="0" w:space="0" w:color="auto"/>
                            <w:right w:val="none" w:sz="0" w:space="0" w:color="auto"/>
                          </w:divBdr>
                          <w:divsChild>
                            <w:div w:id="1746108014">
                              <w:marLeft w:val="0"/>
                              <w:marRight w:val="0"/>
                              <w:marTop w:val="0"/>
                              <w:marBottom w:val="0"/>
                              <w:divBdr>
                                <w:top w:val="none" w:sz="0" w:space="0" w:color="auto"/>
                                <w:left w:val="none" w:sz="0" w:space="0" w:color="auto"/>
                                <w:bottom w:val="none" w:sz="0" w:space="0" w:color="auto"/>
                                <w:right w:val="none" w:sz="0" w:space="0" w:color="auto"/>
                              </w:divBdr>
                            </w:div>
                            <w:div w:id="174610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954">
      <w:marLeft w:val="0"/>
      <w:marRight w:val="0"/>
      <w:marTop w:val="0"/>
      <w:marBottom w:val="0"/>
      <w:divBdr>
        <w:top w:val="none" w:sz="0" w:space="0" w:color="auto"/>
        <w:left w:val="none" w:sz="0" w:space="0" w:color="auto"/>
        <w:bottom w:val="none" w:sz="0" w:space="0" w:color="auto"/>
        <w:right w:val="none" w:sz="0" w:space="0" w:color="auto"/>
      </w:divBdr>
    </w:div>
    <w:div w:id="1746107956">
      <w:marLeft w:val="0"/>
      <w:marRight w:val="0"/>
      <w:marTop w:val="0"/>
      <w:marBottom w:val="0"/>
      <w:divBdr>
        <w:top w:val="none" w:sz="0" w:space="0" w:color="auto"/>
        <w:left w:val="none" w:sz="0" w:space="0" w:color="auto"/>
        <w:bottom w:val="none" w:sz="0" w:space="0" w:color="auto"/>
        <w:right w:val="none" w:sz="0" w:space="0" w:color="auto"/>
      </w:divBdr>
      <w:divsChild>
        <w:div w:id="1746107454">
          <w:marLeft w:val="0"/>
          <w:marRight w:val="0"/>
          <w:marTop w:val="0"/>
          <w:marBottom w:val="0"/>
          <w:divBdr>
            <w:top w:val="none" w:sz="0" w:space="0" w:color="auto"/>
            <w:left w:val="none" w:sz="0" w:space="0" w:color="auto"/>
            <w:bottom w:val="none" w:sz="0" w:space="0" w:color="auto"/>
            <w:right w:val="none" w:sz="0" w:space="0" w:color="auto"/>
          </w:divBdr>
          <w:divsChild>
            <w:div w:id="1746109421">
              <w:marLeft w:val="0"/>
              <w:marRight w:val="0"/>
              <w:marTop w:val="0"/>
              <w:marBottom w:val="0"/>
              <w:divBdr>
                <w:top w:val="none" w:sz="0" w:space="0" w:color="auto"/>
                <w:left w:val="none" w:sz="0" w:space="0" w:color="auto"/>
                <w:bottom w:val="none" w:sz="0" w:space="0" w:color="auto"/>
                <w:right w:val="none" w:sz="0" w:space="0" w:color="auto"/>
              </w:divBdr>
              <w:divsChild>
                <w:div w:id="1746107863">
                  <w:marLeft w:val="0"/>
                  <w:marRight w:val="0"/>
                  <w:marTop w:val="0"/>
                  <w:marBottom w:val="0"/>
                  <w:divBdr>
                    <w:top w:val="none" w:sz="0" w:space="0" w:color="auto"/>
                    <w:left w:val="none" w:sz="0" w:space="0" w:color="auto"/>
                    <w:bottom w:val="none" w:sz="0" w:space="0" w:color="auto"/>
                    <w:right w:val="none" w:sz="0" w:space="0" w:color="auto"/>
                  </w:divBdr>
                  <w:divsChild>
                    <w:div w:id="1746109334">
                      <w:marLeft w:val="0"/>
                      <w:marRight w:val="0"/>
                      <w:marTop w:val="0"/>
                      <w:marBottom w:val="0"/>
                      <w:divBdr>
                        <w:top w:val="none" w:sz="0" w:space="0" w:color="auto"/>
                        <w:left w:val="none" w:sz="0" w:space="0" w:color="auto"/>
                        <w:bottom w:val="none" w:sz="0" w:space="0" w:color="auto"/>
                        <w:right w:val="none" w:sz="0" w:space="0" w:color="auto"/>
                      </w:divBdr>
                      <w:divsChild>
                        <w:div w:id="1746107398">
                          <w:marLeft w:val="0"/>
                          <w:marRight w:val="0"/>
                          <w:marTop w:val="0"/>
                          <w:marBottom w:val="0"/>
                          <w:divBdr>
                            <w:top w:val="none" w:sz="0" w:space="0" w:color="auto"/>
                            <w:left w:val="none" w:sz="0" w:space="0" w:color="auto"/>
                            <w:bottom w:val="none" w:sz="0" w:space="0" w:color="auto"/>
                            <w:right w:val="none" w:sz="0" w:space="0" w:color="auto"/>
                          </w:divBdr>
                          <w:divsChild>
                            <w:div w:id="1746108117">
                              <w:marLeft w:val="0"/>
                              <w:marRight w:val="0"/>
                              <w:marTop w:val="0"/>
                              <w:marBottom w:val="0"/>
                              <w:divBdr>
                                <w:top w:val="none" w:sz="0" w:space="0" w:color="auto"/>
                                <w:left w:val="none" w:sz="0" w:space="0" w:color="auto"/>
                                <w:bottom w:val="none" w:sz="0" w:space="0" w:color="auto"/>
                                <w:right w:val="none" w:sz="0" w:space="0" w:color="auto"/>
                              </w:divBdr>
                              <w:divsChild>
                                <w:div w:id="1746108793">
                                  <w:marLeft w:val="0"/>
                                  <w:marRight w:val="0"/>
                                  <w:marTop w:val="0"/>
                                  <w:marBottom w:val="0"/>
                                  <w:divBdr>
                                    <w:top w:val="none" w:sz="0" w:space="0" w:color="auto"/>
                                    <w:left w:val="none" w:sz="0" w:space="0" w:color="auto"/>
                                    <w:bottom w:val="none" w:sz="0" w:space="0" w:color="auto"/>
                                    <w:right w:val="none" w:sz="0" w:space="0" w:color="auto"/>
                                  </w:divBdr>
                                  <w:divsChild>
                                    <w:div w:id="1746108658">
                                      <w:marLeft w:val="0"/>
                                      <w:marRight w:val="0"/>
                                      <w:marTop w:val="0"/>
                                      <w:marBottom w:val="0"/>
                                      <w:divBdr>
                                        <w:top w:val="none" w:sz="0" w:space="0" w:color="auto"/>
                                        <w:left w:val="none" w:sz="0" w:space="0" w:color="auto"/>
                                        <w:bottom w:val="none" w:sz="0" w:space="0" w:color="auto"/>
                                        <w:right w:val="none" w:sz="0" w:space="0" w:color="auto"/>
                                      </w:divBdr>
                                      <w:divsChild>
                                        <w:div w:id="1746108340">
                                          <w:marLeft w:val="0"/>
                                          <w:marRight w:val="0"/>
                                          <w:marTop w:val="0"/>
                                          <w:marBottom w:val="0"/>
                                          <w:divBdr>
                                            <w:top w:val="none" w:sz="0" w:space="0" w:color="auto"/>
                                            <w:left w:val="none" w:sz="0" w:space="0" w:color="auto"/>
                                            <w:bottom w:val="none" w:sz="0" w:space="0" w:color="auto"/>
                                            <w:right w:val="none" w:sz="0" w:space="0" w:color="auto"/>
                                          </w:divBdr>
                                          <w:divsChild>
                                            <w:div w:id="1746109431">
                                              <w:marLeft w:val="0"/>
                                              <w:marRight w:val="0"/>
                                              <w:marTop w:val="0"/>
                                              <w:marBottom w:val="0"/>
                                              <w:divBdr>
                                                <w:top w:val="none" w:sz="0" w:space="0" w:color="auto"/>
                                                <w:left w:val="none" w:sz="0" w:space="0" w:color="auto"/>
                                                <w:bottom w:val="none" w:sz="0" w:space="0" w:color="auto"/>
                                                <w:right w:val="none" w:sz="0" w:space="0" w:color="auto"/>
                                              </w:divBdr>
                                              <w:divsChild>
                                                <w:div w:id="1746108900">
                                                  <w:marLeft w:val="0"/>
                                                  <w:marRight w:val="0"/>
                                                  <w:marTop w:val="0"/>
                                                  <w:marBottom w:val="0"/>
                                                  <w:divBdr>
                                                    <w:top w:val="none" w:sz="0" w:space="0" w:color="auto"/>
                                                    <w:left w:val="none" w:sz="0" w:space="0" w:color="auto"/>
                                                    <w:bottom w:val="none" w:sz="0" w:space="0" w:color="auto"/>
                                                    <w:right w:val="none" w:sz="0" w:space="0" w:color="auto"/>
                                                  </w:divBdr>
                                                  <w:divsChild>
                                                    <w:div w:id="1746108831">
                                                      <w:marLeft w:val="0"/>
                                                      <w:marRight w:val="0"/>
                                                      <w:marTop w:val="0"/>
                                                      <w:marBottom w:val="0"/>
                                                      <w:divBdr>
                                                        <w:top w:val="none" w:sz="0" w:space="0" w:color="auto"/>
                                                        <w:left w:val="none" w:sz="0" w:space="0" w:color="auto"/>
                                                        <w:bottom w:val="none" w:sz="0" w:space="0" w:color="auto"/>
                                                        <w:right w:val="none" w:sz="0" w:space="0" w:color="auto"/>
                                                      </w:divBdr>
                                                      <w:divsChild>
                                                        <w:div w:id="1746108367">
                                                          <w:marLeft w:val="0"/>
                                                          <w:marRight w:val="0"/>
                                                          <w:marTop w:val="0"/>
                                                          <w:marBottom w:val="0"/>
                                                          <w:divBdr>
                                                            <w:top w:val="none" w:sz="0" w:space="0" w:color="auto"/>
                                                            <w:left w:val="none" w:sz="0" w:space="0" w:color="auto"/>
                                                            <w:bottom w:val="none" w:sz="0" w:space="0" w:color="auto"/>
                                                            <w:right w:val="none" w:sz="0" w:space="0" w:color="auto"/>
                                                          </w:divBdr>
                                                          <w:divsChild>
                                                            <w:div w:id="1746107212">
                                                              <w:marLeft w:val="0"/>
                                                              <w:marRight w:val="0"/>
                                                              <w:marTop w:val="0"/>
                                                              <w:marBottom w:val="0"/>
                                                              <w:divBdr>
                                                                <w:top w:val="none" w:sz="0" w:space="0" w:color="auto"/>
                                                                <w:left w:val="none" w:sz="0" w:space="0" w:color="auto"/>
                                                                <w:bottom w:val="none" w:sz="0" w:space="0" w:color="auto"/>
                                                                <w:right w:val="none" w:sz="0" w:space="0" w:color="auto"/>
                                                              </w:divBdr>
                                                              <w:divsChild>
                                                                <w:div w:id="1746109148">
                                                                  <w:marLeft w:val="0"/>
                                                                  <w:marRight w:val="0"/>
                                                                  <w:marTop w:val="0"/>
                                                                  <w:marBottom w:val="0"/>
                                                                  <w:divBdr>
                                                                    <w:top w:val="none" w:sz="0" w:space="0" w:color="auto"/>
                                                                    <w:left w:val="none" w:sz="0" w:space="0" w:color="auto"/>
                                                                    <w:bottom w:val="none" w:sz="0" w:space="0" w:color="auto"/>
                                                                    <w:right w:val="none" w:sz="0" w:space="0" w:color="auto"/>
                                                                  </w:divBdr>
                                                                  <w:divsChild>
                                                                    <w:div w:id="1746107672">
                                                                      <w:marLeft w:val="0"/>
                                                                      <w:marRight w:val="0"/>
                                                                      <w:marTop w:val="0"/>
                                                                      <w:marBottom w:val="0"/>
                                                                      <w:divBdr>
                                                                        <w:top w:val="none" w:sz="0" w:space="0" w:color="auto"/>
                                                                        <w:left w:val="none" w:sz="0" w:space="0" w:color="auto"/>
                                                                        <w:bottom w:val="none" w:sz="0" w:space="0" w:color="auto"/>
                                                                        <w:right w:val="none" w:sz="0" w:space="0" w:color="auto"/>
                                                                      </w:divBdr>
                                                                      <w:divsChild>
                                                                        <w:div w:id="1746107198">
                                                                          <w:marLeft w:val="0"/>
                                                                          <w:marRight w:val="0"/>
                                                                          <w:marTop w:val="0"/>
                                                                          <w:marBottom w:val="0"/>
                                                                          <w:divBdr>
                                                                            <w:top w:val="none" w:sz="0" w:space="0" w:color="auto"/>
                                                                            <w:left w:val="none" w:sz="0" w:space="0" w:color="auto"/>
                                                                            <w:bottom w:val="none" w:sz="0" w:space="0" w:color="auto"/>
                                                                            <w:right w:val="none" w:sz="0" w:space="0" w:color="auto"/>
                                                                          </w:divBdr>
                                                                          <w:divsChild>
                                                                            <w:div w:id="1746108703">
                                                                              <w:marLeft w:val="0"/>
                                                                              <w:marRight w:val="0"/>
                                                                              <w:marTop w:val="0"/>
                                                                              <w:marBottom w:val="0"/>
                                                                              <w:divBdr>
                                                                                <w:top w:val="none" w:sz="0" w:space="0" w:color="auto"/>
                                                                                <w:left w:val="none" w:sz="0" w:space="0" w:color="auto"/>
                                                                                <w:bottom w:val="none" w:sz="0" w:space="0" w:color="auto"/>
                                                                                <w:right w:val="none" w:sz="0" w:space="0" w:color="auto"/>
                                                                              </w:divBdr>
                                                                              <w:divsChild>
                                                                                <w:div w:id="17461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958">
      <w:marLeft w:val="0"/>
      <w:marRight w:val="0"/>
      <w:marTop w:val="0"/>
      <w:marBottom w:val="0"/>
      <w:divBdr>
        <w:top w:val="none" w:sz="0" w:space="0" w:color="auto"/>
        <w:left w:val="none" w:sz="0" w:space="0" w:color="auto"/>
        <w:bottom w:val="none" w:sz="0" w:space="0" w:color="auto"/>
        <w:right w:val="none" w:sz="0" w:space="0" w:color="auto"/>
      </w:divBdr>
      <w:divsChild>
        <w:div w:id="1746107663">
          <w:marLeft w:val="0"/>
          <w:marRight w:val="0"/>
          <w:marTop w:val="0"/>
          <w:marBottom w:val="0"/>
          <w:divBdr>
            <w:top w:val="none" w:sz="0" w:space="0" w:color="auto"/>
            <w:left w:val="none" w:sz="0" w:space="0" w:color="auto"/>
            <w:bottom w:val="none" w:sz="0" w:space="0" w:color="auto"/>
            <w:right w:val="none" w:sz="0" w:space="0" w:color="auto"/>
          </w:divBdr>
          <w:divsChild>
            <w:div w:id="1746107799">
              <w:marLeft w:val="0"/>
              <w:marRight w:val="0"/>
              <w:marTop w:val="0"/>
              <w:marBottom w:val="0"/>
              <w:divBdr>
                <w:top w:val="none" w:sz="0" w:space="0" w:color="auto"/>
                <w:left w:val="none" w:sz="0" w:space="0" w:color="auto"/>
                <w:bottom w:val="none" w:sz="0" w:space="0" w:color="auto"/>
                <w:right w:val="none" w:sz="0" w:space="0" w:color="auto"/>
              </w:divBdr>
              <w:divsChild>
                <w:div w:id="1746109434">
                  <w:marLeft w:val="0"/>
                  <w:marRight w:val="0"/>
                  <w:marTop w:val="0"/>
                  <w:marBottom w:val="0"/>
                  <w:divBdr>
                    <w:top w:val="none" w:sz="0" w:space="0" w:color="auto"/>
                    <w:left w:val="none" w:sz="0" w:space="0" w:color="auto"/>
                    <w:bottom w:val="none" w:sz="0" w:space="0" w:color="auto"/>
                    <w:right w:val="none" w:sz="0" w:space="0" w:color="auto"/>
                  </w:divBdr>
                  <w:divsChild>
                    <w:div w:id="1746107684">
                      <w:marLeft w:val="2174"/>
                      <w:marRight w:val="0"/>
                      <w:marTop w:val="0"/>
                      <w:marBottom w:val="0"/>
                      <w:divBdr>
                        <w:top w:val="none" w:sz="0" w:space="0" w:color="auto"/>
                        <w:left w:val="none" w:sz="0" w:space="0" w:color="auto"/>
                        <w:bottom w:val="none" w:sz="0" w:space="0" w:color="auto"/>
                        <w:right w:val="none" w:sz="0" w:space="0" w:color="auto"/>
                      </w:divBdr>
                      <w:divsChild>
                        <w:div w:id="1746108749">
                          <w:marLeft w:val="0"/>
                          <w:marRight w:val="0"/>
                          <w:marTop w:val="0"/>
                          <w:marBottom w:val="0"/>
                          <w:divBdr>
                            <w:top w:val="none" w:sz="0" w:space="0" w:color="auto"/>
                            <w:left w:val="none" w:sz="0" w:space="0" w:color="auto"/>
                            <w:bottom w:val="none" w:sz="0" w:space="0" w:color="auto"/>
                            <w:right w:val="none" w:sz="0" w:space="0" w:color="auto"/>
                          </w:divBdr>
                          <w:divsChild>
                            <w:div w:id="174610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7969">
      <w:marLeft w:val="0"/>
      <w:marRight w:val="0"/>
      <w:marTop w:val="0"/>
      <w:marBottom w:val="0"/>
      <w:divBdr>
        <w:top w:val="none" w:sz="0" w:space="0" w:color="auto"/>
        <w:left w:val="none" w:sz="0" w:space="0" w:color="auto"/>
        <w:bottom w:val="none" w:sz="0" w:space="0" w:color="auto"/>
        <w:right w:val="none" w:sz="0" w:space="0" w:color="auto"/>
      </w:divBdr>
      <w:divsChild>
        <w:div w:id="1746107779">
          <w:marLeft w:val="0"/>
          <w:marRight w:val="0"/>
          <w:marTop w:val="0"/>
          <w:marBottom w:val="0"/>
          <w:divBdr>
            <w:top w:val="none" w:sz="0" w:space="0" w:color="auto"/>
            <w:left w:val="none" w:sz="0" w:space="0" w:color="auto"/>
            <w:bottom w:val="none" w:sz="0" w:space="0" w:color="auto"/>
            <w:right w:val="none" w:sz="0" w:space="0" w:color="auto"/>
          </w:divBdr>
          <w:divsChild>
            <w:div w:id="1746109146">
              <w:marLeft w:val="0"/>
              <w:marRight w:val="0"/>
              <w:marTop w:val="0"/>
              <w:marBottom w:val="0"/>
              <w:divBdr>
                <w:top w:val="none" w:sz="0" w:space="0" w:color="auto"/>
                <w:left w:val="none" w:sz="0" w:space="0" w:color="auto"/>
                <w:bottom w:val="none" w:sz="0" w:space="0" w:color="auto"/>
                <w:right w:val="none" w:sz="0" w:space="0" w:color="auto"/>
              </w:divBdr>
              <w:divsChild>
                <w:div w:id="1746109248">
                  <w:marLeft w:val="0"/>
                  <w:marRight w:val="0"/>
                  <w:marTop w:val="0"/>
                  <w:marBottom w:val="0"/>
                  <w:divBdr>
                    <w:top w:val="none" w:sz="0" w:space="0" w:color="auto"/>
                    <w:left w:val="none" w:sz="0" w:space="0" w:color="auto"/>
                    <w:bottom w:val="none" w:sz="0" w:space="0" w:color="auto"/>
                    <w:right w:val="none" w:sz="0" w:space="0" w:color="auto"/>
                  </w:divBdr>
                  <w:divsChild>
                    <w:div w:id="1746109244">
                      <w:marLeft w:val="0"/>
                      <w:marRight w:val="0"/>
                      <w:marTop w:val="0"/>
                      <w:marBottom w:val="0"/>
                      <w:divBdr>
                        <w:top w:val="none" w:sz="0" w:space="0" w:color="auto"/>
                        <w:left w:val="none" w:sz="0" w:space="0" w:color="auto"/>
                        <w:bottom w:val="none" w:sz="0" w:space="0" w:color="auto"/>
                        <w:right w:val="none" w:sz="0" w:space="0" w:color="auto"/>
                      </w:divBdr>
                      <w:divsChild>
                        <w:div w:id="1746109345">
                          <w:marLeft w:val="0"/>
                          <w:marRight w:val="0"/>
                          <w:marTop w:val="0"/>
                          <w:marBottom w:val="0"/>
                          <w:divBdr>
                            <w:top w:val="none" w:sz="0" w:space="0" w:color="auto"/>
                            <w:left w:val="none" w:sz="0" w:space="0" w:color="auto"/>
                            <w:bottom w:val="none" w:sz="0" w:space="0" w:color="auto"/>
                            <w:right w:val="none" w:sz="0" w:space="0" w:color="auto"/>
                          </w:divBdr>
                          <w:divsChild>
                            <w:div w:id="1746108839">
                              <w:marLeft w:val="0"/>
                              <w:marRight w:val="0"/>
                              <w:marTop w:val="0"/>
                              <w:marBottom w:val="0"/>
                              <w:divBdr>
                                <w:top w:val="none" w:sz="0" w:space="0" w:color="auto"/>
                                <w:left w:val="none" w:sz="0" w:space="0" w:color="auto"/>
                                <w:bottom w:val="none" w:sz="0" w:space="0" w:color="auto"/>
                                <w:right w:val="none" w:sz="0" w:space="0" w:color="auto"/>
                              </w:divBdr>
                              <w:divsChild>
                                <w:div w:id="1746107478">
                                  <w:marLeft w:val="0"/>
                                  <w:marRight w:val="0"/>
                                  <w:marTop w:val="0"/>
                                  <w:marBottom w:val="0"/>
                                  <w:divBdr>
                                    <w:top w:val="none" w:sz="0" w:space="0" w:color="auto"/>
                                    <w:left w:val="none" w:sz="0" w:space="0" w:color="auto"/>
                                    <w:bottom w:val="none" w:sz="0" w:space="0" w:color="auto"/>
                                    <w:right w:val="none" w:sz="0" w:space="0" w:color="auto"/>
                                  </w:divBdr>
                                  <w:divsChild>
                                    <w:div w:id="1746107995">
                                      <w:marLeft w:val="0"/>
                                      <w:marRight w:val="0"/>
                                      <w:marTop w:val="0"/>
                                      <w:marBottom w:val="0"/>
                                      <w:divBdr>
                                        <w:top w:val="none" w:sz="0" w:space="0" w:color="auto"/>
                                        <w:left w:val="none" w:sz="0" w:space="0" w:color="auto"/>
                                        <w:bottom w:val="none" w:sz="0" w:space="0" w:color="auto"/>
                                        <w:right w:val="none" w:sz="0" w:space="0" w:color="auto"/>
                                      </w:divBdr>
                                      <w:divsChild>
                                        <w:div w:id="1746107201">
                                          <w:marLeft w:val="0"/>
                                          <w:marRight w:val="0"/>
                                          <w:marTop w:val="0"/>
                                          <w:marBottom w:val="0"/>
                                          <w:divBdr>
                                            <w:top w:val="none" w:sz="0" w:space="0" w:color="auto"/>
                                            <w:left w:val="none" w:sz="0" w:space="0" w:color="auto"/>
                                            <w:bottom w:val="none" w:sz="0" w:space="0" w:color="auto"/>
                                            <w:right w:val="none" w:sz="0" w:space="0" w:color="auto"/>
                                          </w:divBdr>
                                          <w:divsChild>
                                            <w:div w:id="1746108291">
                                              <w:marLeft w:val="0"/>
                                              <w:marRight w:val="0"/>
                                              <w:marTop w:val="0"/>
                                              <w:marBottom w:val="0"/>
                                              <w:divBdr>
                                                <w:top w:val="none" w:sz="0" w:space="0" w:color="auto"/>
                                                <w:left w:val="none" w:sz="0" w:space="0" w:color="auto"/>
                                                <w:bottom w:val="none" w:sz="0" w:space="0" w:color="auto"/>
                                                <w:right w:val="none" w:sz="0" w:space="0" w:color="auto"/>
                                              </w:divBdr>
                                              <w:divsChild>
                                                <w:div w:id="1746108962">
                                                  <w:marLeft w:val="0"/>
                                                  <w:marRight w:val="0"/>
                                                  <w:marTop w:val="0"/>
                                                  <w:marBottom w:val="0"/>
                                                  <w:divBdr>
                                                    <w:top w:val="none" w:sz="0" w:space="0" w:color="auto"/>
                                                    <w:left w:val="none" w:sz="0" w:space="0" w:color="auto"/>
                                                    <w:bottom w:val="none" w:sz="0" w:space="0" w:color="auto"/>
                                                    <w:right w:val="none" w:sz="0" w:space="0" w:color="auto"/>
                                                  </w:divBdr>
                                                  <w:divsChild>
                                                    <w:div w:id="1746107509">
                                                      <w:marLeft w:val="0"/>
                                                      <w:marRight w:val="0"/>
                                                      <w:marTop w:val="0"/>
                                                      <w:marBottom w:val="0"/>
                                                      <w:divBdr>
                                                        <w:top w:val="none" w:sz="0" w:space="0" w:color="auto"/>
                                                        <w:left w:val="none" w:sz="0" w:space="0" w:color="auto"/>
                                                        <w:bottom w:val="none" w:sz="0" w:space="0" w:color="auto"/>
                                                        <w:right w:val="none" w:sz="0" w:space="0" w:color="auto"/>
                                                      </w:divBdr>
                                                      <w:divsChild>
                                                        <w:div w:id="1746107393">
                                                          <w:marLeft w:val="0"/>
                                                          <w:marRight w:val="0"/>
                                                          <w:marTop w:val="0"/>
                                                          <w:marBottom w:val="0"/>
                                                          <w:divBdr>
                                                            <w:top w:val="none" w:sz="0" w:space="0" w:color="auto"/>
                                                            <w:left w:val="none" w:sz="0" w:space="0" w:color="auto"/>
                                                            <w:bottom w:val="none" w:sz="0" w:space="0" w:color="auto"/>
                                                            <w:right w:val="none" w:sz="0" w:space="0" w:color="auto"/>
                                                          </w:divBdr>
                                                          <w:divsChild>
                                                            <w:div w:id="1746109048">
                                                              <w:marLeft w:val="0"/>
                                                              <w:marRight w:val="0"/>
                                                              <w:marTop w:val="0"/>
                                                              <w:marBottom w:val="0"/>
                                                              <w:divBdr>
                                                                <w:top w:val="none" w:sz="0" w:space="0" w:color="auto"/>
                                                                <w:left w:val="none" w:sz="0" w:space="0" w:color="auto"/>
                                                                <w:bottom w:val="none" w:sz="0" w:space="0" w:color="auto"/>
                                                                <w:right w:val="none" w:sz="0" w:space="0" w:color="auto"/>
                                                              </w:divBdr>
                                                              <w:divsChild>
                                                                <w:div w:id="1746107448">
                                                                  <w:marLeft w:val="0"/>
                                                                  <w:marRight w:val="0"/>
                                                                  <w:marTop w:val="0"/>
                                                                  <w:marBottom w:val="0"/>
                                                                  <w:divBdr>
                                                                    <w:top w:val="none" w:sz="0" w:space="0" w:color="auto"/>
                                                                    <w:left w:val="none" w:sz="0" w:space="0" w:color="auto"/>
                                                                    <w:bottom w:val="none" w:sz="0" w:space="0" w:color="auto"/>
                                                                    <w:right w:val="none" w:sz="0" w:space="0" w:color="auto"/>
                                                                  </w:divBdr>
                                                                  <w:divsChild>
                                                                    <w:div w:id="1746108272">
                                                                      <w:marLeft w:val="0"/>
                                                                      <w:marRight w:val="0"/>
                                                                      <w:marTop w:val="0"/>
                                                                      <w:marBottom w:val="0"/>
                                                                      <w:divBdr>
                                                                        <w:top w:val="none" w:sz="0" w:space="0" w:color="auto"/>
                                                                        <w:left w:val="none" w:sz="0" w:space="0" w:color="auto"/>
                                                                        <w:bottom w:val="none" w:sz="0" w:space="0" w:color="auto"/>
                                                                        <w:right w:val="none" w:sz="0" w:space="0" w:color="auto"/>
                                                                      </w:divBdr>
                                                                      <w:divsChild>
                                                                        <w:div w:id="1746108597">
                                                                          <w:marLeft w:val="0"/>
                                                                          <w:marRight w:val="0"/>
                                                                          <w:marTop w:val="0"/>
                                                                          <w:marBottom w:val="0"/>
                                                                          <w:divBdr>
                                                                            <w:top w:val="none" w:sz="0" w:space="0" w:color="auto"/>
                                                                            <w:left w:val="none" w:sz="0" w:space="0" w:color="auto"/>
                                                                            <w:bottom w:val="none" w:sz="0" w:space="0" w:color="auto"/>
                                                                            <w:right w:val="none" w:sz="0" w:space="0" w:color="auto"/>
                                                                          </w:divBdr>
                                                                          <w:divsChild>
                                                                            <w:div w:id="1746109232">
                                                                              <w:marLeft w:val="0"/>
                                                                              <w:marRight w:val="0"/>
                                                                              <w:marTop w:val="0"/>
                                                                              <w:marBottom w:val="0"/>
                                                                              <w:divBdr>
                                                                                <w:top w:val="none" w:sz="0" w:space="0" w:color="auto"/>
                                                                                <w:left w:val="none" w:sz="0" w:space="0" w:color="auto"/>
                                                                                <w:bottom w:val="none" w:sz="0" w:space="0" w:color="auto"/>
                                                                                <w:right w:val="none" w:sz="0" w:space="0" w:color="auto"/>
                                                                              </w:divBdr>
                                                                              <w:divsChild>
                                                                                <w:div w:id="17461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975">
      <w:marLeft w:val="0"/>
      <w:marRight w:val="0"/>
      <w:marTop w:val="0"/>
      <w:marBottom w:val="0"/>
      <w:divBdr>
        <w:top w:val="none" w:sz="0" w:space="0" w:color="auto"/>
        <w:left w:val="none" w:sz="0" w:space="0" w:color="auto"/>
        <w:bottom w:val="none" w:sz="0" w:space="0" w:color="auto"/>
        <w:right w:val="none" w:sz="0" w:space="0" w:color="auto"/>
      </w:divBdr>
      <w:divsChild>
        <w:div w:id="1746107182">
          <w:marLeft w:val="0"/>
          <w:marRight w:val="0"/>
          <w:marTop w:val="0"/>
          <w:marBottom w:val="0"/>
          <w:divBdr>
            <w:top w:val="none" w:sz="0" w:space="0" w:color="auto"/>
            <w:left w:val="none" w:sz="0" w:space="0" w:color="auto"/>
            <w:bottom w:val="none" w:sz="0" w:space="0" w:color="auto"/>
            <w:right w:val="none" w:sz="0" w:space="0" w:color="auto"/>
          </w:divBdr>
          <w:divsChild>
            <w:div w:id="1746108737">
              <w:marLeft w:val="0"/>
              <w:marRight w:val="0"/>
              <w:marTop w:val="0"/>
              <w:marBottom w:val="0"/>
              <w:divBdr>
                <w:top w:val="none" w:sz="0" w:space="0" w:color="auto"/>
                <w:left w:val="none" w:sz="0" w:space="0" w:color="auto"/>
                <w:bottom w:val="none" w:sz="0" w:space="0" w:color="auto"/>
                <w:right w:val="none" w:sz="0" w:space="0" w:color="auto"/>
              </w:divBdr>
              <w:divsChild>
                <w:div w:id="1746108475">
                  <w:marLeft w:val="0"/>
                  <w:marRight w:val="0"/>
                  <w:marTop w:val="0"/>
                  <w:marBottom w:val="0"/>
                  <w:divBdr>
                    <w:top w:val="none" w:sz="0" w:space="0" w:color="auto"/>
                    <w:left w:val="none" w:sz="0" w:space="0" w:color="auto"/>
                    <w:bottom w:val="none" w:sz="0" w:space="0" w:color="auto"/>
                    <w:right w:val="none" w:sz="0" w:space="0" w:color="auto"/>
                  </w:divBdr>
                  <w:divsChild>
                    <w:div w:id="1746107423">
                      <w:marLeft w:val="0"/>
                      <w:marRight w:val="0"/>
                      <w:marTop w:val="0"/>
                      <w:marBottom w:val="0"/>
                      <w:divBdr>
                        <w:top w:val="none" w:sz="0" w:space="0" w:color="auto"/>
                        <w:left w:val="none" w:sz="0" w:space="0" w:color="auto"/>
                        <w:bottom w:val="none" w:sz="0" w:space="0" w:color="auto"/>
                        <w:right w:val="none" w:sz="0" w:space="0" w:color="auto"/>
                      </w:divBdr>
                      <w:divsChild>
                        <w:div w:id="1746108064">
                          <w:marLeft w:val="0"/>
                          <w:marRight w:val="0"/>
                          <w:marTop w:val="0"/>
                          <w:marBottom w:val="0"/>
                          <w:divBdr>
                            <w:top w:val="none" w:sz="0" w:space="0" w:color="auto"/>
                            <w:left w:val="none" w:sz="0" w:space="0" w:color="auto"/>
                            <w:bottom w:val="none" w:sz="0" w:space="0" w:color="auto"/>
                            <w:right w:val="none" w:sz="0" w:space="0" w:color="auto"/>
                          </w:divBdr>
                          <w:divsChild>
                            <w:div w:id="1746107219">
                              <w:marLeft w:val="0"/>
                              <w:marRight w:val="0"/>
                              <w:marTop w:val="0"/>
                              <w:marBottom w:val="0"/>
                              <w:divBdr>
                                <w:top w:val="none" w:sz="0" w:space="0" w:color="auto"/>
                                <w:left w:val="none" w:sz="0" w:space="0" w:color="auto"/>
                                <w:bottom w:val="none" w:sz="0" w:space="0" w:color="auto"/>
                                <w:right w:val="none" w:sz="0" w:space="0" w:color="auto"/>
                              </w:divBdr>
                              <w:divsChild>
                                <w:div w:id="1746107500">
                                  <w:marLeft w:val="0"/>
                                  <w:marRight w:val="0"/>
                                  <w:marTop w:val="0"/>
                                  <w:marBottom w:val="0"/>
                                  <w:divBdr>
                                    <w:top w:val="none" w:sz="0" w:space="0" w:color="auto"/>
                                    <w:left w:val="none" w:sz="0" w:space="0" w:color="auto"/>
                                    <w:bottom w:val="none" w:sz="0" w:space="0" w:color="auto"/>
                                    <w:right w:val="none" w:sz="0" w:space="0" w:color="auto"/>
                                  </w:divBdr>
                                  <w:divsChild>
                                    <w:div w:id="1746108689">
                                      <w:marLeft w:val="0"/>
                                      <w:marRight w:val="0"/>
                                      <w:marTop w:val="0"/>
                                      <w:marBottom w:val="0"/>
                                      <w:divBdr>
                                        <w:top w:val="none" w:sz="0" w:space="0" w:color="auto"/>
                                        <w:left w:val="none" w:sz="0" w:space="0" w:color="auto"/>
                                        <w:bottom w:val="none" w:sz="0" w:space="0" w:color="auto"/>
                                        <w:right w:val="none" w:sz="0" w:space="0" w:color="auto"/>
                                      </w:divBdr>
                                      <w:divsChild>
                                        <w:div w:id="1746107623">
                                          <w:marLeft w:val="0"/>
                                          <w:marRight w:val="0"/>
                                          <w:marTop w:val="0"/>
                                          <w:marBottom w:val="0"/>
                                          <w:divBdr>
                                            <w:top w:val="none" w:sz="0" w:space="0" w:color="auto"/>
                                            <w:left w:val="none" w:sz="0" w:space="0" w:color="auto"/>
                                            <w:bottom w:val="none" w:sz="0" w:space="0" w:color="auto"/>
                                            <w:right w:val="none" w:sz="0" w:space="0" w:color="auto"/>
                                          </w:divBdr>
                                          <w:divsChild>
                                            <w:div w:id="1746109378">
                                              <w:marLeft w:val="0"/>
                                              <w:marRight w:val="0"/>
                                              <w:marTop w:val="0"/>
                                              <w:marBottom w:val="0"/>
                                              <w:divBdr>
                                                <w:top w:val="none" w:sz="0" w:space="0" w:color="auto"/>
                                                <w:left w:val="none" w:sz="0" w:space="0" w:color="auto"/>
                                                <w:bottom w:val="none" w:sz="0" w:space="0" w:color="auto"/>
                                                <w:right w:val="none" w:sz="0" w:space="0" w:color="auto"/>
                                              </w:divBdr>
                                              <w:divsChild>
                                                <w:div w:id="1746108267">
                                                  <w:marLeft w:val="0"/>
                                                  <w:marRight w:val="0"/>
                                                  <w:marTop w:val="0"/>
                                                  <w:marBottom w:val="0"/>
                                                  <w:divBdr>
                                                    <w:top w:val="none" w:sz="0" w:space="0" w:color="auto"/>
                                                    <w:left w:val="none" w:sz="0" w:space="0" w:color="auto"/>
                                                    <w:bottom w:val="none" w:sz="0" w:space="0" w:color="auto"/>
                                                    <w:right w:val="none" w:sz="0" w:space="0" w:color="auto"/>
                                                  </w:divBdr>
                                                  <w:divsChild>
                                                    <w:div w:id="1746109128">
                                                      <w:marLeft w:val="0"/>
                                                      <w:marRight w:val="0"/>
                                                      <w:marTop w:val="0"/>
                                                      <w:marBottom w:val="0"/>
                                                      <w:divBdr>
                                                        <w:top w:val="none" w:sz="0" w:space="0" w:color="auto"/>
                                                        <w:left w:val="none" w:sz="0" w:space="0" w:color="auto"/>
                                                        <w:bottom w:val="none" w:sz="0" w:space="0" w:color="auto"/>
                                                        <w:right w:val="none" w:sz="0" w:space="0" w:color="auto"/>
                                                      </w:divBdr>
                                                      <w:divsChild>
                                                        <w:div w:id="1746107615">
                                                          <w:marLeft w:val="0"/>
                                                          <w:marRight w:val="0"/>
                                                          <w:marTop w:val="0"/>
                                                          <w:marBottom w:val="0"/>
                                                          <w:divBdr>
                                                            <w:top w:val="none" w:sz="0" w:space="0" w:color="auto"/>
                                                            <w:left w:val="none" w:sz="0" w:space="0" w:color="auto"/>
                                                            <w:bottom w:val="none" w:sz="0" w:space="0" w:color="auto"/>
                                                            <w:right w:val="none" w:sz="0" w:space="0" w:color="auto"/>
                                                          </w:divBdr>
                                                          <w:divsChild>
                                                            <w:div w:id="1746109267">
                                                              <w:marLeft w:val="0"/>
                                                              <w:marRight w:val="0"/>
                                                              <w:marTop w:val="0"/>
                                                              <w:marBottom w:val="0"/>
                                                              <w:divBdr>
                                                                <w:top w:val="none" w:sz="0" w:space="0" w:color="auto"/>
                                                                <w:left w:val="none" w:sz="0" w:space="0" w:color="auto"/>
                                                                <w:bottom w:val="none" w:sz="0" w:space="0" w:color="auto"/>
                                                                <w:right w:val="none" w:sz="0" w:space="0" w:color="auto"/>
                                                              </w:divBdr>
                                                              <w:divsChild>
                                                                <w:div w:id="1746109055">
                                                                  <w:marLeft w:val="0"/>
                                                                  <w:marRight w:val="0"/>
                                                                  <w:marTop w:val="0"/>
                                                                  <w:marBottom w:val="0"/>
                                                                  <w:divBdr>
                                                                    <w:top w:val="none" w:sz="0" w:space="0" w:color="auto"/>
                                                                    <w:left w:val="none" w:sz="0" w:space="0" w:color="auto"/>
                                                                    <w:bottom w:val="none" w:sz="0" w:space="0" w:color="auto"/>
                                                                    <w:right w:val="none" w:sz="0" w:space="0" w:color="auto"/>
                                                                  </w:divBdr>
                                                                  <w:divsChild>
                                                                    <w:div w:id="1746108938">
                                                                      <w:marLeft w:val="0"/>
                                                                      <w:marRight w:val="0"/>
                                                                      <w:marTop w:val="0"/>
                                                                      <w:marBottom w:val="0"/>
                                                                      <w:divBdr>
                                                                        <w:top w:val="none" w:sz="0" w:space="0" w:color="auto"/>
                                                                        <w:left w:val="none" w:sz="0" w:space="0" w:color="auto"/>
                                                                        <w:bottom w:val="none" w:sz="0" w:space="0" w:color="auto"/>
                                                                        <w:right w:val="none" w:sz="0" w:space="0" w:color="auto"/>
                                                                      </w:divBdr>
                                                                      <w:divsChild>
                                                                        <w:div w:id="1746108454">
                                                                          <w:marLeft w:val="0"/>
                                                                          <w:marRight w:val="0"/>
                                                                          <w:marTop w:val="0"/>
                                                                          <w:marBottom w:val="0"/>
                                                                          <w:divBdr>
                                                                            <w:top w:val="none" w:sz="0" w:space="0" w:color="auto"/>
                                                                            <w:left w:val="none" w:sz="0" w:space="0" w:color="auto"/>
                                                                            <w:bottom w:val="none" w:sz="0" w:space="0" w:color="auto"/>
                                                                            <w:right w:val="none" w:sz="0" w:space="0" w:color="auto"/>
                                                                          </w:divBdr>
                                                                          <w:divsChild>
                                                                            <w:div w:id="1746108993">
                                                                              <w:marLeft w:val="0"/>
                                                                              <w:marRight w:val="0"/>
                                                                              <w:marTop w:val="0"/>
                                                                              <w:marBottom w:val="0"/>
                                                                              <w:divBdr>
                                                                                <w:top w:val="none" w:sz="0" w:space="0" w:color="auto"/>
                                                                                <w:left w:val="none" w:sz="0" w:space="0" w:color="auto"/>
                                                                                <w:bottom w:val="none" w:sz="0" w:space="0" w:color="auto"/>
                                                                                <w:right w:val="none" w:sz="0" w:space="0" w:color="auto"/>
                                                                              </w:divBdr>
                                                                              <w:divsChild>
                                                                                <w:div w:id="174610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7988">
      <w:marLeft w:val="0"/>
      <w:marRight w:val="0"/>
      <w:marTop w:val="0"/>
      <w:marBottom w:val="0"/>
      <w:divBdr>
        <w:top w:val="none" w:sz="0" w:space="0" w:color="auto"/>
        <w:left w:val="none" w:sz="0" w:space="0" w:color="auto"/>
        <w:bottom w:val="none" w:sz="0" w:space="0" w:color="auto"/>
        <w:right w:val="none" w:sz="0" w:space="0" w:color="auto"/>
      </w:divBdr>
    </w:div>
    <w:div w:id="1746108006">
      <w:marLeft w:val="0"/>
      <w:marRight w:val="0"/>
      <w:marTop w:val="0"/>
      <w:marBottom w:val="0"/>
      <w:divBdr>
        <w:top w:val="none" w:sz="0" w:space="0" w:color="auto"/>
        <w:left w:val="none" w:sz="0" w:space="0" w:color="auto"/>
        <w:bottom w:val="none" w:sz="0" w:space="0" w:color="auto"/>
        <w:right w:val="none" w:sz="0" w:space="0" w:color="auto"/>
      </w:divBdr>
      <w:divsChild>
        <w:div w:id="1746107868">
          <w:marLeft w:val="0"/>
          <w:marRight w:val="0"/>
          <w:marTop w:val="0"/>
          <w:marBottom w:val="0"/>
          <w:divBdr>
            <w:top w:val="single" w:sz="6" w:space="0" w:color="CCCCCC"/>
            <w:left w:val="single" w:sz="6" w:space="0" w:color="CCCCCC"/>
            <w:bottom w:val="single" w:sz="6" w:space="0" w:color="CCCCCC"/>
            <w:right w:val="single" w:sz="6" w:space="0" w:color="CCCCCC"/>
          </w:divBdr>
          <w:divsChild>
            <w:div w:id="174610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009">
      <w:marLeft w:val="0"/>
      <w:marRight w:val="0"/>
      <w:marTop w:val="0"/>
      <w:marBottom w:val="0"/>
      <w:divBdr>
        <w:top w:val="none" w:sz="0" w:space="0" w:color="auto"/>
        <w:left w:val="none" w:sz="0" w:space="0" w:color="auto"/>
        <w:bottom w:val="none" w:sz="0" w:space="0" w:color="auto"/>
        <w:right w:val="none" w:sz="0" w:space="0" w:color="auto"/>
      </w:divBdr>
      <w:divsChild>
        <w:div w:id="1746109249">
          <w:marLeft w:val="0"/>
          <w:marRight w:val="0"/>
          <w:marTop w:val="0"/>
          <w:marBottom w:val="0"/>
          <w:divBdr>
            <w:top w:val="single" w:sz="6" w:space="0" w:color="CCCCCC"/>
            <w:left w:val="single" w:sz="6" w:space="0" w:color="CCCCCC"/>
            <w:bottom w:val="single" w:sz="6" w:space="0" w:color="CCCCCC"/>
            <w:right w:val="single" w:sz="6" w:space="0" w:color="CCCCCC"/>
          </w:divBdr>
          <w:divsChild>
            <w:div w:id="174610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011">
      <w:marLeft w:val="0"/>
      <w:marRight w:val="0"/>
      <w:marTop w:val="0"/>
      <w:marBottom w:val="0"/>
      <w:divBdr>
        <w:top w:val="none" w:sz="0" w:space="0" w:color="auto"/>
        <w:left w:val="none" w:sz="0" w:space="0" w:color="auto"/>
        <w:bottom w:val="none" w:sz="0" w:space="0" w:color="auto"/>
        <w:right w:val="none" w:sz="0" w:space="0" w:color="auto"/>
      </w:divBdr>
      <w:divsChild>
        <w:div w:id="1746108893">
          <w:marLeft w:val="0"/>
          <w:marRight w:val="0"/>
          <w:marTop w:val="0"/>
          <w:marBottom w:val="0"/>
          <w:divBdr>
            <w:top w:val="none" w:sz="0" w:space="0" w:color="auto"/>
            <w:left w:val="none" w:sz="0" w:space="0" w:color="auto"/>
            <w:bottom w:val="none" w:sz="0" w:space="0" w:color="auto"/>
            <w:right w:val="none" w:sz="0" w:space="0" w:color="auto"/>
          </w:divBdr>
          <w:divsChild>
            <w:div w:id="1746109228">
              <w:marLeft w:val="0"/>
              <w:marRight w:val="0"/>
              <w:marTop w:val="0"/>
              <w:marBottom w:val="0"/>
              <w:divBdr>
                <w:top w:val="none" w:sz="0" w:space="0" w:color="auto"/>
                <w:left w:val="none" w:sz="0" w:space="0" w:color="auto"/>
                <w:bottom w:val="none" w:sz="0" w:space="0" w:color="auto"/>
                <w:right w:val="none" w:sz="0" w:space="0" w:color="auto"/>
              </w:divBdr>
              <w:divsChild>
                <w:div w:id="1746109089">
                  <w:marLeft w:val="0"/>
                  <w:marRight w:val="0"/>
                  <w:marTop w:val="0"/>
                  <w:marBottom w:val="0"/>
                  <w:divBdr>
                    <w:top w:val="none" w:sz="0" w:space="0" w:color="auto"/>
                    <w:left w:val="none" w:sz="0" w:space="0" w:color="auto"/>
                    <w:bottom w:val="none" w:sz="0" w:space="0" w:color="auto"/>
                    <w:right w:val="none" w:sz="0" w:space="0" w:color="auto"/>
                  </w:divBdr>
                  <w:divsChild>
                    <w:div w:id="1746108145">
                      <w:marLeft w:val="0"/>
                      <w:marRight w:val="0"/>
                      <w:marTop w:val="0"/>
                      <w:marBottom w:val="0"/>
                      <w:divBdr>
                        <w:top w:val="none" w:sz="0" w:space="0" w:color="auto"/>
                        <w:left w:val="none" w:sz="0" w:space="0" w:color="auto"/>
                        <w:bottom w:val="none" w:sz="0" w:space="0" w:color="auto"/>
                        <w:right w:val="none" w:sz="0" w:space="0" w:color="auto"/>
                      </w:divBdr>
                      <w:divsChild>
                        <w:div w:id="1746107583">
                          <w:marLeft w:val="0"/>
                          <w:marRight w:val="0"/>
                          <w:marTop w:val="0"/>
                          <w:marBottom w:val="0"/>
                          <w:divBdr>
                            <w:top w:val="none" w:sz="0" w:space="0" w:color="auto"/>
                            <w:left w:val="none" w:sz="0" w:space="0" w:color="auto"/>
                            <w:bottom w:val="none" w:sz="0" w:space="0" w:color="auto"/>
                            <w:right w:val="none" w:sz="0" w:space="0" w:color="auto"/>
                          </w:divBdr>
                          <w:divsChild>
                            <w:div w:id="1746107202">
                              <w:marLeft w:val="0"/>
                              <w:marRight w:val="0"/>
                              <w:marTop w:val="0"/>
                              <w:marBottom w:val="0"/>
                              <w:divBdr>
                                <w:top w:val="none" w:sz="0" w:space="0" w:color="auto"/>
                                <w:left w:val="none" w:sz="0" w:space="0" w:color="auto"/>
                                <w:bottom w:val="none" w:sz="0" w:space="0" w:color="auto"/>
                                <w:right w:val="none" w:sz="0" w:space="0" w:color="auto"/>
                              </w:divBdr>
                              <w:divsChild>
                                <w:div w:id="1746107569">
                                  <w:marLeft w:val="0"/>
                                  <w:marRight w:val="0"/>
                                  <w:marTop w:val="0"/>
                                  <w:marBottom w:val="0"/>
                                  <w:divBdr>
                                    <w:top w:val="none" w:sz="0" w:space="0" w:color="auto"/>
                                    <w:left w:val="none" w:sz="0" w:space="0" w:color="auto"/>
                                    <w:bottom w:val="none" w:sz="0" w:space="0" w:color="auto"/>
                                    <w:right w:val="none" w:sz="0" w:space="0" w:color="auto"/>
                                  </w:divBdr>
                                  <w:divsChild>
                                    <w:div w:id="1746108544">
                                      <w:marLeft w:val="0"/>
                                      <w:marRight w:val="0"/>
                                      <w:marTop w:val="0"/>
                                      <w:marBottom w:val="0"/>
                                      <w:divBdr>
                                        <w:top w:val="none" w:sz="0" w:space="0" w:color="auto"/>
                                        <w:left w:val="none" w:sz="0" w:space="0" w:color="auto"/>
                                        <w:bottom w:val="none" w:sz="0" w:space="0" w:color="auto"/>
                                        <w:right w:val="none" w:sz="0" w:space="0" w:color="auto"/>
                                      </w:divBdr>
                                      <w:divsChild>
                                        <w:div w:id="1746107230">
                                          <w:marLeft w:val="0"/>
                                          <w:marRight w:val="0"/>
                                          <w:marTop w:val="0"/>
                                          <w:marBottom w:val="0"/>
                                          <w:divBdr>
                                            <w:top w:val="none" w:sz="0" w:space="0" w:color="auto"/>
                                            <w:left w:val="none" w:sz="0" w:space="0" w:color="auto"/>
                                            <w:bottom w:val="none" w:sz="0" w:space="0" w:color="auto"/>
                                            <w:right w:val="none" w:sz="0" w:space="0" w:color="auto"/>
                                          </w:divBdr>
                                          <w:divsChild>
                                            <w:div w:id="1746107674">
                                              <w:marLeft w:val="0"/>
                                              <w:marRight w:val="0"/>
                                              <w:marTop w:val="0"/>
                                              <w:marBottom w:val="0"/>
                                              <w:divBdr>
                                                <w:top w:val="none" w:sz="0" w:space="0" w:color="auto"/>
                                                <w:left w:val="none" w:sz="0" w:space="0" w:color="auto"/>
                                                <w:bottom w:val="none" w:sz="0" w:space="0" w:color="auto"/>
                                                <w:right w:val="none" w:sz="0" w:space="0" w:color="auto"/>
                                              </w:divBdr>
                                              <w:divsChild>
                                                <w:div w:id="1746108221">
                                                  <w:marLeft w:val="0"/>
                                                  <w:marRight w:val="0"/>
                                                  <w:marTop w:val="0"/>
                                                  <w:marBottom w:val="0"/>
                                                  <w:divBdr>
                                                    <w:top w:val="none" w:sz="0" w:space="0" w:color="auto"/>
                                                    <w:left w:val="none" w:sz="0" w:space="0" w:color="auto"/>
                                                    <w:bottom w:val="none" w:sz="0" w:space="0" w:color="auto"/>
                                                    <w:right w:val="none" w:sz="0" w:space="0" w:color="auto"/>
                                                  </w:divBdr>
                                                  <w:divsChild>
                                                    <w:div w:id="1746108714">
                                                      <w:marLeft w:val="0"/>
                                                      <w:marRight w:val="0"/>
                                                      <w:marTop w:val="0"/>
                                                      <w:marBottom w:val="0"/>
                                                      <w:divBdr>
                                                        <w:top w:val="none" w:sz="0" w:space="0" w:color="auto"/>
                                                        <w:left w:val="none" w:sz="0" w:space="0" w:color="auto"/>
                                                        <w:bottom w:val="none" w:sz="0" w:space="0" w:color="auto"/>
                                                        <w:right w:val="none" w:sz="0" w:space="0" w:color="auto"/>
                                                      </w:divBdr>
                                                      <w:divsChild>
                                                        <w:div w:id="1746107652">
                                                          <w:marLeft w:val="0"/>
                                                          <w:marRight w:val="0"/>
                                                          <w:marTop w:val="0"/>
                                                          <w:marBottom w:val="0"/>
                                                          <w:divBdr>
                                                            <w:top w:val="none" w:sz="0" w:space="0" w:color="auto"/>
                                                            <w:left w:val="none" w:sz="0" w:space="0" w:color="auto"/>
                                                            <w:bottom w:val="none" w:sz="0" w:space="0" w:color="auto"/>
                                                            <w:right w:val="none" w:sz="0" w:space="0" w:color="auto"/>
                                                          </w:divBdr>
                                                          <w:divsChild>
                                                            <w:div w:id="1746108236">
                                                              <w:marLeft w:val="0"/>
                                                              <w:marRight w:val="0"/>
                                                              <w:marTop w:val="0"/>
                                                              <w:marBottom w:val="0"/>
                                                              <w:divBdr>
                                                                <w:top w:val="none" w:sz="0" w:space="0" w:color="auto"/>
                                                                <w:left w:val="none" w:sz="0" w:space="0" w:color="auto"/>
                                                                <w:bottom w:val="none" w:sz="0" w:space="0" w:color="auto"/>
                                                                <w:right w:val="none" w:sz="0" w:space="0" w:color="auto"/>
                                                              </w:divBdr>
                                                              <w:divsChild>
                                                                <w:div w:id="1746109323">
                                                                  <w:marLeft w:val="0"/>
                                                                  <w:marRight w:val="0"/>
                                                                  <w:marTop w:val="0"/>
                                                                  <w:marBottom w:val="0"/>
                                                                  <w:divBdr>
                                                                    <w:top w:val="none" w:sz="0" w:space="0" w:color="auto"/>
                                                                    <w:left w:val="none" w:sz="0" w:space="0" w:color="auto"/>
                                                                    <w:bottom w:val="none" w:sz="0" w:space="0" w:color="auto"/>
                                                                    <w:right w:val="none" w:sz="0" w:space="0" w:color="auto"/>
                                                                  </w:divBdr>
                                                                  <w:divsChild>
                                                                    <w:div w:id="1746108851">
                                                                      <w:marLeft w:val="0"/>
                                                                      <w:marRight w:val="0"/>
                                                                      <w:marTop w:val="0"/>
                                                                      <w:marBottom w:val="0"/>
                                                                      <w:divBdr>
                                                                        <w:top w:val="none" w:sz="0" w:space="0" w:color="auto"/>
                                                                        <w:left w:val="none" w:sz="0" w:space="0" w:color="auto"/>
                                                                        <w:bottom w:val="none" w:sz="0" w:space="0" w:color="auto"/>
                                                                        <w:right w:val="none" w:sz="0" w:space="0" w:color="auto"/>
                                                                      </w:divBdr>
                                                                      <w:divsChild>
                                                                        <w:div w:id="1746107577">
                                                                          <w:marLeft w:val="0"/>
                                                                          <w:marRight w:val="0"/>
                                                                          <w:marTop w:val="0"/>
                                                                          <w:marBottom w:val="0"/>
                                                                          <w:divBdr>
                                                                            <w:top w:val="none" w:sz="0" w:space="0" w:color="auto"/>
                                                                            <w:left w:val="none" w:sz="0" w:space="0" w:color="auto"/>
                                                                            <w:bottom w:val="none" w:sz="0" w:space="0" w:color="auto"/>
                                                                            <w:right w:val="none" w:sz="0" w:space="0" w:color="auto"/>
                                                                          </w:divBdr>
                                                                          <w:divsChild>
                                                                            <w:div w:id="1746109088">
                                                                              <w:marLeft w:val="0"/>
                                                                              <w:marRight w:val="0"/>
                                                                              <w:marTop w:val="0"/>
                                                                              <w:marBottom w:val="0"/>
                                                                              <w:divBdr>
                                                                                <w:top w:val="none" w:sz="0" w:space="0" w:color="auto"/>
                                                                                <w:left w:val="none" w:sz="0" w:space="0" w:color="auto"/>
                                                                                <w:bottom w:val="none" w:sz="0" w:space="0" w:color="auto"/>
                                                                                <w:right w:val="none" w:sz="0" w:space="0" w:color="auto"/>
                                                                              </w:divBdr>
                                                                              <w:divsChild>
                                                                                <w:div w:id="1746107368">
                                                                                  <w:marLeft w:val="0"/>
                                                                                  <w:marRight w:val="0"/>
                                                                                  <w:marTop w:val="0"/>
                                                                                  <w:marBottom w:val="0"/>
                                                                                  <w:divBdr>
                                                                                    <w:top w:val="none" w:sz="0" w:space="0" w:color="auto"/>
                                                                                    <w:left w:val="none" w:sz="0" w:space="0" w:color="auto"/>
                                                                                    <w:bottom w:val="none" w:sz="0" w:space="0" w:color="auto"/>
                                                                                    <w:right w:val="none" w:sz="0" w:space="0" w:color="auto"/>
                                                                                  </w:divBdr>
                                                                                  <w:divsChild>
                                                                                    <w:div w:id="174610886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015">
      <w:marLeft w:val="0"/>
      <w:marRight w:val="0"/>
      <w:marTop w:val="0"/>
      <w:marBottom w:val="0"/>
      <w:divBdr>
        <w:top w:val="none" w:sz="0" w:space="0" w:color="auto"/>
        <w:left w:val="none" w:sz="0" w:space="0" w:color="auto"/>
        <w:bottom w:val="none" w:sz="0" w:space="0" w:color="auto"/>
        <w:right w:val="none" w:sz="0" w:space="0" w:color="auto"/>
      </w:divBdr>
      <w:divsChild>
        <w:div w:id="1746108681">
          <w:marLeft w:val="0"/>
          <w:marRight w:val="0"/>
          <w:marTop w:val="0"/>
          <w:marBottom w:val="0"/>
          <w:divBdr>
            <w:top w:val="none" w:sz="0" w:space="0" w:color="auto"/>
            <w:left w:val="none" w:sz="0" w:space="0" w:color="auto"/>
            <w:bottom w:val="none" w:sz="0" w:space="0" w:color="auto"/>
            <w:right w:val="none" w:sz="0" w:space="0" w:color="auto"/>
          </w:divBdr>
          <w:divsChild>
            <w:div w:id="1746107542">
              <w:marLeft w:val="0"/>
              <w:marRight w:val="0"/>
              <w:marTop w:val="0"/>
              <w:marBottom w:val="0"/>
              <w:divBdr>
                <w:top w:val="none" w:sz="0" w:space="0" w:color="auto"/>
                <w:left w:val="none" w:sz="0" w:space="0" w:color="auto"/>
                <w:bottom w:val="none" w:sz="0" w:space="0" w:color="auto"/>
                <w:right w:val="none" w:sz="0" w:space="0" w:color="auto"/>
              </w:divBdr>
              <w:divsChild>
                <w:div w:id="1746107413">
                  <w:marLeft w:val="0"/>
                  <w:marRight w:val="0"/>
                  <w:marTop w:val="0"/>
                  <w:marBottom w:val="0"/>
                  <w:divBdr>
                    <w:top w:val="none" w:sz="0" w:space="0" w:color="auto"/>
                    <w:left w:val="none" w:sz="0" w:space="0" w:color="auto"/>
                    <w:bottom w:val="none" w:sz="0" w:space="0" w:color="auto"/>
                    <w:right w:val="none" w:sz="0" w:space="0" w:color="auto"/>
                  </w:divBdr>
                  <w:divsChild>
                    <w:div w:id="1746107826">
                      <w:marLeft w:val="2400"/>
                      <w:marRight w:val="0"/>
                      <w:marTop w:val="0"/>
                      <w:marBottom w:val="0"/>
                      <w:divBdr>
                        <w:top w:val="none" w:sz="0" w:space="0" w:color="auto"/>
                        <w:left w:val="none" w:sz="0" w:space="0" w:color="auto"/>
                        <w:bottom w:val="none" w:sz="0" w:space="0" w:color="auto"/>
                        <w:right w:val="none" w:sz="0" w:space="0" w:color="auto"/>
                      </w:divBdr>
                      <w:divsChild>
                        <w:div w:id="1746107296">
                          <w:marLeft w:val="0"/>
                          <w:marRight w:val="0"/>
                          <w:marTop w:val="0"/>
                          <w:marBottom w:val="0"/>
                          <w:divBdr>
                            <w:top w:val="none" w:sz="0" w:space="0" w:color="auto"/>
                            <w:left w:val="none" w:sz="0" w:space="0" w:color="auto"/>
                            <w:bottom w:val="none" w:sz="0" w:space="0" w:color="auto"/>
                            <w:right w:val="none" w:sz="0" w:space="0" w:color="auto"/>
                          </w:divBdr>
                          <w:divsChild>
                            <w:div w:id="1746108557">
                              <w:marLeft w:val="0"/>
                              <w:marRight w:val="0"/>
                              <w:marTop w:val="0"/>
                              <w:marBottom w:val="0"/>
                              <w:divBdr>
                                <w:top w:val="none" w:sz="0" w:space="0" w:color="auto"/>
                                <w:left w:val="none" w:sz="0" w:space="0" w:color="auto"/>
                                <w:bottom w:val="none" w:sz="0" w:space="0" w:color="auto"/>
                                <w:right w:val="none" w:sz="0" w:space="0" w:color="auto"/>
                              </w:divBdr>
                            </w:div>
                            <w:div w:id="174610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023">
      <w:marLeft w:val="0"/>
      <w:marRight w:val="0"/>
      <w:marTop w:val="0"/>
      <w:marBottom w:val="0"/>
      <w:divBdr>
        <w:top w:val="none" w:sz="0" w:space="0" w:color="auto"/>
        <w:left w:val="none" w:sz="0" w:space="0" w:color="auto"/>
        <w:bottom w:val="none" w:sz="0" w:space="0" w:color="auto"/>
        <w:right w:val="none" w:sz="0" w:space="0" w:color="auto"/>
      </w:divBdr>
      <w:divsChild>
        <w:div w:id="1746107412">
          <w:marLeft w:val="0"/>
          <w:marRight w:val="0"/>
          <w:marTop w:val="0"/>
          <w:marBottom w:val="20"/>
          <w:divBdr>
            <w:top w:val="none" w:sz="0" w:space="0" w:color="auto"/>
            <w:left w:val="none" w:sz="0" w:space="0" w:color="auto"/>
            <w:bottom w:val="none" w:sz="0" w:space="0" w:color="auto"/>
            <w:right w:val="none" w:sz="0" w:space="0" w:color="auto"/>
          </w:divBdr>
        </w:div>
        <w:div w:id="1746107748">
          <w:marLeft w:val="0"/>
          <w:marRight w:val="0"/>
          <w:marTop w:val="0"/>
          <w:marBottom w:val="20"/>
          <w:divBdr>
            <w:top w:val="none" w:sz="0" w:space="0" w:color="auto"/>
            <w:left w:val="none" w:sz="0" w:space="0" w:color="auto"/>
            <w:bottom w:val="none" w:sz="0" w:space="0" w:color="auto"/>
            <w:right w:val="none" w:sz="0" w:space="0" w:color="auto"/>
          </w:divBdr>
        </w:div>
      </w:divsChild>
    </w:div>
    <w:div w:id="1746108029">
      <w:marLeft w:val="0"/>
      <w:marRight w:val="0"/>
      <w:marTop w:val="0"/>
      <w:marBottom w:val="0"/>
      <w:divBdr>
        <w:top w:val="none" w:sz="0" w:space="0" w:color="auto"/>
        <w:left w:val="none" w:sz="0" w:space="0" w:color="auto"/>
        <w:bottom w:val="none" w:sz="0" w:space="0" w:color="auto"/>
        <w:right w:val="none" w:sz="0" w:space="0" w:color="auto"/>
      </w:divBdr>
      <w:divsChild>
        <w:div w:id="1746108289">
          <w:marLeft w:val="0"/>
          <w:marRight w:val="0"/>
          <w:marTop w:val="0"/>
          <w:marBottom w:val="0"/>
          <w:divBdr>
            <w:top w:val="none" w:sz="0" w:space="0" w:color="auto"/>
            <w:left w:val="none" w:sz="0" w:space="0" w:color="auto"/>
            <w:bottom w:val="none" w:sz="0" w:space="0" w:color="auto"/>
            <w:right w:val="none" w:sz="0" w:space="0" w:color="auto"/>
          </w:divBdr>
          <w:divsChild>
            <w:div w:id="1746108169">
              <w:marLeft w:val="0"/>
              <w:marRight w:val="0"/>
              <w:marTop w:val="0"/>
              <w:marBottom w:val="0"/>
              <w:divBdr>
                <w:top w:val="none" w:sz="0" w:space="0" w:color="auto"/>
                <w:left w:val="none" w:sz="0" w:space="0" w:color="auto"/>
                <w:bottom w:val="none" w:sz="0" w:space="0" w:color="auto"/>
                <w:right w:val="none" w:sz="0" w:space="0" w:color="auto"/>
              </w:divBdr>
              <w:divsChild>
                <w:div w:id="1746107493">
                  <w:marLeft w:val="0"/>
                  <w:marRight w:val="0"/>
                  <w:marTop w:val="0"/>
                  <w:marBottom w:val="0"/>
                  <w:divBdr>
                    <w:top w:val="none" w:sz="0" w:space="0" w:color="auto"/>
                    <w:left w:val="none" w:sz="0" w:space="0" w:color="auto"/>
                    <w:bottom w:val="none" w:sz="0" w:space="0" w:color="auto"/>
                    <w:right w:val="none" w:sz="0" w:space="0" w:color="auto"/>
                  </w:divBdr>
                  <w:divsChild>
                    <w:div w:id="1746107865">
                      <w:marLeft w:val="0"/>
                      <w:marRight w:val="0"/>
                      <w:marTop w:val="0"/>
                      <w:marBottom w:val="0"/>
                      <w:divBdr>
                        <w:top w:val="none" w:sz="0" w:space="0" w:color="auto"/>
                        <w:left w:val="none" w:sz="0" w:space="0" w:color="auto"/>
                        <w:bottom w:val="none" w:sz="0" w:space="0" w:color="auto"/>
                        <w:right w:val="none" w:sz="0" w:space="0" w:color="auto"/>
                      </w:divBdr>
                      <w:divsChild>
                        <w:div w:id="1746107228">
                          <w:marLeft w:val="0"/>
                          <w:marRight w:val="0"/>
                          <w:marTop w:val="0"/>
                          <w:marBottom w:val="0"/>
                          <w:divBdr>
                            <w:top w:val="none" w:sz="0" w:space="0" w:color="auto"/>
                            <w:left w:val="none" w:sz="0" w:space="0" w:color="auto"/>
                            <w:bottom w:val="none" w:sz="0" w:space="0" w:color="auto"/>
                            <w:right w:val="none" w:sz="0" w:space="0" w:color="auto"/>
                          </w:divBdr>
                          <w:divsChild>
                            <w:div w:id="1746107374">
                              <w:marLeft w:val="0"/>
                              <w:marRight w:val="0"/>
                              <w:marTop w:val="0"/>
                              <w:marBottom w:val="0"/>
                              <w:divBdr>
                                <w:top w:val="none" w:sz="0" w:space="0" w:color="auto"/>
                                <w:left w:val="none" w:sz="0" w:space="0" w:color="auto"/>
                                <w:bottom w:val="none" w:sz="0" w:space="0" w:color="auto"/>
                                <w:right w:val="none" w:sz="0" w:space="0" w:color="auto"/>
                              </w:divBdr>
                              <w:divsChild>
                                <w:div w:id="1746109040">
                                  <w:marLeft w:val="0"/>
                                  <w:marRight w:val="0"/>
                                  <w:marTop w:val="0"/>
                                  <w:marBottom w:val="0"/>
                                  <w:divBdr>
                                    <w:top w:val="none" w:sz="0" w:space="0" w:color="auto"/>
                                    <w:left w:val="none" w:sz="0" w:space="0" w:color="auto"/>
                                    <w:bottom w:val="none" w:sz="0" w:space="0" w:color="auto"/>
                                    <w:right w:val="none" w:sz="0" w:space="0" w:color="auto"/>
                                  </w:divBdr>
                                  <w:divsChild>
                                    <w:div w:id="1746108634">
                                      <w:marLeft w:val="0"/>
                                      <w:marRight w:val="0"/>
                                      <w:marTop w:val="0"/>
                                      <w:marBottom w:val="0"/>
                                      <w:divBdr>
                                        <w:top w:val="none" w:sz="0" w:space="0" w:color="auto"/>
                                        <w:left w:val="none" w:sz="0" w:space="0" w:color="auto"/>
                                        <w:bottom w:val="none" w:sz="0" w:space="0" w:color="auto"/>
                                        <w:right w:val="none" w:sz="0" w:space="0" w:color="auto"/>
                                      </w:divBdr>
                                      <w:divsChild>
                                        <w:div w:id="1746108210">
                                          <w:marLeft w:val="0"/>
                                          <w:marRight w:val="0"/>
                                          <w:marTop w:val="0"/>
                                          <w:marBottom w:val="0"/>
                                          <w:divBdr>
                                            <w:top w:val="none" w:sz="0" w:space="0" w:color="auto"/>
                                            <w:left w:val="none" w:sz="0" w:space="0" w:color="auto"/>
                                            <w:bottom w:val="none" w:sz="0" w:space="0" w:color="auto"/>
                                            <w:right w:val="none" w:sz="0" w:space="0" w:color="auto"/>
                                          </w:divBdr>
                                          <w:divsChild>
                                            <w:div w:id="1746107768">
                                              <w:marLeft w:val="0"/>
                                              <w:marRight w:val="0"/>
                                              <w:marTop w:val="0"/>
                                              <w:marBottom w:val="0"/>
                                              <w:divBdr>
                                                <w:top w:val="none" w:sz="0" w:space="0" w:color="auto"/>
                                                <w:left w:val="none" w:sz="0" w:space="0" w:color="auto"/>
                                                <w:bottom w:val="none" w:sz="0" w:space="0" w:color="auto"/>
                                                <w:right w:val="none" w:sz="0" w:space="0" w:color="auto"/>
                                              </w:divBdr>
                                              <w:divsChild>
                                                <w:div w:id="1746109398">
                                                  <w:marLeft w:val="0"/>
                                                  <w:marRight w:val="0"/>
                                                  <w:marTop w:val="0"/>
                                                  <w:marBottom w:val="0"/>
                                                  <w:divBdr>
                                                    <w:top w:val="none" w:sz="0" w:space="0" w:color="auto"/>
                                                    <w:left w:val="none" w:sz="0" w:space="0" w:color="auto"/>
                                                    <w:bottom w:val="none" w:sz="0" w:space="0" w:color="auto"/>
                                                    <w:right w:val="none" w:sz="0" w:space="0" w:color="auto"/>
                                                  </w:divBdr>
                                                  <w:divsChild>
                                                    <w:div w:id="1746108366">
                                                      <w:marLeft w:val="0"/>
                                                      <w:marRight w:val="0"/>
                                                      <w:marTop w:val="0"/>
                                                      <w:marBottom w:val="0"/>
                                                      <w:divBdr>
                                                        <w:top w:val="none" w:sz="0" w:space="0" w:color="auto"/>
                                                        <w:left w:val="none" w:sz="0" w:space="0" w:color="auto"/>
                                                        <w:bottom w:val="none" w:sz="0" w:space="0" w:color="auto"/>
                                                        <w:right w:val="none" w:sz="0" w:space="0" w:color="auto"/>
                                                      </w:divBdr>
                                                      <w:divsChild>
                                                        <w:div w:id="1746109215">
                                                          <w:marLeft w:val="0"/>
                                                          <w:marRight w:val="0"/>
                                                          <w:marTop w:val="0"/>
                                                          <w:marBottom w:val="0"/>
                                                          <w:divBdr>
                                                            <w:top w:val="none" w:sz="0" w:space="0" w:color="auto"/>
                                                            <w:left w:val="none" w:sz="0" w:space="0" w:color="auto"/>
                                                            <w:bottom w:val="none" w:sz="0" w:space="0" w:color="auto"/>
                                                            <w:right w:val="none" w:sz="0" w:space="0" w:color="auto"/>
                                                          </w:divBdr>
                                                          <w:divsChild>
                                                            <w:div w:id="1746107543">
                                                              <w:marLeft w:val="0"/>
                                                              <w:marRight w:val="0"/>
                                                              <w:marTop w:val="0"/>
                                                              <w:marBottom w:val="0"/>
                                                              <w:divBdr>
                                                                <w:top w:val="none" w:sz="0" w:space="0" w:color="auto"/>
                                                                <w:left w:val="none" w:sz="0" w:space="0" w:color="auto"/>
                                                                <w:bottom w:val="none" w:sz="0" w:space="0" w:color="auto"/>
                                                                <w:right w:val="none" w:sz="0" w:space="0" w:color="auto"/>
                                                              </w:divBdr>
                                                              <w:divsChild>
                                                                <w:div w:id="1746107235">
                                                                  <w:marLeft w:val="0"/>
                                                                  <w:marRight w:val="0"/>
                                                                  <w:marTop w:val="0"/>
                                                                  <w:marBottom w:val="0"/>
                                                                  <w:divBdr>
                                                                    <w:top w:val="none" w:sz="0" w:space="0" w:color="auto"/>
                                                                    <w:left w:val="none" w:sz="0" w:space="0" w:color="auto"/>
                                                                    <w:bottom w:val="none" w:sz="0" w:space="0" w:color="auto"/>
                                                                    <w:right w:val="none" w:sz="0" w:space="0" w:color="auto"/>
                                                                  </w:divBdr>
                                                                  <w:divsChild>
                                                                    <w:div w:id="1746108609">
                                                                      <w:marLeft w:val="0"/>
                                                                      <w:marRight w:val="0"/>
                                                                      <w:marTop w:val="0"/>
                                                                      <w:marBottom w:val="0"/>
                                                                      <w:divBdr>
                                                                        <w:top w:val="none" w:sz="0" w:space="0" w:color="auto"/>
                                                                        <w:left w:val="none" w:sz="0" w:space="0" w:color="auto"/>
                                                                        <w:bottom w:val="none" w:sz="0" w:space="0" w:color="auto"/>
                                                                        <w:right w:val="none" w:sz="0" w:space="0" w:color="auto"/>
                                                                      </w:divBdr>
                                                                      <w:divsChild>
                                                                        <w:div w:id="1746108170">
                                                                          <w:marLeft w:val="0"/>
                                                                          <w:marRight w:val="0"/>
                                                                          <w:marTop w:val="0"/>
                                                                          <w:marBottom w:val="0"/>
                                                                          <w:divBdr>
                                                                            <w:top w:val="none" w:sz="0" w:space="0" w:color="auto"/>
                                                                            <w:left w:val="none" w:sz="0" w:space="0" w:color="auto"/>
                                                                            <w:bottom w:val="none" w:sz="0" w:space="0" w:color="auto"/>
                                                                            <w:right w:val="none" w:sz="0" w:space="0" w:color="auto"/>
                                                                          </w:divBdr>
                                                                          <w:divsChild>
                                                                            <w:div w:id="1746108744">
                                                                              <w:marLeft w:val="0"/>
                                                                              <w:marRight w:val="0"/>
                                                                              <w:marTop w:val="0"/>
                                                                              <w:marBottom w:val="0"/>
                                                                              <w:divBdr>
                                                                                <w:top w:val="none" w:sz="0" w:space="0" w:color="auto"/>
                                                                                <w:left w:val="none" w:sz="0" w:space="0" w:color="auto"/>
                                                                                <w:bottom w:val="none" w:sz="0" w:space="0" w:color="auto"/>
                                                                                <w:right w:val="none" w:sz="0" w:space="0" w:color="auto"/>
                                                                              </w:divBdr>
                                                                              <w:divsChild>
                                                                                <w:div w:id="174610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034">
      <w:marLeft w:val="0"/>
      <w:marRight w:val="0"/>
      <w:marTop w:val="0"/>
      <w:marBottom w:val="0"/>
      <w:divBdr>
        <w:top w:val="none" w:sz="0" w:space="0" w:color="auto"/>
        <w:left w:val="none" w:sz="0" w:space="0" w:color="auto"/>
        <w:bottom w:val="none" w:sz="0" w:space="0" w:color="auto"/>
        <w:right w:val="none" w:sz="0" w:space="0" w:color="auto"/>
      </w:divBdr>
      <w:divsChild>
        <w:div w:id="1746108111">
          <w:marLeft w:val="0"/>
          <w:marRight w:val="0"/>
          <w:marTop w:val="0"/>
          <w:marBottom w:val="0"/>
          <w:divBdr>
            <w:top w:val="single" w:sz="6" w:space="0" w:color="CCCCCC"/>
            <w:left w:val="single" w:sz="6" w:space="0" w:color="CCCCCC"/>
            <w:bottom w:val="single" w:sz="6" w:space="0" w:color="CCCCCC"/>
            <w:right w:val="single" w:sz="6" w:space="0" w:color="CCCCCC"/>
          </w:divBdr>
          <w:divsChild>
            <w:div w:id="174610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053">
      <w:marLeft w:val="0"/>
      <w:marRight w:val="0"/>
      <w:marTop w:val="0"/>
      <w:marBottom w:val="0"/>
      <w:divBdr>
        <w:top w:val="none" w:sz="0" w:space="0" w:color="auto"/>
        <w:left w:val="none" w:sz="0" w:space="0" w:color="auto"/>
        <w:bottom w:val="none" w:sz="0" w:space="0" w:color="auto"/>
        <w:right w:val="none" w:sz="0" w:space="0" w:color="auto"/>
      </w:divBdr>
      <w:divsChild>
        <w:div w:id="1746108968">
          <w:marLeft w:val="0"/>
          <w:marRight w:val="0"/>
          <w:marTop w:val="0"/>
          <w:marBottom w:val="0"/>
          <w:divBdr>
            <w:top w:val="none" w:sz="0" w:space="0" w:color="auto"/>
            <w:left w:val="none" w:sz="0" w:space="0" w:color="auto"/>
            <w:bottom w:val="none" w:sz="0" w:space="0" w:color="auto"/>
            <w:right w:val="none" w:sz="0" w:space="0" w:color="auto"/>
          </w:divBdr>
          <w:divsChild>
            <w:div w:id="1746108742">
              <w:marLeft w:val="0"/>
              <w:marRight w:val="0"/>
              <w:marTop w:val="0"/>
              <w:marBottom w:val="0"/>
              <w:divBdr>
                <w:top w:val="none" w:sz="0" w:space="0" w:color="auto"/>
                <w:left w:val="none" w:sz="0" w:space="0" w:color="auto"/>
                <w:bottom w:val="none" w:sz="0" w:space="0" w:color="auto"/>
                <w:right w:val="none" w:sz="0" w:space="0" w:color="auto"/>
              </w:divBdr>
              <w:divsChild>
                <w:div w:id="1746107547">
                  <w:marLeft w:val="0"/>
                  <w:marRight w:val="0"/>
                  <w:marTop w:val="0"/>
                  <w:marBottom w:val="0"/>
                  <w:divBdr>
                    <w:top w:val="none" w:sz="0" w:space="0" w:color="auto"/>
                    <w:left w:val="none" w:sz="0" w:space="0" w:color="auto"/>
                    <w:bottom w:val="none" w:sz="0" w:space="0" w:color="auto"/>
                    <w:right w:val="none" w:sz="0" w:space="0" w:color="auto"/>
                  </w:divBdr>
                  <w:divsChild>
                    <w:div w:id="1746108826">
                      <w:marLeft w:val="1719"/>
                      <w:marRight w:val="0"/>
                      <w:marTop w:val="0"/>
                      <w:marBottom w:val="0"/>
                      <w:divBdr>
                        <w:top w:val="none" w:sz="0" w:space="0" w:color="auto"/>
                        <w:left w:val="none" w:sz="0" w:space="0" w:color="auto"/>
                        <w:bottom w:val="none" w:sz="0" w:space="0" w:color="auto"/>
                        <w:right w:val="none" w:sz="0" w:space="0" w:color="auto"/>
                      </w:divBdr>
                      <w:divsChild>
                        <w:div w:id="1746108979">
                          <w:marLeft w:val="0"/>
                          <w:marRight w:val="0"/>
                          <w:marTop w:val="0"/>
                          <w:marBottom w:val="0"/>
                          <w:divBdr>
                            <w:top w:val="none" w:sz="0" w:space="0" w:color="auto"/>
                            <w:left w:val="none" w:sz="0" w:space="0" w:color="auto"/>
                            <w:bottom w:val="none" w:sz="0" w:space="0" w:color="auto"/>
                            <w:right w:val="none" w:sz="0" w:space="0" w:color="auto"/>
                          </w:divBdr>
                          <w:divsChild>
                            <w:div w:id="1746107645">
                              <w:marLeft w:val="0"/>
                              <w:marRight w:val="0"/>
                              <w:marTop w:val="0"/>
                              <w:marBottom w:val="0"/>
                              <w:divBdr>
                                <w:top w:val="none" w:sz="0" w:space="0" w:color="auto"/>
                                <w:left w:val="none" w:sz="0" w:space="0" w:color="auto"/>
                                <w:bottom w:val="none" w:sz="0" w:space="0" w:color="auto"/>
                                <w:right w:val="none" w:sz="0" w:space="0" w:color="auto"/>
                              </w:divBdr>
                            </w:div>
                            <w:div w:id="174610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055">
      <w:marLeft w:val="0"/>
      <w:marRight w:val="0"/>
      <w:marTop w:val="0"/>
      <w:marBottom w:val="0"/>
      <w:divBdr>
        <w:top w:val="none" w:sz="0" w:space="0" w:color="auto"/>
        <w:left w:val="none" w:sz="0" w:space="0" w:color="auto"/>
        <w:bottom w:val="none" w:sz="0" w:space="0" w:color="auto"/>
        <w:right w:val="none" w:sz="0" w:space="0" w:color="auto"/>
      </w:divBdr>
      <w:divsChild>
        <w:div w:id="1746107586">
          <w:marLeft w:val="0"/>
          <w:marRight w:val="0"/>
          <w:marTop w:val="0"/>
          <w:marBottom w:val="0"/>
          <w:divBdr>
            <w:top w:val="none" w:sz="0" w:space="0" w:color="auto"/>
            <w:left w:val="none" w:sz="0" w:space="0" w:color="auto"/>
            <w:bottom w:val="none" w:sz="0" w:space="0" w:color="auto"/>
            <w:right w:val="none" w:sz="0" w:space="0" w:color="auto"/>
          </w:divBdr>
          <w:divsChild>
            <w:div w:id="1746108375">
              <w:marLeft w:val="0"/>
              <w:marRight w:val="0"/>
              <w:marTop w:val="0"/>
              <w:marBottom w:val="0"/>
              <w:divBdr>
                <w:top w:val="none" w:sz="0" w:space="0" w:color="auto"/>
                <w:left w:val="none" w:sz="0" w:space="0" w:color="auto"/>
                <w:bottom w:val="none" w:sz="0" w:space="0" w:color="auto"/>
                <w:right w:val="none" w:sz="0" w:space="0" w:color="auto"/>
              </w:divBdr>
              <w:divsChild>
                <w:div w:id="17461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8069">
      <w:marLeft w:val="0"/>
      <w:marRight w:val="0"/>
      <w:marTop w:val="0"/>
      <w:marBottom w:val="0"/>
      <w:divBdr>
        <w:top w:val="none" w:sz="0" w:space="0" w:color="auto"/>
        <w:left w:val="none" w:sz="0" w:space="0" w:color="auto"/>
        <w:bottom w:val="none" w:sz="0" w:space="0" w:color="auto"/>
        <w:right w:val="none" w:sz="0" w:space="0" w:color="auto"/>
      </w:divBdr>
      <w:divsChild>
        <w:div w:id="1746107991">
          <w:marLeft w:val="0"/>
          <w:marRight w:val="0"/>
          <w:marTop w:val="0"/>
          <w:marBottom w:val="0"/>
          <w:divBdr>
            <w:top w:val="none" w:sz="0" w:space="0" w:color="auto"/>
            <w:left w:val="none" w:sz="0" w:space="0" w:color="auto"/>
            <w:bottom w:val="none" w:sz="0" w:space="0" w:color="auto"/>
            <w:right w:val="none" w:sz="0" w:space="0" w:color="auto"/>
          </w:divBdr>
        </w:div>
      </w:divsChild>
    </w:div>
    <w:div w:id="1746108071">
      <w:marLeft w:val="0"/>
      <w:marRight w:val="0"/>
      <w:marTop w:val="0"/>
      <w:marBottom w:val="0"/>
      <w:divBdr>
        <w:top w:val="none" w:sz="0" w:space="0" w:color="auto"/>
        <w:left w:val="none" w:sz="0" w:space="0" w:color="auto"/>
        <w:bottom w:val="none" w:sz="0" w:space="0" w:color="auto"/>
        <w:right w:val="none" w:sz="0" w:space="0" w:color="auto"/>
      </w:divBdr>
      <w:divsChild>
        <w:div w:id="1746107215">
          <w:marLeft w:val="0"/>
          <w:marRight w:val="0"/>
          <w:marTop w:val="240"/>
          <w:marBottom w:val="48"/>
          <w:divBdr>
            <w:top w:val="none" w:sz="0" w:space="0" w:color="auto"/>
            <w:left w:val="none" w:sz="0" w:space="0" w:color="auto"/>
            <w:bottom w:val="none" w:sz="0" w:space="0" w:color="auto"/>
            <w:right w:val="none" w:sz="0" w:space="0" w:color="auto"/>
          </w:divBdr>
        </w:div>
        <w:div w:id="1746109041">
          <w:marLeft w:val="0"/>
          <w:marRight w:val="0"/>
          <w:marTop w:val="48"/>
          <w:marBottom w:val="48"/>
          <w:divBdr>
            <w:top w:val="none" w:sz="0" w:space="0" w:color="auto"/>
            <w:left w:val="none" w:sz="0" w:space="0" w:color="auto"/>
            <w:bottom w:val="none" w:sz="0" w:space="0" w:color="auto"/>
            <w:right w:val="none" w:sz="0" w:space="0" w:color="auto"/>
          </w:divBdr>
        </w:div>
      </w:divsChild>
    </w:div>
    <w:div w:id="1746108076">
      <w:marLeft w:val="0"/>
      <w:marRight w:val="0"/>
      <w:marTop w:val="0"/>
      <w:marBottom w:val="0"/>
      <w:divBdr>
        <w:top w:val="none" w:sz="0" w:space="0" w:color="auto"/>
        <w:left w:val="none" w:sz="0" w:space="0" w:color="auto"/>
        <w:bottom w:val="none" w:sz="0" w:space="0" w:color="auto"/>
        <w:right w:val="none" w:sz="0" w:space="0" w:color="auto"/>
      </w:divBdr>
      <w:divsChild>
        <w:div w:id="1746107277">
          <w:marLeft w:val="0"/>
          <w:marRight w:val="0"/>
          <w:marTop w:val="0"/>
          <w:marBottom w:val="0"/>
          <w:divBdr>
            <w:top w:val="none" w:sz="0" w:space="0" w:color="auto"/>
            <w:left w:val="none" w:sz="0" w:space="0" w:color="auto"/>
            <w:bottom w:val="none" w:sz="0" w:space="0" w:color="auto"/>
            <w:right w:val="none" w:sz="0" w:space="0" w:color="auto"/>
          </w:divBdr>
          <w:divsChild>
            <w:div w:id="1746107338">
              <w:marLeft w:val="0"/>
              <w:marRight w:val="0"/>
              <w:marTop w:val="0"/>
              <w:marBottom w:val="0"/>
              <w:divBdr>
                <w:top w:val="none" w:sz="0" w:space="0" w:color="auto"/>
                <w:left w:val="none" w:sz="0" w:space="0" w:color="auto"/>
                <w:bottom w:val="none" w:sz="0" w:space="0" w:color="auto"/>
                <w:right w:val="none" w:sz="0" w:space="0" w:color="auto"/>
              </w:divBdr>
              <w:divsChild>
                <w:div w:id="1746108143">
                  <w:marLeft w:val="0"/>
                  <w:marRight w:val="0"/>
                  <w:marTop w:val="0"/>
                  <w:marBottom w:val="0"/>
                  <w:divBdr>
                    <w:top w:val="none" w:sz="0" w:space="0" w:color="auto"/>
                    <w:left w:val="none" w:sz="0" w:space="0" w:color="auto"/>
                    <w:bottom w:val="none" w:sz="0" w:space="0" w:color="auto"/>
                    <w:right w:val="none" w:sz="0" w:space="0" w:color="auto"/>
                  </w:divBdr>
                  <w:divsChild>
                    <w:div w:id="1746109278">
                      <w:marLeft w:val="2743"/>
                      <w:marRight w:val="0"/>
                      <w:marTop w:val="0"/>
                      <w:marBottom w:val="0"/>
                      <w:divBdr>
                        <w:top w:val="none" w:sz="0" w:space="0" w:color="auto"/>
                        <w:left w:val="none" w:sz="0" w:space="0" w:color="auto"/>
                        <w:bottom w:val="none" w:sz="0" w:space="0" w:color="auto"/>
                        <w:right w:val="none" w:sz="0" w:space="0" w:color="auto"/>
                      </w:divBdr>
                      <w:divsChild>
                        <w:div w:id="1746108600">
                          <w:marLeft w:val="0"/>
                          <w:marRight w:val="0"/>
                          <w:marTop w:val="0"/>
                          <w:marBottom w:val="0"/>
                          <w:divBdr>
                            <w:top w:val="none" w:sz="0" w:space="0" w:color="auto"/>
                            <w:left w:val="none" w:sz="0" w:space="0" w:color="auto"/>
                            <w:bottom w:val="none" w:sz="0" w:space="0" w:color="auto"/>
                            <w:right w:val="none" w:sz="0" w:space="0" w:color="auto"/>
                          </w:divBdr>
                          <w:divsChild>
                            <w:div w:id="17461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078">
      <w:marLeft w:val="0"/>
      <w:marRight w:val="0"/>
      <w:marTop w:val="0"/>
      <w:marBottom w:val="0"/>
      <w:divBdr>
        <w:top w:val="none" w:sz="0" w:space="0" w:color="auto"/>
        <w:left w:val="none" w:sz="0" w:space="0" w:color="auto"/>
        <w:bottom w:val="none" w:sz="0" w:space="0" w:color="auto"/>
        <w:right w:val="none" w:sz="0" w:space="0" w:color="auto"/>
      </w:divBdr>
      <w:divsChild>
        <w:div w:id="1746107814">
          <w:marLeft w:val="0"/>
          <w:marRight w:val="0"/>
          <w:marTop w:val="0"/>
          <w:marBottom w:val="0"/>
          <w:divBdr>
            <w:top w:val="none" w:sz="0" w:space="0" w:color="auto"/>
            <w:left w:val="none" w:sz="0" w:space="0" w:color="auto"/>
            <w:bottom w:val="none" w:sz="0" w:space="0" w:color="auto"/>
            <w:right w:val="none" w:sz="0" w:space="0" w:color="auto"/>
          </w:divBdr>
          <w:divsChild>
            <w:div w:id="1746108257">
              <w:marLeft w:val="0"/>
              <w:marRight w:val="0"/>
              <w:marTop w:val="0"/>
              <w:marBottom w:val="0"/>
              <w:divBdr>
                <w:top w:val="none" w:sz="0" w:space="0" w:color="auto"/>
                <w:left w:val="none" w:sz="0" w:space="0" w:color="auto"/>
                <w:bottom w:val="none" w:sz="0" w:space="0" w:color="auto"/>
                <w:right w:val="none" w:sz="0" w:space="0" w:color="auto"/>
              </w:divBdr>
              <w:divsChild>
                <w:div w:id="1746107584">
                  <w:marLeft w:val="0"/>
                  <w:marRight w:val="0"/>
                  <w:marTop w:val="0"/>
                  <w:marBottom w:val="0"/>
                  <w:divBdr>
                    <w:top w:val="none" w:sz="0" w:space="0" w:color="auto"/>
                    <w:left w:val="none" w:sz="0" w:space="0" w:color="auto"/>
                    <w:bottom w:val="none" w:sz="0" w:space="0" w:color="auto"/>
                    <w:right w:val="none" w:sz="0" w:space="0" w:color="auto"/>
                  </w:divBdr>
                  <w:divsChild>
                    <w:div w:id="1746109291">
                      <w:marLeft w:val="2174"/>
                      <w:marRight w:val="0"/>
                      <w:marTop w:val="0"/>
                      <w:marBottom w:val="0"/>
                      <w:divBdr>
                        <w:top w:val="none" w:sz="0" w:space="0" w:color="auto"/>
                        <w:left w:val="none" w:sz="0" w:space="0" w:color="auto"/>
                        <w:bottom w:val="none" w:sz="0" w:space="0" w:color="auto"/>
                        <w:right w:val="none" w:sz="0" w:space="0" w:color="auto"/>
                      </w:divBdr>
                      <w:divsChild>
                        <w:div w:id="1746109271">
                          <w:marLeft w:val="0"/>
                          <w:marRight w:val="0"/>
                          <w:marTop w:val="0"/>
                          <w:marBottom w:val="0"/>
                          <w:divBdr>
                            <w:top w:val="none" w:sz="0" w:space="0" w:color="auto"/>
                            <w:left w:val="none" w:sz="0" w:space="0" w:color="auto"/>
                            <w:bottom w:val="none" w:sz="0" w:space="0" w:color="auto"/>
                            <w:right w:val="none" w:sz="0" w:space="0" w:color="auto"/>
                          </w:divBdr>
                          <w:divsChild>
                            <w:div w:id="17461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079">
      <w:marLeft w:val="0"/>
      <w:marRight w:val="0"/>
      <w:marTop w:val="0"/>
      <w:marBottom w:val="0"/>
      <w:divBdr>
        <w:top w:val="none" w:sz="0" w:space="0" w:color="auto"/>
        <w:left w:val="none" w:sz="0" w:space="0" w:color="auto"/>
        <w:bottom w:val="none" w:sz="0" w:space="0" w:color="auto"/>
        <w:right w:val="none" w:sz="0" w:space="0" w:color="auto"/>
      </w:divBdr>
    </w:div>
    <w:div w:id="1746108091">
      <w:marLeft w:val="0"/>
      <w:marRight w:val="0"/>
      <w:marTop w:val="0"/>
      <w:marBottom w:val="0"/>
      <w:divBdr>
        <w:top w:val="none" w:sz="0" w:space="0" w:color="auto"/>
        <w:left w:val="none" w:sz="0" w:space="0" w:color="auto"/>
        <w:bottom w:val="none" w:sz="0" w:space="0" w:color="auto"/>
        <w:right w:val="none" w:sz="0" w:space="0" w:color="auto"/>
      </w:divBdr>
    </w:div>
    <w:div w:id="1746108099">
      <w:marLeft w:val="0"/>
      <w:marRight w:val="0"/>
      <w:marTop w:val="0"/>
      <w:marBottom w:val="0"/>
      <w:divBdr>
        <w:top w:val="none" w:sz="0" w:space="0" w:color="auto"/>
        <w:left w:val="none" w:sz="0" w:space="0" w:color="auto"/>
        <w:bottom w:val="none" w:sz="0" w:space="0" w:color="auto"/>
        <w:right w:val="none" w:sz="0" w:space="0" w:color="auto"/>
      </w:divBdr>
      <w:divsChild>
        <w:div w:id="1746109204">
          <w:marLeft w:val="0"/>
          <w:marRight w:val="0"/>
          <w:marTop w:val="0"/>
          <w:marBottom w:val="0"/>
          <w:divBdr>
            <w:top w:val="none" w:sz="0" w:space="0" w:color="auto"/>
            <w:left w:val="none" w:sz="0" w:space="0" w:color="auto"/>
            <w:bottom w:val="none" w:sz="0" w:space="0" w:color="auto"/>
            <w:right w:val="none" w:sz="0" w:space="0" w:color="auto"/>
          </w:divBdr>
          <w:divsChild>
            <w:div w:id="1746107641">
              <w:marLeft w:val="0"/>
              <w:marRight w:val="0"/>
              <w:marTop w:val="0"/>
              <w:marBottom w:val="0"/>
              <w:divBdr>
                <w:top w:val="none" w:sz="0" w:space="0" w:color="auto"/>
                <w:left w:val="none" w:sz="0" w:space="0" w:color="auto"/>
                <w:bottom w:val="none" w:sz="0" w:space="0" w:color="auto"/>
                <w:right w:val="none" w:sz="0" w:space="0" w:color="auto"/>
              </w:divBdr>
              <w:divsChild>
                <w:div w:id="1746109151">
                  <w:marLeft w:val="0"/>
                  <w:marRight w:val="0"/>
                  <w:marTop w:val="0"/>
                  <w:marBottom w:val="0"/>
                  <w:divBdr>
                    <w:top w:val="none" w:sz="0" w:space="0" w:color="auto"/>
                    <w:left w:val="none" w:sz="0" w:space="0" w:color="auto"/>
                    <w:bottom w:val="none" w:sz="0" w:space="0" w:color="auto"/>
                    <w:right w:val="none" w:sz="0" w:space="0" w:color="auto"/>
                  </w:divBdr>
                  <w:divsChild>
                    <w:div w:id="1746108981">
                      <w:marLeft w:val="0"/>
                      <w:marRight w:val="0"/>
                      <w:marTop w:val="0"/>
                      <w:marBottom w:val="0"/>
                      <w:divBdr>
                        <w:top w:val="none" w:sz="0" w:space="0" w:color="auto"/>
                        <w:left w:val="none" w:sz="0" w:space="0" w:color="auto"/>
                        <w:bottom w:val="none" w:sz="0" w:space="0" w:color="auto"/>
                        <w:right w:val="none" w:sz="0" w:space="0" w:color="auto"/>
                      </w:divBdr>
                      <w:divsChild>
                        <w:div w:id="1746108829">
                          <w:marLeft w:val="0"/>
                          <w:marRight w:val="0"/>
                          <w:marTop w:val="0"/>
                          <w:marBottom w:val="0"/>
                          <w:divBdr>
                            <w:top w:val="none" w:sz="0" w:space="0" w:color="auto"/>
                            <w:left w:val="none" w:sz="0" w:space="0" w:color="auto"/>
                            <w:bottom w:val="none" w:sz="0" w:space="0" w:color="auto"/>
                            <w:right w:val="none" w:sz="0" w:space="0" w:color="auto"/>
                          </w:divBdr>
                          <w:divsChild>
                            <w:div w:id="1746108113">
                              <w:marLeft w:val="0"/>
                              <w:marRight w:val="0"/>
                              <w:marTop w:val="0"/>
                              <w:marBottom w:val="0"/>
                              <w:divBdr>
                                <w:top w:val="none" w:sz="0" w:space="0" w:color="auto"/>
                                <w:left w:val="none" w:sz="0" w:space="0" w:color="auto"/>
                                <w:bottom w:val="none" w:sz="0" w:space="0" w:color="auto"/>
                                <w:right w:val="none" w:sz="0" w:space="0" w:color="auto"/>
                              </w:divBdr>
                              <w:divsChild>
                                <w:div w:id="1746107885">
                                  <w:marLeft w:val="0"/>
                                  <w:marRight w:val="0"/>
                                  <w:marTop w:val="0"/>
                                  <w:marBottom w:val="0"/>
                                  <w:divBdr>
                                    <w:top w:val="none" w:sz="0" w:space="0" w:color="auto"/>
                                    <w:left w:val="none" w:sz="0" w:space="0" w:color="auto"/>
                                    <w:bottom w:val="none" w:sz="0" w:space="0" w:color="auto"/>
                                    <w:right w:val="none" w:sz="0" w:space="0" w:color="auto"/>
                                  </w:divBdr>
                                  <w:divsChild>
                                    <w:div w:id="1746107904">
                                      <w:marLeft w:val="0"/>
                                      <w:marRight w:val="0"/>
                                      <w:marTop w:val="0"/>
                                      <w:marBottom w:val="0"/>
                                      <w:divBdr>
                                        <w:top w:val="none" w:sz="0" w:space="0" w:color="auto"/>
                                        <w:left w:val="none" w:sz="0" w:space="0" w:color="auto"/>
                                        <w:bottom w:val="none" w:sz="0" w:space="0" w:color="auto"/>
                                        <w:right w:val="none" w:sz="0" w:space="0" w:color="auto"/>
                                      </w:divBdr>
                                      <w:divsChild>
                                        <w:div w:id="1746108664">
                                          <w:marLeft w:val="0"/>
                                          <w:marRight w:val="0"/>
                                          <w:marTop w:val="0"/>
                                          <w:marBottom w:val="0"/>
                                          <w:divBdr>
                                            <w:top w:val="none" w:sz="0" w:space="0" w:color="auto"/>
                                            <w:left w:val="none" w:sz="0" w:space="0" w:color="auto"/>
                                            <w:bottom w:val="none" w:sz="0" w:space="0" w:color="auto"/>
                                            <w:right w:val="none" w:sz="0" w:space="0" w:color="auto"/>
                                          </w:divBdr>
                                          <w:divsChild>
                                            <w:div w:id="1746108792">
                                              <w:marLeft w:val="0"/>
                                              <w:marRight w:val="0"/>
                                              <w:marTop w:val="0"/>
                                              <w:marBottom w:val="0"/>
                                              <w:divBdr>
                                                <w:top w:val="none" w:sz="0" w:space="0" w:color="auto"/>
                                                <w:left w:val="none" w:sz="0" w:space="0" w:color="auto"/>
                                                <w:bottom w:val="none" w:sz="0" w:space="0" w:color="auto"/>
                                                <w:right w:val="none" w:sz="0" w:space="0" w:color="auto"/>
                                              </w:divBdr>
                                              <w:divsChild>
                                                <w:div w:id="1746108775">
                                                  <w:marLeft w:val="0"/>
                                                  <w:marRight w:val="0"/>
                                                  <w:marTop w:val="0"/>
                                                  <w:marBottom w:val="0"/>
                                                  <w:divBdr>
                                                    <w:top w:val="none" w:sz="0" w:space="0" w:color="auto"/>
                                                    <w:left w:val="none" w:sz="0" w:space="0" w:color="auto"/>
                                                    <w:bottom w:val="none" w:sz="0" w:space="0" w:color="auto"/>
                                                    <w:right w:val="none" w:sz="0" w:space="0" w:color="auto"/>
                                                  </w:divBdr>
                                                  <w:divsChild>
                                                    <w:div w:id="1746107451">
                                                      <w:marLeft w:val="0"/>
                                                      <w:marRight w:val="0"/>
                                                      <w:marTop w:val="0"/>
                                                      <w:marBottom w:val="0"/>
                                                      <w:divBdr>
                                                        <w:top w:val="none" w:sz="0" w:space="0" w:color="auto"/>
                                                        <w:left w:val="none" w:sz="0" w:space="0" w:color="auto"/>
                                                        <w:bottom w:val="none" w:sz="0" w:space="0" w:color="auto"/>
                                                        <w:right w:val="none" w:sz="0" w:space="0" w:color="auto"/>
                                                      </w:divBdr>
                                                      <w:divsChild>
                                                        <w:div w:id="1746108268">
                                                          <w:marLeft w:val="0"/>
                                                          <w:marRight w:val="0"/>
                                                          <w:marTop w:val="0"/>
                                                          <w:marBottom w:val="0"/>
                                                          <w:divBdr>
                                                            <w:top w:val="none" w:sz="0" w:space="0" w:color="auto"/>
                                                            <w:left w:val="none" w:sz="0" w:space="0" w:color="auto"/>
                                                            <w:bottom w:val="none" w:sz="0" w:space="0" w:color="auto"/>
                                                            <w:right w:val="none" w:sz="0" w:space="0" w:color="auto"/>
                                                          </w:divBdr>
                                                          <w:divsChild>
                                                            <w:div w:id="1746107765">
                                                              <w:marLeft w:val="0"/>
                                                              <w:marRight w:val="0"/>
                                                              <w:marTop w:val="0"/>
                                                              <w:marBottom w:val="0"/>
                                                              <w:divBdr>
                                                                <w:top w:val="none" w:sz="0" w:space="0" w:color="auto"/>
                                                                <w:left w:val="none" w:sz="0" w:space="0" w:color="auto"/>
                                                                <w:bottom w:val="none" w:sz="0" w:space="0" w:color="auto"/>
                                                                <w:right w:val="none" w:sz="0" w:space="0" w:color="auto"/>
                                                              </w:divBdr>
                                                              <w:divsChild>
                                                                <w:div w:id="1746109412">
                                                                  <w:marLeft w:val="0"/>
                                                                  <w:marRight w:val="0"/>
                                                                  <w:marTop w:val="0"/>
                                                                  <w:marBottom w:val="0"/>
                                                                  <w:divBdr>
                                                                    <w:top w:val="none" w:sz="0" w:space="0" w:color="auto"/>
                                                                    <w:left w:val="none" w:sz="0" w:space="0" w:color="auto"/>
                                                                    <w:bottom w:val="none" w:sz="0" w:space="0" w:color="auto"/>
                                                                    <w:right w:val="none" w:sz="0" w:space="0" w:color="auto"/>
                                                                  </w:divBdr>
                                                                  <w:divsChild>
                                                                    <w:div w:id="1746108618">
                                                                      <w:marLeft w:val="0"/>
                                                                      <w:marRight w:val="0"/>
                                                                      <w:marTop w:val="0"/>
                                                                      <w:marBottom w:val="0"/>
                                                                      <w:divBdr>
                                                                        <w:top w:val="none" w:sz="0" w:space="0" w:color="auto"/>
                                                                        <w:left w:val="none" w:sz="0" w:space="0" w:color="auto"/>
                                                                        <w:bottom w:val="none" w:sz="0" w:space="0" w:color="auto"/>
                                                                        <w:right w:val="none" w:sz="0" w:space="0" w:color="auto"/>
                                                                      </w:divBdr>
                                                                      <w:divsChild>
                                                                        <w:div w:id="1746109001">
                                                                          <w:marLeft w:val="0"/>
                                                                          <w:marRight w:val="0"/>
                                                                          <w:marTop w:val="0"/>
                                                                          <w:marBottom w:val="0"/>
                                                                          <w:divBdr>
                                                                            <w:top w:val="none" w:sz="0" w:space="0" w:color="auto"/>
                                                                            <w:left w:val="none" w:sz="0" w:space="0" w:color="auto"/>
                                                                            <w:bottom w:val="none" w:sz="0" w:space="0" w:color="auto"/>
                                                                            <w:right w:val="none" w:sz="0" w:space="0" w:color="auto"/>
                                                                          </w:divBdr>
                                                                          <w:divsChild>
                                                                            <w:div w:id="1746108907">
                                                                              <w:marLeft w:val="0"/>
                                                                              <w:marRight w:val="0"/>
                                                                              <w:marTop w:val="0"/>
                                                                              <w:marBottom w:val="0"/>
                                                                              <w:divBdr>
                                                                                <w:top w:val="none" w:sz="0" w:space="0" w:color="auto"/>
                                                                                <w:left w:val="none" w:sz="0" w:space="0" w:color="auto"/>
                                                                                <w:bottom w:val="none" w:sz="0" w:space="0" w:color="auto"/>
                                                                                <w:right w:val="none" w:sz="0" w:space="0" w:color="auto"/>
                                                                              </w:divBdr>
                                                                              <w:divsChild>
                                                                                <w:div w:id="17461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09">
      <w:marLeft w:val="0"/>
      <w:marRight w:val="0"/>
      <w:marTop w:val="0"/>
      <w:marBottom w:val="0"/>
      <w:divBdr>
        <w:top w:val="none" w:sz="0" w:space="0" w:color="auto"/>
        <w:left w:val="none" w:sz="0" w:space="0" w:color="auto"/>
        <w:bottom w:val="none" w:sz="0" w:space="0" w:color="auto"/>
        <w:right w:val="none" w:sz="0" w:space="0" w:color="auto"/>
      </w:divBdr>
      <w:divsChild>
        <w:div w:id="1746108982">
          <w:marLeft w:val="0"/>
          <w:marRight w:val="0"/>
          <w:marTop w:val="0"/>
          <w:marBottom w:val="0"/>
          <w:divBdr>
            <w:top w:val="none" w:sz="0" w:space="0" w:color="auto"/>
            <w:left w:val="none" w:sz="0" w:space="0" w:color="auto"/>
            <w:bottom w:val="none" w:sz="0" w:space="0" w:color="auto"/>
            <w:right w:val="none" w:sz="0" w:space="0" w:color="auto"/>
          </w:divBdr>
          <w:divsChild>
            <w:div w:id="1746108870">
              <w:marLeft w:val="0"/>
              <w:marRight w:val="0"/>
              <w:marTop w:val="0"/>
              <w:marBottom w:val="0"/>
              <w:divBdr>
                <w:top w:val="none" w:sz="0" w:space="0" w:color="auto"/>
                <w:left w:val="none" w:sz="0" w:space="0" w:color="auto"/>
                <w:bottom w:val="none" w:sz="0" w:space="0" w:color="auto"/>
                <w:right w:val="none" w:sz="0" w:space="0" w:color="auto"/>
              </w:divBdr>
              <w:divsChild>
                <w:div w:id="1746108140">
                  <w:marLeft w:val="0"/>
                  <w:marRight w:val="0"/>
                  <w:marTop w:val="0"/>
                  <w:marBottom w:val="0"/>
                  <w:divBdr>
                    <w:top w:val="none" w:sz="0" w:space="0" w:color="auto"/>
                    <w:left w:val="none" w:sz="0" w:space="0" w:color="auto"/>
                    <w:bottom w:val="none" w:sz="0" w:space="0" w:color="auto"/>
                    <w:right w:val="none" w:sz="0" w:space="0" w:color="auto"/>
                  </w:divBdr>
                  <w:divsChild>
                    <w:div w:id="1746108292">
                      <w:marLeft w:val="2400"/>
                      <w:marRight w:val="0"/>
                      <w:marTop w:val="0"/>
                      <w:marBottom w:val="0"/>
                      <w:divBdr>
                        <w:top w:val="none" w:sz="0" w:space="0" w:color="auto"/>
                        <w:left w:val="none" w:sz="0" w:space="0" w:color="auto"/>
                        <w:bottom w:val="none" w:sz="0" w:space="0" w:color="auto"/>
                        <w:right w:val="none" w:sz="0" w:space="0" w:color="auto"/>
                      </w:divBdr>
                      <w:divsChild>
                        <w:div w:id="1746107596">
                          <w:marLeft w:val="0"/>
                          <w:marRight w:val="0"/>
                          <w:marTop w:val="0"/>
                          <w:marBottom w:val="0"/>
                          <w:divBdr>
                            <w:top w:val="none" w:sz="0" w:space="0" w:color="auto"/>
                            <w:left w:val="none" w:sz="0" w:space="0" w:color="auto"/>
                            <w:bottom w:val="none" w:sz="0" w:space="0" w:color="auto"/>
                            <w:right w:val="none" w:sz="0" w:space="0" w:color="auto"/>
                          </w:divBdr>
                          <w:divsChild>
                            <w:div w:id="1746107701">
                              <w:marLeft w:val="0"/>
                              <w:marRight w:val="0"/>
                              <w:marTop w:val="0"/>
                              <w:marBottom w:val="0"/>
                              <w:divBdr>
                                <w:top w:val="none" w:sz="0" w:space="0" w:color="auto"/>
                                <w:left w:val="none" w:sz="0" w:space="0" w:color="auto"/>
                                <w:bottom w:val="none" w:sz="0" w:space="0" w:color="auto"/>
                                <w:right w:val="none" w:sz="0" w:space="0" w:color="auto"/>
                              </w:divBdr>
                            </w:div>
                            <w:div w:id="17461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119">
      <w:marLeft w:val="0"/>
      <w:marRight w:val="0"/>
      <w:marTop w:val="0"/>
      <w:marBottom w:val="0"/>
      <w:divBdr>
        <w:top w:val="none" w:sz="0" w:space="0" w:color="auto"/>
        <w:left w:val="none" w:sz="0" w:space="0" w:color="auto"/>
        <w:bottom w:val="none" w:sz="0" w:space="0" w:color="auto"/>
        <w:right w:val="none" w:sz="0" w:space="0" w:color="auto"/>
      </w:divBdr>
    </w:div>
    <w:div w:id="1746108122">
      <w:marLeft w:val="0"/>
      <w:marRight w:val="0"/>
      <w:marTop w:val="0"/>
      <w:marBottom w:val="0"/>
      <w:divBdr>
        <w:top w:val="none" w:sz="0" w:space="0" w:color="auto"/>
        <w:left w:val="none" w:sz="0" w:space="0" w:color="auto"/>
        <w:bottom w:val="none" w:sz="0" w:space="0" w:color="auto"/>
        <w:right w:val="none" w:sz="0" w:space="0" w:color="auto"/>
      </w:divBdr>
      <w:divsChild>
        <w:div w:id="1746107843">
          <w:marLeft w:val="0"/>
          <w:marRight w:val="0"/>
          <w:marTop w:val="0"/>
          <w:marBottom w:val="0"/>
          <w:divBdr>
            <w:top w:val="none" w:sz="0" w:space="0" w:color="auto"/>
            <w:left w:val="none" w:sz="0" w:space="0" w:color="auto"/>
            <w:bottom w:val="none" w:sz="0" w:space="0" w:color="auto"/>
            <w:right w:val="none" w:sz="0" w:space="0" w:color="auto"/>
          </w:divBdr>
          <w:divsChild>
            <w:div w:id="1746107285">
              <w:marLeft w:val="0"/>
              <w:marRight w:val="0"/>
              <w:marTop w:val="0"/>
              <w:marBottom w:val="0"/>
              <w:divBdr>
                <w:top w:val="none" w:sz="0" w:space="0" w:color="auto"/>
                <w:left w:val="none" w:sz="0" w:space="0" w:color="auto"/>
                <w:bottom w:val="none" w:sz="0" w:space="0" w:color="auto"/>
                <w:right w:val="none" w:sz="0" w:space="0" w:color="auto"/>
              </w:divBdr>
              <w:divsChild>
                <w:div w:id="1746107705">
                  <w:marLeft w:val="0"/>
                  <w:marRight w:val="0"/>
                  <w:marTop w:val="0"/>
                  <w:marBottom w:val="0"/>
                  <w:divBdr>
                    <w:top w:val="none" w:sz="0" w:space="0" w:color="auto"/>
                    <w:left w:val="none" w:sz="0" w:space="0" w:color="auto"/>
                    <w:bottom w:val="none" w:sz="0" w:space="0" w:color="auto"/>
                    <w:right w:val="none" w:sz="0" w:space="0" w:color="auto"/>
                  </w:divBdr>
                  <w:divsChild>
                    <w:div w:id="1746108711">
                      <w:marLeft w:val="0"/>
                      <w:marRight w:val="0"/>
                      <w:marTop w:val="0"/>
                      <w:marBottom w:val="0"/>
                      <w:divBdr>
                        <w:top w:val="none" w:sz="0" w:space="0" w:color="auto"/>
                        <w:left w:val="none" w:sz="0" w:space="0" w:color="auto"/>
                        <w:bottom w:val="none" w:sz="0" w:space="0" w:color="auto"/>
                        <w:right w:val="none" w:sz="0" w:space="0" w:color="auto"/>
                      </w:divBdr>
                      <w:divsChild>
                        <w:div w:id="1746108226">
                          <w:marLeft w:val="0"/>
                          <w:marRight w:val="0"/>
                          <w:marTop w:val="0"/>
                          <w:marBottom w:val="0"/>
                          <w:divBdr>
                            <w:top w:val="none" w:sz="0" w:space="0" w:color="auto"/>
                            <w:left w:val="none" w:sz="0" w:space="0" w:color="auto"/>
                            <w:bottom w:val="none" w:sz="0" w:space="0" w:color="auto"/>
                            <w:right w:val="none" w:sz="0" w:space="0" w:color="auto"/>
                          </w:divBdr>
                          <w:divsChild>
                            <w:div w:id="1746108425">
                              <w:marLeft w:val="0"/>
                              <w:marRight w:val="0"/>
                              <w:marTop w:val="0"/>
                              <w:marBottom w:val="0"/>
                              <w:divBdr>
                                <w:top w:val="none" w:sz="0" w:space="0" w:color="auto"/>
                                <w:left w:val="none" w:sz="0" w:space="0" w:color="auto"/>
                                <w:bottom w:val="none" w:sz="0" w:space="0" w:color="auto"/>
                                <w:right w:val="none" w:sz="0" w:space="0" w:color="auto"/>
                              </w:divBdr>
                              <w:divsChild>
                                <w:div w:id="1746108602">
                                  <w:marLeft w:val="0"/>
                                  <w:marRight w:val="0"/>
                                  <w:marTop w:val="0"/>
                                  <w:marBottom w:val="0"/>
                                  <w:divBdr>
                                    <w:top w:val="none" w:sz="0" w:space="0" w:color="auto"/>
                                    <w:left w:val="none" w:sz="0" w:space="0" w:color="auto"/>
                                    <w:bottom w:val="none" w:sz="0" w:space="0" w:color="auto"/>
                                    <w:right w:val="none" w:sz="0" w:space="0" w:color="auto"/>
                                  </w:divBdr>
                                  <w:divsChild>
                                    <w:div w:id="1746109226">
                                      <w:marLeft w:val="0"/>
                                      <w:marRight w:val="0"/>
                                      <w:marTop w:val="0"/>
                                      <w:marBottom w:val="0"/>
                                      <w:divBdr>
                                        <w:top w:val="none" w:sz="0" w:space="0" w:color="auto"/>
                                        <w:left w:val="none" w:sz="0" w:space="0" w:color="auto"/>
                                        <w:bottom w:val="none" w:sz="0" w:space="0" w:color="auto"/>
                                        <w:right w:val="none" w:sz="0" w:space="0" w:color="auto"/>
                                      </w:divBdr>
                                      <w:divsChild>
                                        <w:div w:id="1746108842">
                                          <w:marLeft w:val="0"/>
                                          <w:marRight w:val="0"/>
                                          <w:marTop w:val="0"/>
                                          <w:marBottom w:val="0"/>
                                          <w:divBdr>
                                            <w:top w:val="none" w:sz="0" w:space="0" w:color="auto"/>
                                            <w:left w:val="none" w:sz="0" w:space="0" w:color="auto"/>
                                            <w:bottom w:val="none" w:sz="0" w:space="0" w:color="auto"/>
                                            <w:right w:val="none" w:sz="0" w:space="0" w:color="auto"/>
                                          </w:divBdr>
                                          <w:divsChild>
                                            <w:div w:id="1746109173">
                                              <w:marLeft w:val="0"/>
                                              <w:marRight w:val="0"/>
                                              <w:marTop w:val="0"/>
                                              <w:marBottom w:val="0"/>
                                              <w:divBdr>
                                                <w:top w:val="none" w:sz="0" w:space="0" w:color="auto"/>
                                                <w:left w:val="none" w:sz="0" w:space="0" w:color="auto"/>
                                                <w:bottom w:val="none" w:sz="0" w:space="0" w:color="auto"/>
                                                <w:right w:val="none" w:sz="0" w:space="0" w:color="auto"/>
                                              </w:divBdr>
                                              <w:divsChild>
                                                <w:div w:id="1746109176">
                                                  <w:marLeft w:val="0"/>
                                                  <w:marRight w:val="0"/>
                                                  <w:marTop w:val="0"/>
                                                  <w:marBottom w:val="0"/>
                                                  <w:divBdr>
                                                    <w:top w:val="none" w:sz="0" w:space="0" w:color="auto"/>
                                                    <w:left w:val="none" w:sz="0" w:space="0" w:color="auto"/>
                                                    <w:bottom w:val="none" w:sz="0" w:space="0" w:color="auto"/>
                                                    <w:right w:val="none" w:sz="0" w:space="0" w:color="auto"/>
                                                  </w:divBdr>
                                                  <w:divsChild>
                                                    <w:div w:id="1746107360">
                                                      <w:marLeft w:val="0"/>
                                                      <w:marRight w:val="0"/>
                                                      <w:marTop w:val="0"/>
                                                      <w:marBottom w:val="0"/>
                                                      <w:divBdr>
                                                        <w:top w:val="none" w:sz="0" w:space="0" w:color="auto"/>
                                                        <w:left w:val="none" w:sz="0" w:space="0" w:color="auto"/>
                                                        <w:bottom w:val="none" w:sz="0" w:space="0" w:color="auto"/>
                                                        <w:right w:val="none" w:sz="0" w:space="0" w:color="auto"/>
                                                      </w:divBdr>
                                                      <w:divsChild>
                                                        <w:div w:id="1746108084">
                                                          <w:marLeft w:val="0"/>
                                                          <w:marRight w:val="0"/>
                                                          <w:marTop w:val="0"/>
                                                          <w:marBottom w:val="0"/>
                                                          <w:divBdr>
                                                            <w:top w:val="none" w:sz="0" w:space="0" w:color="auto"/>
                                                            <w:left w:val="none" w:sz="0" w:space="0" w:color="auto"/>
                                                            <w:bottom w:val="none" w:sz="0" w:space="0" w:color="auto"/>
                                                            <w:right w:val="none" w:sz="0" w:space="0" w:color="auto"/>
                                                          </w:divBdr>
                                                          <w:divsChild>
                                                            <w:div w:id="1746108632">
                                                              <w:marLeft w:val="0"/>
                                                              <w:marRight w:val="0"/>
                                                              <w:marTop w:val="0"/>
                                                              <w:marBottom w:val="0"/>
                                                              <w:divBdr>
                                                                <w:top w:val="none" w:sz="0" w:space="0" w:color="auto"/>
                                                                <w:left w:val="none" w:sz="0" w:space="0" w:color="auto"/>
                                                                <w:bottom w:val="none" w:sz="0" w:space="0" w:color="auto"/>
                                                                <w:right w:val="none" w:sz="0" w:space="0" w:color="auto"/>
                                                              </w:divBdr>
                                                              <w:divsChild>
                                                                <w:div w:id="1746108471">
                                                                  <w:marLeft w:val="0"/>
                                                                  <w:marRight w:val="0"/>
                                                                  <w:marTop w:val="0"/>
                                                                  <w:marBottom w:val="0"/>
                                                                  <w:divBdr>
                                                                    <w:top w:val="none" w:sz="0" w:space="0" w:color="auto"/>
                                                                    <w:left w:val="none" w:sz="0" w:space="0" w:color="auto"/>
                                                                    <w:bottom w:val="none" w:sz="0" w:space="0" w:color="auto"/>
                                                                    <w:right w:val="none" w:sz="0" w:space="0" w:color="auto"/>
                                                                  </w:divBdr>
                                                                  <w:divsChild>
                                                                    <w:div w:id="1746107473">
                                                                      <w:marLeft w:val="0"/>
                                                                      <w:marRight w:val="0"/>
                                                                      <w:marTop w:val="0"/>
                                                                      <w:marBottom w:val="0"/>
                                                                      <w:divBdr>
                                                                        <w:top w:val="none" w:sz="0" w:space="0" w:color="auto"/>
                                                                        <w:left w:val="none" w:sz="0" w:space="0" w:color="auto"/>
                                                                        <w:bottom w:val="none" w:sz="0" w:space="0" w:color="auto"/>
                                                                        <w:right w:val="none" w:sz="0" w:space="0" w:color="auto"/>
                                                                      </w:divBdr>
                                                                      <w:divsChild>
                                                                        <w:div w:id="1746109205">
                                                                          <w:marLeft w:val="0"/>
                                                                          <w:marRight w:val="0"/>
                                                                          <w:marTop w:val="0"/>
                                                                          <w:marBottom w:val="0"/>
                                                                          <w:divBdr>
                                                                            <w:top w:val="none" w:sz="0" w:space="0" w:color="auto"/>
                                                                            <w:left w:val="none" w:sz="0" w:space="0" w:color="auto"/>
                                                                            <w:bottom w:val="none" w:sz="0" w:space="0" w:color="auto"/>
                                                                            <w:right w:val="none" w:sz="0" w:space="0" w:color="auto"/>
                                                                          </w:divBdr>
                                                                          <w:divsChild>
                                                                            <w:div w:id="1746109225">
                                                                              <w:marLeft w:val="0"/>
                                                                              <w:marRight w:val="0"/>
                                                                              <w:marTop w:val="0"/>
                                                                              <w:marBottom w:val="0"/>
                                                                              <w:divBdr>
                                                                                <w:top w:val="none" w:sz="0" w:space="0" w:color="auto"/>
                                                                                <w:left w:val="none" w:sz="0" w:space="0" w:color="auto"/>
                                                                                <w:bottom w:val="none" w:sz="0" w:space="0" w:color="auto"/>
                                                                                <w:right w:val="none" w:sz="0" w:space="0" w:color="auto"/>
                                                                              </w:divBdr>
                                                                              <w:divsChild>
                                                                                <w:div w:id="174610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31">
      <w:marLeft w:val="0"/>
      <w:marRight w:val="0"/>
      <w:marTop w:val="0"/>
      <w:marBottom w:val="0"/>
      <w:divBdr>
        <w:top w:val="none" w:sz="0" w:space="0" w:color="auto"/>
        <w:left w:val="none" w:sz="0" w:space="0" w:color="auto"/>
        <w:bottom w:val="none" w:sz="0" w:space="0" w:color="auto"/>
        <w:right w:val="none" w:sz="0" w:space="0" w:color="auto"/>
      </w:divBdr>
      <w:divsChild>
        <w:div w:id="1746108276">
          <w:marLeft w:val="0"/>
          <w:marRight w:val="0"/>
          <w:marTop w:val="0"/>
          <w:marBottom w:val="0"/>
          <w:divBdr>
            <w:top w:val="none" w:sz="0" w:space="0" w:color="auto"/>
            <w:left w:val="none" w:sz="0" w:space="0" w:color="auto"/>
            <w:bottom w:val="none" w:sz="0" w:space="0" w:color="auto"/>
            <w:right w:val="none" w:sz="0" w:space="0" w:color="auto"/>
          </w:divBdr>
          <w:divsChild>
            <w:div w:id="1746109468">
              <w:marLeft w:val="0"/>
              <w:marRight w:val="0"/>
              <w:marTop w:val="0"/>
              <w:marBottom w:val="0"/>
              <w:divBdr>
                <w:top w:val="none" w:sz="0" w:space="0" w:color="auto"/>
                <w:left w:val="none" w:sz="0" w:space="0" w:color="auto"/>
                <w:bottom w:val="none" w:sz="0" w:space="0" w:color="auto"/>
                <w:right w:val="none" w:sz="0" w:space="0" w:color="auto"/>
              </w:divBdr>
              <w:divsChild>
                <w:div w:id="1746109049">
                  <w:marLeft w:val="0"/>
                  <w:marRight w:val="0"/>
                  <w:marTop w:val="0"/>
                  <w:marBottom w:val="0"/>
                  <w:divBdr>
                    <w:top w:val="none" w:sz="0" w:space="0" w:color="auto"/>
                    <w:left w:val="none" w:sz="0" w:space="0" w:color="auto"/>
                    <w:bottom w:val="none" w:sz="0" w:space="0" w:color="auto"/>
                    <w:right w:val="none" w:sz="0" w:space="0" w:color="auto"/>
                  </w:divBdr>
                  <w:divsChild>
                    <w:div w:id="1746107609">
                      <w:marLeft w:val="0"/>
                      <w:marRight w:val="0"/>
                      <w:marTop w:val="0"/>
                      <w:marBottom w:val="0"/>
                      <w:divBdr>
                        <w:top w:val="none" w:sz="0" w:space="0" w:color="auto"/>
                        <w:left w:val="none" w:sz="0" w:space="0" w:color="auto"/>
                        <w:bottom w:val="none" w:sz="0" w:space="0" w:color="auto"/>
                        <w:right w:val="none" w:sz="0" w:space="0" w:color="auto"/>
                      </w:divBdr>
                      <w:divsChild>
                        <w:div w:id="1746109131">
                          <w:marLeft w:val="0"/>
                          <w:marRight w:val="0"/>
                          <w:marTop w:val="0"/>
                          <w:marBottom w:val="0"/>
                          <w:divBdr>
                            <w:top w:val="none" w:sz="0" w:space="0" w:color="auto"/>
                            <w:left w:val="none" w:sz="0" w:space="0" w:color="auto"/>
                            <w:bottom w:val="none" w:sz="0" w:space="0" w:color="auto"/>
                            <w:right w:val="none" w:sz="0" w:space="0" w:color="auto"/>
                          </w:divBdr>
                          <w:divsChild>
                            <w:div w:id="1746107981">
                              <w:marLeft w:val="0"/>
                              <w:marRight w:val="0"/>
                              <w:marTop w:val="0"/>
                              <w:marBottom w:val="0"/>
                              <w:divBdr>
                                <w:top w:val="none" w:sz="0" w:space="0" w:color="auto"/>
                                <w:left w:val="none" w:sz="0" w:space="0" w:color="auto"/>
                                <w:bottom w:val="none" w:sz="0" w:space="0" w:color="auto"/>
                                <w:right w:val="none" w:sz="0" w:space="0" w:color="auto"/>
                              </w:divBdr>
                              <w:divsChild>
                                <w:div w:id="1746108031">
                                  <w:marLeft w:val="0"/>
                                  <w:marRight w:val="0"/>
                                  <w:marTop w:val="0"/>
                                  <w:marBottom w:val="0"/>
                                  <w:divBdr>
                                    <w:top w:val="none" w:sz="0" w:space="0" w:color="auto"/>
                                    <w:left w:val="none" w:sz="0" w:space="0" w:color="auto"/>
                                    <w:bottom w:val="none" w:sz="0" w:space="0" w:color="auto"/>
                                    <w:right w:val="none" w:sz="0" w:space="0" w:color="auto"/>
                                  </w:divBdr>
                                  <w:divsChild>
                                    <w:div w:id="1746109181">
                                      <w:marLeft w:val="0"/>
                                      <w:marRight w:val="0"/>
                                      <w:marTop w:val="0"/>
                                      <w:marBottom w:val="0"/>
                                      <w:divBdr>
                                        <w:top w:val="none" w:sz="0" w:space="0" w:color="auto"/>
                                        <w:left w:val="none" w:sz="0" w:space="0" w:color="auto"/>
                                        <w:bottom w:val="none" w:sz="0" w:space="0" w:color="auto"/>
                                        <w:right w:val="none" w:sz="0" w:space="0" w:color="auto"/>
                                      </w:divBdr>
                                      <w:divsChild>
                                        <w:div w:id="1746108487">
                                          <w:marLeft w:val="0"/>
                                          <w:marRight w:val="0"/>
                                          <w:marTop w:val="0"/>
                                          <w:marBottom w:val="0"/>
                                          <w:divBdr>
                                            <w:top w:val="none" w:sz="0" w:space="0" w:color="auto"/>
                                            <w:left w:val="none" w:sz="0" w:space="0" w:color="auto"/>
                                            <w:bottom w:val="none" w:sz="0" w:space="0" w:color="auto"/>
                                            <w:right w:val="none" w:sz="0" w:space="0" w:color="auto"/>
                                          </w:divBdr>
                                          <w:divsChild>
                                            <w:div w:id="1746108833">
                                              <w:marLeft w:val="0"/>
                                              <w:marRight w:val="0"/>
                                              <w:marTop w:val="0"/>
                                              <w:marBottom w:val="0"/>
                                              <w:divBdr>
                                                <w:top w:val="none" w:sz="0" w:space="0" w:color="auto"/>
                                                <w:left w:val="none" w:sz="0" w:space="0" w:color="auto"/>
                                                <w:bottom w:val="none" w:sz="0" w:space="0" w:color="auto"/>
                                                <w:right w:val="none" w:sz="0" w:space="0" w:color="auto"/>
                                              </w:divBdr>
                                              <w:divsChild>
                                                <w:div w:id="1746107897">
                                                  <w:marLeft w:val="0"/>
                                                  <w:marRight w:val="0"/>
                                                  <w:marTop w:val="0"/>
                                                  <w:marBottom w:val="0"/>
                                                  <w:divBdr>
                                                    <w:top w:val="none" w:sz="0" w:space="0" w:color="auto"/>
                                                    <w:left w:val="none" w:sz="0" w:space="0" w:color="auto"/>
                                                    <w:bottom w:val="none" w:sz="0" w:space="0" w:color="auto"/>
                                                    <w:right w:val="none" w:sz="0" w:space="0" w:color="auto"/>
                                                  </w:divBdr>
                                                  <w:divsChild>
                                                    <w:div w:id="1746109322">
                                                      <w:marLeft w:val="0"/>
                                                      <w:marRight w:val="0"/>
                                                      <w:marTop w:val="0"/>
                                                      <w:marBottom w:val="0"/>
                                                      <w:divBdr>
                                                        <w:top w:val="none" w:sz="0" w:space="0" w:color="auto"/>
                                                        <w:left w:val="none" w:sz="0" w:space="0" w:color="auto"/>
                                                        <w:bottom w:val="none" w:sz="0" w:space="0" w:color="auto"/>
                                                        <w:right w:val="none" w:sz="0" w:space="0" w:color="auto"/>
                                                      </w:divBdr>
                                                      <w:divsChild>
                                                        <w:div w:id="1746108832">
                                                          <w:marLeft w:val="0"/>
                                                          <w:marRight w:val="0"/>
                                                          <w:marTop w:val="0"/>
                                                          <w:marBottom w:val="0"/>
                                                          <w:divBdr>
                                                            <w:top w:val="none" w:sz="0" w:space="0" w:color="auto"/>
                                                            <w:left w:val="none" w:sz="0" w:space="0" w:color="auto"/>
                                                            <w:bottom w:val="none" w:sz="0" w:space="0" w:color="auto"/>
                                                            <w:right w:val="none" w:sz="0" w:space="0" w:color="auto"/>
                                                          </w:divBdr>
                                                          <w:divsChild>
                                                            <w:div w:id="1746108951">
                                                              <w:marLeft w:val="0"/>
                                                              <w:marRight w:val="0"/>
                                                              <w:marTop w:val="0"/>
                                                              <w:marBottom w:val="0"/>
                                                              <w:divBdr>
                                                                <w:top w:val="none" w:sz="0" w:space="0" w:color="auto"/>
                                                                <w:left w:val="none" w:sz="0" w:space="0" w:color="auto"/>
                                                                <w:bottom w:val="none" w:sz="0" w:space="0" w:color="auto"/>
                                                                <w:right w:val="none" w:sz="0" w:space="0" w:color="auto"/>
                                                              </w:divBdr>
                                                              <w:divsChild>
                                                                <w:div w:id="1746108000">
                                                                  <w:marLeft w:val="0"/>
                                                                  <w:marRight w:val="0"/>
                                                                  <w:marTop w:val="0"/>
                                                                  <w:marBottom w:val="0"/>
                                                                  <w:divBdr>
                                                                    <w:top w:val="none" w:sz="0" w:space="0" w:color="auto"/>
                                                                    <w:left w:val="none" w:sz="0" w:space="0" w:color="auto"/>
                                                                    <w:bottom w:val="none" w:sz="0" w:space="0" w:color="auto"/>
                                                                    <w:right w:val="none" w:sz="0" w:space="0" w:color="auto"/>
                                                                  </w:divBdr>
                                                                  <w:divsChild>
                                                                    <w:div w:id="1746109137">
                                                                      <w:marLeft w:val="0"/>
                                                                      <w:marRight w:val="0"/>
                                                                      <w:marTop w:val="0"/>
                                                                      <w:marBottom w:val="0"/>
                                                                      <w:divBdr>
                                                                        <w:top w:val="none" w:sz="0" w:space="0" w:color="auto"/>
                                                                        <w:left w:val="none" w:sz="0" w:space="0" w:color="auto"/>
                                                                        <w:bottom w:val="none" w:sz="0" w:space="0" w:color="auto"/>
                                                                        <w:right w:val="none" w:sz="0" w:space="0" w:color="auto"/>
                                                                      </w:divBdr>
                                                                      <w:divsChild>
                                                                        <w:div w:id="1746108633">
                                                                          <w:marLeft w:val="0"/>
                                                                          <w:marRight w:val="0"/>
                                                                          <w:marTop w:val="0"/>
                                                                          <w:marBottom w:val="0"/>
                                                                          <w:divBdr>
                                                                            <w:top w:val="none" w:sz="0" w:space="0" w:color="auto"/>
                                                                            <w:left w:val="none" w:sz="0" w:space="0" w:color="auto"/>
                                                                            <w:bottom w:val="none" w:sz="0" w:space="0" w:color="auto"/>
                                                                            <w:right w:val="none" w:sz="0" w:space="0" w:color="auto"/>
                                                                          </w:divBdr>
                                                                          <w:divsChild>
                                                                            <w:div w:id="1746107309">
                                                                              <w:marLeft w:val="0"/>
                                                                              <w:marRight w:val="0"/>
                                                                              <w:marTop w:val="0"/>
                                                                              <w:marBottom w:val="0"/>
                                                                              <w:divBdr>
                                                                                <w:top w:val="none" w:sz="0" w:space="0" w:color="auto"/>
                                                                                <w:left w:val="none" w:sz="0" w:space="0" w:color="auto"/>
                                                                                <w:bottom w:val="none" w:sz="0" w:space="0" w:color="auto"/>
                                                                                <w:right w:val="none" w:sz="0" w:space="0" w:color="auto"/>
                                                                              </w:divBdr>
                                                                              <w:divsChild>
                                                                                <w:div w:id="174610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36">
      <w:marLeft w:val="0"/>
      <w:marRight w:val="0"/>
      <w:marTop w:val="0"/>
      <w:marBottom w:val="0"/>
      <w:divBdr>
        <w:top w:val="none" w:sz="0" w:space="0" w:color="auto"/>
        <w:left w:val="none" w:sz="0" w:space="0" w:color="auto"/>
        <w:bottom w:val="none" w:sz="0" w:space="0" w:color="auto"/>
        <w:right w:val="none" w:sz="0" w:space="0" w:color="auto"/>
      </w:divBdr>
      <w:divsChild>
        <w:div w:id="1746109193">
          <w:marLeft w:val="0"/>
          <w:marRight w:val="0"/>
          <w:marTop w:val="0"/>
          <w:marBottom w:val="0"/>
          <w:divBdr>
            <w:top w:val="none" w:sz="0" w:space="0" w:color="auto"/>
            <w:left w:val="none" w:sz="0" w:space="0" w:color="auto"/>
            <w:bottom w:val="none" w:sz="0" w:space="0" w:color="auto"/>
            <w:right w:val="none" w:sz="0" w:space="0" w:color="auto"/>
          </w:divBdr>
          <w:divsChild>
            <w:div w:id="1746108218">
              <w:marLeft w:val="0"/>
              <w:marRight w:val="0"/>
              <w:marTop w:val="0"/>
              <w:marBottom w:val="0"/>
              <w:divBdr>
                <w:top w:val="none" w:sz="0" w:space="0" w:color="auto"/>
                <w:left w:val="none" w:sz="0" w:space="0" w:color="auto"/>
                <w:bottom w:val="none" w:sz="0" w:space="0" w:color="auto"/>
                <w:right w:val="none" w:sz="0" w:space="0" w:color="auto"/>
              </w:divBdr>
              <w:divsChild>
                <w:div w:id="1746109381">
                  <w:marLeft w:val="0"/>
                  <w:marRight w:val="0"/>
                  <w:marTop w:val="0"/>
                  <w:marBottom w:val="0"/>
                  <w:divBdr>
                    <w:top w:val="none" w:sz="0" w:space="0" w:color="auto"/>
                    <w:left w:val="none" w:sz="0" w:space="0" w:color="auto"/>
                    <w:bottom w:val="none" w:sz="0" w:space="0" w:color="auto"/>
                    <w:right w:val="none" w:sz="0" w:space="0" w:color="auto"/>
                  </w:divBdr>
                  <w:divsChild>
                    <w:div w:id="1746107541">
                      <w:marLeft w:val="0"/>
                      <w:marRight w:val="0"/>
                      <w:marTop w:val="0"/>
                      <w:marBottom w:val="0"/>
                      <w:divBdr>
                        <w:top w:val="none" w:sz="0" w:space="0" w:color="auto"/>
                        <w:left w:val="none" w:sz="0" w:space="0" w:color="auto"/>
                        <w:bottom w:val="none" w:sz="0" w:space="0" w:color="auto"/>
                        <w:right w:val="none" w:sz="0" w:space="0" w:color="auto"/>
                      </w:divBdr>
                      <w:divsChild>
                        <w:div w:id="1746108351">
                          <w:marLeft w:val="0"/>
                          <w:marRight w:val="0"/>
                          <w:marTop w:val="0"/>
                          <w:marBottom w:val="0"/>
                          <w:divBdr>
                            <w:top w:val="none" w:sz="0" w:space="0" w:color="auto"/>
                            <w:left w:val="none" w:sz="0" w:space="0" w:color="auto"/>
                            <w:bottom w:val="none" w:sz="0" w:space="0" w:color="auto"/>
                            <w:right w:val="none" w:sz="0" w:space="0" w:color="auto"/>
                          </w:divBdr>
                          <w:divsChild>
                            <w:div w:id="1746108671">
                              <w:marLeft w:val="0"/>
                              <w:marRight w:val="0"/>
                              <w:marTop w:val="0"/>
                              <w:marBottom w:val="0"/>
                              <w:divBdr>
                                <w:top w:val="none" w:sz="0" w:space="0" w:color="auto"/>
                                <w:left w:val="none" w:sz="0" w:space="0" w:color="auto"/>
                                <w:bottom w:val="none" w:sz="0" w:space="0" w:color="auto"/>
                                <w:right w:val="none" w:sz="0" w:space="0" w:color="auto"/>
                              </w:divBdr>
                              <w:divsChild>
                                <w:div w:id="1746107350">
                                  <w:marLeft w:val="0"/>
                                  <w:marRight w:val="0"/>
                                  <w:marTop w:val="0"/>
                                  <w:marBottom w:val="0"/>
                                  <w:divBdr>
                                    <w:top w:val="none" w:sz="0" w:space="0" w:color="auto"/>
                                    <w:left w:val="none" w:sz="0" w:space="0" w:color="auto"/>
                                    <w:bottom w:val="none" w:sz="0" w:space="0" w:color="auto"/>
                                    <w:right w:val="none" w:sz="0" w:space="0" w:color="auto"/>
                                  </w:divBdr>
                                  <w:divsChild>
                                    <w:div w:id="1746108280">
                                      <w:marLeft w:val="0"/>
                                      <w:marRight w:val="0"/>
                                      <w:marTop w:val="0"/>
                                      <w:marBottom w:val="0"/>
                                      <w:divBdr>
                                        <w:top w:val="none" w:sz="0" w:space="0" w:color="auto"/>
                                        <w:left w:val="none" w:sz="0" w:space="0" w:color="auto"/>
                                        <w:bottom w:val="none" w:sz="0" w:space="0" w:color="auto"/>
                                        <w:right w:val="none" w:sz="0" w:space="0" w:color="auto"/>
                                      </w:divBdr>
                                      <w:divsChild>
                                        <w:div w:id="1746108300">
                                          <w:marLeft w:val="0"/>
                                          <w:marRight w:val="0"/>
                                          <w:marTop w:val="0"/>
                                          <w:marBottom w:val="0"/>
                                          <w:divBdr>
                                            <w:top w:val="none" w:sz="0" w:space="0" w:color="auto"/>
                                            <w:left w:val="none" w:sz="0" w:space="0" w:color="auto"/>
                                            <w:bottom w:val="none" w:sz="0" w:space="0" w:color="auto"/>
                                            <w:right w:val="none" w:sz="0" w:space="0" w:color="auto"/>
                                          </w:divBdr>
                                          <w:divsChild>
                                            <w:div w:id="1746107941">
                                              <w:marLeft w:val="0"/>
                                              <w:marRight w:val="0"/>
                                              <w:marTop w:val="0"/>
                                              <w:marBottom w:val="0"/>
                                              <w:divBdr>
                                                <w:top w:val="none" w:sz="0" w:space="0" w:color="auto"/>
                                                <w:left w:val="none" w:sz="0" w:space="0" w:color="auto"/>
                                                <w:bottom w:val="none" w:sz="0" w:space="0" w:color="auto"/>
                                                <w:right w:val="none" w:sz="0" w:space="0" w:color="auto"/>
                                              </w:divBdr>
                                              <w:divsChild>
                                                <w:div w:id="1746108242">
                                                  <w:marLeft w:val="0"/>
                                                  <w:marRight w:val="0"/>
                                                  <w:marTop w:val="0"/>
                                                  <w:marBottom w:val="0"/>
                                                  <w:divBdr>
                                                    <w:top w:val="none" w:sz="0" w:space="0" w:color="auto"/>
                                                    <w:left w:val="none" w:sz="0" w:space="0" w:color="auto"/>
                                                    <w:bottom w:val="none" w:sz="0" w:space="0" w:color="auto"/>
                                                    <w:right w:val="none" w:sz="0" w:space="0" w:color="auto"/>
                                                  </w:divBdr>
                                                  <w:divsChild>
                                                    <w:div w:id="1746108722">
                                                      <w:marLeft w:val="0"/>
                                                      <w:marRight w:val="0"/>
                                                      <w:marTop w:val="0"/>
                                                      <w:marBottom w:val="0"/>
                                                      <w:divBdr>
                                                        <w:top w:val="none" w:sz="0" w:space="0" w:color="auto"/>
                                                        <w:left w:val="none" w:sz="0" w:space="0" w:color="auto"/>
                                                        <w:bottom w:val="none" w:sz="0" w:space="0" w:color="auto"/>
                                                        <w:right w:val="none" w:sz="0" w:space="0" w:color="auto"/>
                                                      </w:divBdr>
                                                      <w:divsChild>
                                                        <w:div w:id="1746109246">
                                                          <w:marLeft w:val="0"/>
                                                          <w:marRight w:val="0"/>
                                                          <w:marTop w:val="0"/>
                                                          <w:marBottom w:val="0"/>
                                                          <w:divBdr>
                                                            <w:top w:val="none" w:sz="0" w:space="0" w:color="auto"/>
                                                            <w:left w:val="none" w:sz="0" w:space="0" w:color="auto"/>
                                                            <w:bottom w:val="none" w:sz="0" w:space="0" w:color="auto"/>
                                                            <w:right w:val="none" w:sz="0" w:space="0" w:color="auto"/>
                                                          </w:divBdr>
                                                          <w:divsChild>
                                                            <w:div w:id="1746108751">
                                                              <w:marLeft w:val="0"/>
                                                              <w:marRight w:val="0"/>
                                                              <w:marTop w:val="0"/>
                                                              <w:marBottom w:val="0"/>
                                                              <w:divBdr>
                                                                <w:top w:val="none" w:sz="0" w:space="0" w:color="auto"/>
                                                                <w:left w:val="none" w:sz="0" w:space="0" w:color="auto"/>
                                                                <w:bottom w:val="none" w:sz="0" w:space="0" w:color="auto"/>
                                                                <w:right w:val="none" w:sz="0" w:space="0" w:color="auto"/>
                                                              </w:divBdr>
                                                              <w:divsChild>
                                                                <w:div w:id="1746108420">
                                                                  <w:marLeft w:val="0"/>
                                                                  <w:marRight w:val="0"/>
                                                                  <w:marTop w:val="0"/>
                                                                  <w:marBottom w:val="0"/>
                                                                  <w:divBdr>
                                                                    <w:top w:val="none" w:sz="0" w:space="0" w:color="auto"/>
                                                                    <w:left w:val="none" w:sz="0" w:space="0" w:color="auto"/>
                                                                    <w:bottom w:val="none" w:sz="0" w:space="0" w:color="auto"/>
                                                                    <w:right w:val="none" w:sz="0" w:space="0" w:color="auto"/>
                                                                  </w:divBdr>
                                                                  <w:divsChild>
                                                                    <w:div w:id="1746109264">
                                                                      <w:marLeft w:val="0"/>
                                                                      <w:marRight w:val="0"/>
                                                                      <w:marTop w:val="0"/>
                                                                      <w:marBottom w:val="0"/>
                                                                      <w:divBdr>
                                                                        <w:top w:val="none" w:sz="0" w:space="0" w:color="auto"/>
                                                                        <w:left w:val="none" w:sz="0" w:space="0" w:color="auto"/>
                                                                        <w:bottom w:val="none" w:sz="0" w:space="0" w:color="auto"/>
                                                                        <w:right w:val="none" w:sz="0" w:space="0" w:color="auto"/>
                                                                      </w:divBdr>
                                                                      <w:divsChild>
                                                                        <w:div w:id="1746107934">
                                                                          <w:marLeft w:val="0"/>
                                                                          <w:marRight w:val="0"/>
                                                                          <w:marTop w:val="0"/>
                                                                          <w:marBottom w:val="0"/>
                                                                          <w:divBdr>
                                                                            <w:top w:val="none" w:sz="0" w:space="0" w:color="auto"/>
                                                                            <w:left w:val="none" w:sz="0" w:space="0" w:color="auto"/>
                                                                            <w:bottom w:val="none" w:sz="0" w:space="0" w:color="auto"/>
                                                                            <w:right w:val="none" w:sz="0" w:space="0" w:color="auto"/>
                                                                          </w:divBdr>
                                                                          <w:divsChild>
                                                                            <w:div w:id="1746108176">
                                                                              <w:marLeft w:val="0"/>
                                                                              <w:marRight w:val="0"/>
                                                                              <w:marTop w:val="0"/>
                                                                              <w:marBottom w:val="0"/>
                                                                              <w:divBdr>
                                                                                <w:top w:val="none" w:sz="0" w:space="0" w:color="auto"/>
                                                                                <w:left w:val="none" w:sz="0" w:space="0" w:color="auto"/>
                                                                                <w:bottom w:val="none" w:sz="0" w:space="0" w:color="auto"/>
                                                                                <w:right w:val="none" w:sz="0" w:space="0" w:color="auto"/>
                                                                              </w:divBdr>
                                                                              <w:divsChild>
                                                                                <w:div w:id="174610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42">
      <w:marLeft w:val="0"/>
      <w:marRight w:val="0"/>
      <w:marTop w:val="0"/>
      <w:marBottom w:val="0"/>
      <w:divBdr>
        <w:top w:val="none" w:sz="0" w:space="0" w:color="auto"/>
        <w:left w:val="none" w:sz="0" w:space="0" w:color="auto"/>
        <w:bottom w:val="none" w:sz="0" w:space="0" w:color="auto"/>
        <w:right w:val="none" w:sz="0" w:space="0" w:color="auto"/>
      </w:divBdr>
    </w:div>
    <w:div w:id="1746108146">
      <w:marLeft w:val="0"/>
      <w:marRight w:val="0"/>
      <w:marTop w:val="0"/>
      <w:marBottom w:val="0"/>
      <w:divBdr>
        <w:top w:val="none" w:sz="0" w:space="0" w:color="auto"/>
        <w:left w:val="none" w:sz="0" w:space="0" w:color="auto"/>
        <w:bottom w:val="none" w:sz="0" w:space="0" w:color="auto"/>
        <w:right w:val="none" w:sz="0" w:space="0" w:color="auto"/>
      </w:divBdr>
      <w:divsChild>
        <w:div w:id="174610894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149">
      <w:marLeft w:val="0"/>
      <w:marRight w:val="0"/>
      <w:marTop w:val="0"/>
      <w:marBottom w:val="0"/>
      <w:divBdr>
        <w:top w:val="none" w:sz="0" w:space="0" w:color="auto"/>
        <w:left w:val="none" w:sz="0" w:space="0" w:color="auto"/>
        <w:bottom w:val="none" w:sz="0" w:space="0" w:color="auto"/>
        <w:right w:val="none" w:sz="0" w:space="0" w:color="auto"/>
      </w:divBdr>
      <w:divsChild>
        <w:div w:id="1746107395">
          <w:marLeft w:val="0"/>
          <w:marRight w:val="0"/>
          <w:marTop w:val="0"/>
          <w:marBottom w:val="0"/>
          <w:divBdr>
            <w:top w:val="none" w:sz="0" w:space="0" w:color="auto"/>
            <w:left w:val="none" w:sz="0" w:space="0" w:color="auto"/>
            <w:bottom w:val="none" w:sz="0" w:space="0" w:color="auto"/>
            <w:right w:val="none" w:sz="0" w:space="0" w:color="auto"/>
          </w:divBdr>
          <w:divsChild>
            <w:div w:id="1746109469">
              <w:marLeft w:val="0"/>
              <w:marRight w:val="0"/>
              <w:marTop w:val="0"/>
              <w:marBottom w:val="0"/>
              <w:divBdr>
                <w:top w:val="none" w:sz="0" w:space="0" w:color="auto"/>
                <w:left w:val="none" w:sz="0" w:space="0" w:color="auto"/>
                <w:bottom w:val="none" w:sz="0" w:space="0" w:color="auto"/>
                <w:right w:val="none" w:sz="0" w:space="0" w:color="auto"/>
              </w:divBdr>
              <w:divsChild>
                <w:div w:id="1746108778">
                  <w:marLeft w:val="0"/>
                  <w:marRight w:val="0"/>
                  <w:marTop w:val="0"/>
                  <w:marBottom w:val="0"/>
                  <w:divBdr>
                    <w:top w:val="none" w:sz="0" w:space="0" w:color="auto"/>
                    <w:left w:val="none" w:sz="0" w:space="0" w:color="auto"/>
                    <w:bottom w:val="none" w:sz="0" w:space="0" w:color="auto"/>
                    <w:right w:val="none" w:sz="0" w:space="0" w:color="auto"/>
                  </w:divBdr>
                  <w:divsChild>
                    <w:div w:id="1746109295">
                      <w:marLeft w:val="2174"/>
                      <w:marRight w:val="0"/>
                      <w:marTop w:val="0"/>
                      <w:marBottom w:val="0"/>
                      <w:divBdr>
                        <w:top w:val="none" w:sz="0" w:space="0" w:color="auto"/>
                        <w:left w:val="none" w:sz="0" w:space="0" w:color="auto"/>
                        <w:bottom w:val="none" w:sz="0" w:space="0" w:color="auto"/>
                        <w:right w:val="none" w:sz="0" w:space="0" w:color="auto"/>
                      </w:divBdr>
                      <w:divsChild>
                        <w:div w:id="1746107690">
                          <w:marLeft w:val="0"/>
                          <w:marRight w:val="0"/>
                          <w:marTop w:val="0"/>
                          <w:marBottom w:val="0"/>
                          <w:divBdr>
                            <w:top w:val="none" w:sz="0" w:space="0" w:color="auto"/>
                            <w:left w:val="none" w:sz="0" w:space="0" w:color="auto"/>
                            <w:bottom w:val="none" w:sz="0" w:space="0" w:color="auto"/>
                            <w:right w:val="none" w:sz="0" w:space="0" w:color="auto"/>
                          </w:divBdr>
                          <w:divsChild>
                            <w:div w:id="1746107666">
                              <w:marLeft w:val="0"/>
                              <w:marRight w:val="0"/>
                              <w:marTop w:val="0"/>
                              <w:marBottom w:val="0"/>
                              <w:divBdr>
                                <w:top w:val="none" w:sz="0" w:space="0" w:color="auto"/>
                                <w:left w:val="none" w:sz="0" w:space="0" w:color="auto"/>
                                <w:bottom w:val="none" w:sz="0" w:space="0" w:color="auto"/>
                                <w:right w:val="none" w:sz="0" w:space="0" w:color="auto"/>
                              </w:divBdr>
                            </w:div>
                            <w:div w:id="17461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156">
      <w:marLeft w:val="0"/>
      <w:marRight w:val="0"/>
      <w:marTop w:val="0"/>
      <w:marBottom w:val="0"/>
      <w:divBdr>
        <w:top w:val="none" w:sz="0" w:space="0" w:color="auto"/>
        <w:left w:val="none" w:sz="0" w:space="0" w:color="auto"/>
        <w:bottom w:val="none" w:sz="0" w:space="0" w:color="auto"/>
        <w:right w:val="none" w:sz="0" w:space="0" w:color="auto"/>
      </w:divBdr>
      <w:divsChild>
        <w:div w:id="174610773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161">
      <w:marLeft w:val="0"/>
      <w:marRight w:val="0"/>
      <w:marTop w:val="0"/>
      <w:marBottom w:val="0"/>
      <w:divBdr>
        <w:top w:val="none" w:sz="0" w:space="0" w:color="auto"/>
        <w:left w:val="none" w:sz="0" w:space="0" w:color="auto"/>
        <w:bottom w:val="none" w:sz="0" w:space="0" w:color="auto"/>
        <w:right w:val="none" w:sz="0" w:space="0" w:color="auto"/>
      </w:divBdr>
      <w:divsChild>
        <w:div w:id="1746107246">
          <w:marLeft w:val="0"/>
          <w:marRight w:val="0"/>
          <w:marTop w:val="0"/>
          <w:marBottom w:val="0"/>
          <w:divBdr>
            <w:top w:val="none" w:sz="0" w:space="0" w:color="auto"/>
            <w:left w:val="none" w:sz="0" w:space="0" w:color="auto"/>
            <w:bottom w:val="none" w:sz="0" w:space="0" w:color="auto"/>
            <w:right w:val="none" w:sz="0" w:space="0" w:color="auto"/>
          </w:divBdr>
          <w:divsChild>
            <w:div w:id="1746108661">
              <w:marLeft w:val="0"/>
              <w:marRight w:val="0"/>
              <w:marTop w:val="0"/>
              <w:marBottom w:val="0"/>
              <w:divBdr>
                <w:top w:val="none" w:sz="0" w:space="0" w:color="auto"/>
                <w:left w:val="none" w:sz="0" w:space="0" w:color="auto"/>
                <w:bottom w:val="none" w:sz="0" w:space="0" w:color="auto"/>
                <w:right w:val="none" w:sz="0" w:space="0" w:color="auto"/>
              </w:divBdr>
              <w:divsChild>
                <w:div w:id="1746107357">
                  <w:marLeft w:val="0"/>
                  <w:marRight w:val="0"/>
                  <w:marTop w:val="0"/>
                  <w:marBottom w:val="0"/>
                  <w:divBdr>
                    <w:top w:val="none" w:sz="0" w:space="0" w:color="auto"/>
                    <w:left w:val="none" w:sz="0" w:space="0" w:color="auto"/>
                    <w:bottom w:val="none" w:sz="0" w:space="0" w:color="auto"/>
                    <w:right w:val="none" w:sz="0" w:space="0" w:color="auto"/>
                  </w:divBdr>
                  <w:divsChild>
                    <w:div w:id="1746107607">
                      <w:marLeft w:val="0"/>
                      <w:marRight w:val="0"/>
                      <w:marTop w:val="0"/>
                      <w:marBottom w:val="0"/>
                      <w:divBdr>
                        <w:top w:val="none" w:sz="0" w:space="0" w:color="auto"/>
                        <w:left w:val="none" w:sz="0" w:space="0" w:color="auto"/>
                        <w:bottom w:val="none" w:sz="0" w:space="0" w:color="auto"/>
                        <w:right w:val="none" w:sz="0" w:space="0" w:color="auto"/>
                      </w:divBdr>
                      <w:divsChild>
                        <w:div w:id="1746109399">
                          <w:marLeft w:val="0"/>
                          <w:marRight w:val="0"/>
                          <w:marTop w:val="0"/>
                          <w:marBottom w:val="0"/>
                          <w:divBdr>
                            <w:top w:val="none" w:sz="0" w:space="0" w:color="auto"/>
                            <w:left w:val="none" w:sz="0" w:space="0" w:color="auto"/>
                            <w:bottom w:val="none" w:sz="0" w:space="0" w:color="auto"/>
                            <w:right w:val="none" w:sz="0" w:space="0" w:color="auto"/>
                          </w:divBdr>
                          <w:divsChild>
                            <w:div w:id="1746108346">
                              <w:marLeft w:val="0"/>
                              <w:marRight w:val="0"/>
                              <w:marTop w:val="0"/>
                              <w:marBottom w:val="0"/>
                              <w:divBdr>
                                <w:top w:val="none" w:sz="0" w:space="0" w:color="auto"/>
                                <w:left w:val="none" w:sz="0" w:space="0" w:color="auto"/>
                                <w:bottom w:val="none" w:sz="0" w:space="0" w:color="auto"/>
                                <w:right w:val="none" w:sz="0" w:space="0" w:color="auto"/>
                              </w:divBdr>
                              <w:divsChild>
                                <w:div w:id="1746108448">
                                  <w:marLeft w:val="0"/>
                                  <w:marRight w:val="0"/>
                                  <w:marTop w:val="0"/>
                                  <w:marBottom w:val="0"/>
                                  <w:divBdr>
                                    <w:top w:val="none" w:sz="0" w:space="0" w:color="auto"/>
                                    <w:left w:val="none" w:sz="0" w:space="0" w:color="auto"/>
                                    <w:bottom w:val="none" w:sz="0" w:space="0" w:color="auto"/>
                                    <w:right w:val="none" w:sz="0" w:space="0" w:color="auto"/>
                                  </w:divBdr>
                                  <w:divsChild>
                                    <w:div w:id="1746109006">
                                      <w:marLeft w:val="0"/>
                                      <w:marRight w:val="0"/>
                                      <w:marTop w:val="0"/>
                                      <w:marBottom w:val="0"/>
                                      <w:divBdr>
                                        <w:top w:val="none" w:sz="0" w:space="0" w:color="auto"/>
                                        <w:left w:val="none" w:sz="0" w:space="0" w:color="auto"/>
                                        <w:bottom w:val="none" w:sz="0" w:space="0" w:color="auto"/>
                                        <w:right w:val="none" w:sz="0" w:space="0" w:color="auto"/>
                                      </w:divBdr>
                                      <w:divsChild>
                                        <w:div w:id="1746108668">
                                          <w:marLeft w:val="0"/>
                                          <w:marRight w:val="0"/>
                                          <w:marTop w:val="0"/>
                                          <w:marBottom w:val="0"/>
                                          <w:divBdr>
                                            <w:top w:val="none" w:sz="0" w:space="0" w:color="auto"/>
                                            <w:left w:val="none" w:sz="0" w:space="0" w:color="auto"/>
                                            <w:bottom w:val="none" w:sz="0" w:space="0" w:color="auto"/>
                                            <w:right w:val="none" w:sz="0" w:space="0" w:color="auto"/>
                                          </w:divBdr>
                                          <w:divsChild>
                                            <w:div w:id="1746109010">
                                              <w:marLeft w:val="0"/>
                                              <w:marRight w:val="0"/>
                                              <w:marTop w:val="0"/>
                                              <w:marBottom w:val="0"/>
                                              <w:divBdr>
                                                <w:top w:val="none" w:sz="0" w:space="0" w:color="auto"/>
                                                <w:left w:val="none" w:sz="0" w:space="0" w:color="auto"/>
                                                <w:bottom w:val="none" w:sz="0" w:space="0" w:color="auto"/>
                                                <w:right w:val="none" w:sz="0" w:space="0" w:color="auto"/>
                                              </w:divBdr>
                                              <w:divsChild>
                                                <w:div w:id="1746108855">
                                                  <w:marLeft w:val="0"/>
                                                  <w:marRight w:val="0"/>
                                                  <w:marTop w:val="0"/>
                                                  <w:marBottom w:val="0"/>
                                                  <w:divBdr>
                                                    <w:top w:val="none" w:sz="0" w:space="0" w:color="auto"/>
                                                    <w:left w:val="none" w:sz="0" w:space="0" w:color="auto"/>
                                                    <w:bottom w:val="none" w:sz="0" w:space="0" w:color="auto"/>
                                                    <w:right w:val="none" w:sz="0" w:space="0" w:color="auto"/>
                                                  </w:divBdr>
                                                  <w:divsChild>
                                                    <w:div w:id="1746107996">
                                                      <w:marLeft w:val="0"/>
                                                      <w:marRight w:val="0"/>
                                                      <w:marTop w:val="0"/>
                                                      <w:marBottom w:val="0"/>
                                                      <w:divBdr>
                                                        <w:top w:val="none" w:sz="0" w:space="0" w:color="auto"/>
                                                        <w:left w:val="none" w:sz="0" w:space="0" w:color="auto"/>
                                                        <w:bottom w:val="none" w:sz="0" w:space="0" w:color="auto"/>
                                                        <w:right w:val="none" w:sz="0" w:space="0" w:color="auto"/>
                                                      </w:divBdr>
                                                      <w:divsChild>
                                                        <w:div w:id="1746107654">
                                                          <w:marLeft w:val="0"/>
                                                          <w:marRight w:val="0"/>
                                                          <w:marTop w:val="0"/>
                                                          <w:marBottom w:val="0"/>
                                                          <w:divBdr>
                                                            <w:top w:val="none" w:sz="0" w:space="0" w:color="auto"/>
                                                            <w:left w:val="none" w:sz="0" w:space="0" w:color="auto"/>
                                                            <w:bottom w:val="none" w:sz="0" w:space="0" w:color="auto"/>
                                                            <w:right w:val="none" w:sz="0" w:space="0" w:color="auto"/>
                                                          </w:divBdr>
                                                          <w:divsChild>
                                                            <w:div w:id="1746108639">
                                                              <w:marLeft w:val="0"/>
                                                              <w:marRight w:val="0"/>
                                                              <w:marTop w:val="0"/>
                                                              <w:marBottom w:val="0"/>
                                                              <w:divBdr>
                                                                <w:top w:val="none" w:sz="0" w:space="0" w:color="auto"/>
                                                                <w:left w:val="none" w:sz="0" w:space="0" w:color="auto"/>
                                                                <w:bottom w:val="none" w:sz="0" w:space="0" w:color="auto"/>
                                                                <w:right w:val="none" w:sz="0" w:space="0" w:color="auto"/>
                                                              </w:divBdr>
                                                              <w:divsChild>
                                                                <w:div w:id="1746108187">
                                                                  <w:marLeft w:val="0"/>
                                                                  <w:marRight w:val="0"/>
                                                                  <w:marTop w:val="0"/>
                                                                  <w:marBottom w:val="0"/>
                                                                  <w:divBdr>
                                                                    <w:top w:val="none" w:sz="0" w:space="0" w:color="auto"/>
                                                                    <w:left w:val="none" w:sz="0" w:space="0" w:color="auto"/>
                                                                    <w:bottom w:val="none" w:sz="0" w:space="0" w:color="auto"/>
                                                                    <w:right w:val="none" w:sz="0" w:space="0" w:color="auto"/>
                                                                  </w:divBdr>
                                                                  <w:divsChild>
                                                                    <w:div w:id="1746107973">
                                                                      <w:marLeft w:val="0"/>
                                                                      <w:marRight w:val="0"/>
                                                                      <w:marTop w:val="0"/>
                                                                      <w:marBottom w:val="0"/>
                                                                      <w:divBdr>
                                                                        <w:top w:val="none" w:sz="0" w:space="0" w:color="auto"/>
                                                                        <w:left w:val="none" w:sz="0" w:space="0" w:color="auto"/>
                                                                        <w:bottom w:val="none" w:sz="0" w:space="0" w:color="auto"/>
                                                                        <w:right w:val="none" w:sz="0" w:space="0" w:color="auto"/>
                                                                      </w:divBdr>
                                                                      <w:divsChild>
                                                                        <w:div w:id="1746107830">
                                                                          <w:marLeft w:val="0"/>
                                                                          <w:marRight w:val="0"/>
                                                                          <w:marTop w:val="0"/>
                                                                          <w:marBottom w:val="0"/>
                                                                          <w:divBdr>
                                                                            <w:top w:val="none" w:sz="0" w:space="0" w:color="auto"/>
                                                                            <w:left w:val="none" w:sz="0" w:space="0" w:color="auto"/>
                                                                            <w:bottom w:val="none" w:sz="0" w:space="0" w:color="auto"/>
                                                                            <w:right w:val="none" w:sz="0" w:space="0" w:color="auto"/>
                                                                          </w:divBdr>
                                                                          <w:divsChild>
                                                                            <w:div w:id="1746108953">
                                                                              <w:marLeft w:val="0"/>
                                                                              <w:marRight w:val="0"/>
                                                                              <w:marTop w:val="0"/>
                                                                              <w:marBottom w:val="0"/>
                                                                              <w:divBdr>
                                                                                <w:top w:val="none" w:sz="0" w:space="0" w:color="auto"/>
                                                                                <w:left w:val="none" w:sz="0" w:space="0" w:color="auto"/>
                                                                                <w:bottom w:val="none" w:sz="0" w:space="0" w:color="auto"/>
                                                                                <w:right w:val="none" w:sz="0" w:space="0" w:color="auto"/>
                                                                              </w:divBdr>
                                                                              <w:divsChild>
                                                                                <w:div w:id="17461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68">
      <w:marLeft w:val="0"/>
      <w:marRight w:val="0"/>
      <w:marTop w:val="0"/>
      <w:marBottom w:val="0"/>
      <w:divBdr>
        <w:top w:val="none" w:sz="0" w:space="0" w:color="auto"/>
        <w:left w:val="none" w:sz="0" w:space="0" w:color="auto"/>
        <w:bottom w:val="none" w:sz="0" w:space="0" w:color="auto"/>
        <w:right w:val="none" w:sz="0" w:space="0" w:color="auto"/>
      </w:divBdr>
    </w:div>
    <w:div w:id="1746108171">
      <w:marLeft w:val="0"/>
      <w:marRight w:val="0"/>
      <w:marTop w:val="0"/>
      <w:marBottom w:val="0"/>
      <w:divBdr>
        <w:top w:val="none" w:sz="0" w:space="0" w:color="auto"/>
        <w:left w:val="none" w:sz="0" w:space="0" w:color="auto"/>
        <w:bottom w:val="none" w:sz="0" w:space="0" w:color="auto"/>
        <w:right w:val="none" w:sz="0" w:space="0" w:color="auto"/>
      </w:divBdr>
      <w:divsChild>
        <w:div w:id="1746109456">
          <w:marLeft w:val="0"/>
          <w:marRight w:val="0"/>
          <w:marTop w:val="0"/>
          <w:marBottom w:val="0"/>
          <w:divBdr>
            <w:top w:val="none" w:sz="0" w:space="0" w:color="auto"/>
            <w:left w:val="none" w:sz="0" w:space="0" w:color="auto"/>
            <w:bottom w:val="none" w:sz="0" w:space="0" w:color="auto"/>
            <w:right w:val="none" w:sz="0" w:space="0" w:color="auto"/>
          </w:divBdr>
          <w:divsChild>
            <w:div w:id="1746109451">
              <w:marLeft w:val="0"/>
              <w:marRight w:val="0"/>
              <w:marTop w:val="0"/>
              <w:marBottom w:val="0"/>
              <w:divBdr>
                <w:top w:val="none" w:sz="0" w:space="0" w:color="auto"/>
                <w:left w:val="none" w:sz="0" w:space="0" w:color="auto"/>
                <w:bottom w:val="none" w:sz="0" w:space="0" w:color="auto"/>
                <w:right w:val="none" w:sz="0" w:space="0" w:color="auto"/>
              </w:divBdr>
              <w:divsChild>
                <w:div w:id="1746108554">
                  <w:marLeft w:val="0"/>
                  <w:marRight w:val="0"/>
                  <w:marTop w:val="0"/>
                  <w:marBottom w:val="0"/>
                  <w:divBdr>
                    <w:top w:val="none" w:sz="0" w:space="0" w:color="auto"/>
                    <w:left w:val="none" w:sz="0" w:space="0" w:color="auto"/>
                    <w:bottom w:val="none" w:sz="0" w:space="0" w:color="auto"/>
                    <w:right w:val="none" w:sz="0" w:space="0" w:color="auto"/>
                  </w:divBdr>
                  <w:divsChild>
                    <w:div w:id="1746108914">
                      <w:marLeft w:val="0"/>
                      <w:marRight w:val="0"/>
                      <w:marTop w:val="0"/>
                      <w:marBottom w:val="0"/>
                      <w:divBdr>
                        <w:top w:val="none" w:sz="0" w:space="0" w:color="auto"/>
                        <w:left w:val="none" w:sz="0" w:space="0" w:color="auto"/>
                        <w:bottom w:val="none" w:sz="0" w:space="0" w:color="auto"/>
                        <w:right w:val="none" w:sz="0" w:space="0" w:color="auto"/>
                      </w:divBdr>
                      <w:divsChild>
                        <w:div w:id="1746107682">
                          <w:marLeft w:val="0"/>
                          <w:marRight w:val="0"/>
                          <w:marTop w:val="0"/>
                          <w:marBottom w:val="0"/>
                          <w:divBdr>
                            <w:top w:val="none" w:sz="0" w:space="0" w:color="auto"/>
                            <w:left w:val="none" w:sz="0" w:space="0" w:color="auto"/>
                            <w:bottom w:val="none" w:sz="0" w:space="0" w:color="auto"/>
                            <w:right w:val="none" w:sz="0" w:space="0" w:color="auto"/>
                          </w:divBdr>
                          <w:divsChild>
                            <w:div w:id="1746109134">
                              <w:marLeft w:val="2708"/>
                              <w:marRight w:val="0"/>
                              <w:marTop w:val="172"/>
                              <w:marBottom w:val="0"/>
                              <w:divBdr>
                                <w:top w:val="none" w:sz="0" w:space="0" w:color="auto"/>
                                <w:left w:val="none" w:sz="0" w:space="0" w:color="auto"/>
                                <w:bottom w:val="none" w:sz="0" w:space="0" w:color="auto"/>
                                <w:right w:val="none" w:sz="0" w:space="0" w:color="auto"/>
                              </w:divBdr>
                              <w:divsChild>
                                <w:div w:id="17461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108177">
      <w:marLeft w:val="0"/>
      <w:marRight w:val="0"/>
      <w:marTop w:val="0"/>
      <w:marBottom w:val="0"/>
      <w:divBdr>
        <w:top w:val="none" w:sz="0" w:space="0" w:color="auto"/>
        <w:left w:val="none" w:sz="0" w:space="0" w:color="auto"/>
        <w:bottom w:val="none" w:sz="0" w:space="0" w:color="auto"/>
        <w:right w:val="none" w:sz="0" w:space="0" w:color="auto"/>
      </w:divBdr>
      <w:divsChild>
        <w:div w:id="1746107758">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185">
      <w:marLeft w:val="0"/>
      <w:marRight w:val="0"/>
      <w:marTop w:val="0"/>
      <w:marBottom w:val="0"/>
      <w:divBdr>
        <w:top w:val="none" w:sz="0" w:space="0" w:color="auto"/>
        <w:left w:val="none" w:sz="0" w:space="0" w:color="auto"/>
        <w:bottom w:val="none" w:sz="0" w:space="0" w:color="auto"/>
        <w:right w:val="none" w:sz="0" w:space="0" w:color="auto"/>
      </w:divBdr>
      <w:divsChild>
        <w:div w:id="1746109363">
          <w:marLeft w:val="0"/>
          <w:marRight w:val="0"/>
          <w:marTop w:val="0"/>
          <w:marBottom w:val="0"/>
          <w:divBdr>
            <w:top w:val="none" w:sz="0" w:space="0" w:color="auto"/>
            <w:left w:val="none" w:sz="0" w:space="0" w:color="auto"/>
            <w:bottom w:val="none" w:sz="0" w:space="0" w:color="auto"/>
            <w:right w:val="none" w:sz="0" w:space="0" w:color="auto"/>
          </w:divBdr>
          <w:divsChild>
            <w:div w:id="1746108810">
              <w:marLeft w:val="0"/>
              <w:marRight w:val="0"/>
              <w:marTop w:val="0"/>
              <w:marBottom w:val="0"/>
              <w:divBdr>
                <w:top w:val="none" w:sz="0" w:space="0" w:color="auto"/>
                <w:left w:val="none" w:sz="0" w:space="0" w:color="auto"/>
                <w:bottom w:val="none" w:sz="0" w:space="0" w:color="auto"/>
                <w:right w:val="none" w:sz="0" w:space="0" w:color="auto"/>
              </w:divBdr>
              <w:divsChild>
                <w:div w:id="1746108059">
                  <w:marLeft w:val="0"/>
                  <w:marRight w:val="0"/>
                  <w:marTop w:val="0"/>
                  <w:marBottom w:val="0"/>
                  <w:divBdr>
                    <w:top w:val="none" w:sz="0" w:space="0" w:color="auto"/>
                    <w:left w:val="none" w:sz="0" w:space="0" w:color="auto"/>
                    <w:bottom w:val="none" w:sz="0" w:space="0" w:color="auto"/>
                    <w:right w:val="none" w:sz="0" w:space="0" w:color="auto"/>
                  </w:divBdr>
                  <w:divsChild>
                    <w:div w:id="1746108756">
                      <w:marLeft w:val="2400"/>
                      <w:marRight w:val="0"/>
                      <w:marTop w:val="0"/>
                      <w:marBottom w:val="0"/>
                      <w:divBdr>
                        <w:top w:val="none" w:sz="0" w:space="0" w:color="auto"/>
                        <w:left w:val="none" w:sz="0" w:space="0" w:color="auto"/>
                        <w:bottom w:val="none" w:sz="0" w:space="0" w:color="auto"/>
                        <w:right w:val="none" w:sz="0" w:space="0" w:color="auto"/>
                      </w:divBdr>
                      <w:divsChild>
                        <w:div w:id="1746108707">
                          <w:marLeft w:val="0"/>
                          <w:marRight w:val="0"/>
                          <w:marTop w:val="0"/>
                          <w:marBottom w:val="0"/>
                          <w:divBdr>
                            <w:top w:val="none" w:sz="0" w:space="0" w:color="auto"/>
                            <w:left w:val="none" w:sz="0" w:space="0" w:color="auto"/>
                            <w:bottom w:val="none" w:sz="0" w:space="0" w:color="auto"/>
                            <w:right w:val="none" w:sz="0" w:space="0" w:color="auto"/>
                          </w:divBdr>
                          <w:divsChild>
                            <w:div w:id="1746107578">
                              <w:marLeft w:val="0"/>
                              <w:marRight w:val="0"/>
                              <w:marTop w:val="0"/>
                              <w:marBottom w:val="0"/>
                              <w:divBdr>
                                <w:top w:val="none" w:sz="0" w:space="0" w:color="auto"/>
                                <w:left w:val="none" w:sz="0" w:space="0" w:color="auto"/>
                                <w:bottom w:val="none" w:sz="0" w:space="0" w:color="auto"/>
                                <w:right w:val="none" w:sz="0" w:space="0" w:color="auto"/>
                              </w:divBdr>
                            </w:div>
                            <w:div w:id="1746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190">
      <w:marLeft w:val="0"/>
      <w:marRight w:val="0"/>
      <w:marTop w:val="0"/>
      <w:marBottom w:val="0"/>
      <w:divBdr>
        <w:top w:val="none" w:sz="0" w:space="0" w:color="auto"/>
        <w:left w:val="none" w:sz="0" w:space="0" w:color="auto"/>
        <w:bottom w:val="none" w:sz="0" w:space="0" w:color="auto"/>
        <w:right w:val="none" w:sz="0" w:space="0" w:color="auto"/>
      </w:divBdr>
      <w:divsChild>
        <w:div w:id="1746108020">
          <w:marLeft w:val="0"/>
          <w:marRight w:val="0"/>
          <w:marTop w:val="0"/>
          <w:marBottom w:val="0"/>
          <w:divBdr>
            <w:top w:val="none" w:sz="0" w:space="0" w:color="auto"/>
            <w:left w:val="none" w:sz="0" w:space="0" w:color="auto"/>
            <w:bottom w:val="none" w:sz="0" w:space="0" w:color="auto"/>
            <w:right w:val="none" w:sz="0" w:space="0" w:color="auto"/>
          </w:divBdr>
          <w:divsChild>
            <w:div w:id="1746108163">
              <w:marLeft w:val="0"/>
              <w:marRight w:val="0"/>
              <w:marTop w:val="0"/>
              <w:marBottom w:val="0"/>
              <w:divBdr>
                <w:top w:val="none" w:sz="0" w:space="0" w:color="auto"/>
                <w:left w:val="none" w:sz="0" w:space="0" w:color="auto"/>
                <w:bottom w:val="none" w:sz="0" w:space="0" w:color="auto"/>
                <w:right w:val="none" w:sz="0" w:space="0" w:color="auto"/>
              </w:divBdr>
              <w:divsChild>
                <w:div w:id="1746107638">
                  <w:marLeft w:val="0"/>
                  <w:marRight w:val="0"/>
                  <w:marTop w:val="0"/>
                  <w:marBottom w:val="0"/>
                  <w:divBdr>
                    <w:top w:val="none" w:sz="0" w:space="0" w:color="auto"/>
                    <w:left w:val="none" w:sz="0" w:space="0" w:color="auto"/>
                    <w:bottom w:val="none" w:sz="0" w:space="0" w:color="auto"/>
                    <w:right w:val="none" w:sz="0" w:space="0" w:color="auto"/>
                  </w:divBdr>
                  <w:divsChild>
                    <w:div w:id="1746108429">
                      <w:marLeft w:val="0"/>
                      <w:marRight w:val="0"/>
                      <w:marTop w:val="0"/>
                      <w:marBottom w:val="0"/>
                      <w:divBdr>
                        <w:top w:val="none" w:sz="0" w:space="0" w:color="auto"/>
                        <w:left w:val="none" w:sz="0" w:space="0" w:color="auto"/>
                        <w:bottom w:val="none" w:sz="0" w:space="0" w:color="auto"/>
                        <w:right w:val="none" w:sz="0" w:space="0" w:color="auto"/>
                      </w:divBdr>
                      <w:divsChild>
                        <w:div w:id="1746109467">
                          <w:marLeft w:val="0"/>
                          <w:marRight w:val="0"/>
                          <w:marTop w:val="0"/>
                          <w:marBottom w:val="0"/>
                          <w:divBdr>
                            <w:top w:val="none" w:sz="0" w:space="0" w:color="auto"/>
                            <w:left w:val="none" w:sz="0" w:space="0" w:color="auto"/>
                            <w:bottom w:val="none" w:sz="0" w:space="0" w:color="auto"/>
                            <w:right w:val="none" w:sz="0" w:space="0" w:color="auto"/>
                          </w:divBdr>
                          <w:divsChild>
                            <w:div w:id="1746107475">
                              <w:marLeft w:val="0"/>
                              <w:marRight w:val="0"/>
                              <w:marTop w:val="0"/>
                              <w:marBottom w:val="0"/>
                              <w:divBdr>
                                <w:top w:val="none" w:sz="0" w:space="0" w:color="auto"/>
                                <w:left w:val="none" w:sz="0" w:space="0" w:color="auto"/>
                                <w:bottom w:val="none" w:sz="0" w:space="0" w:color="auto"/>
                                <w:right w:val="none" w:sz="0" w:space="0" w:color="auto"/>
                              </w:divBdr>
                              <w:divsChild>
                                <w:div w:id="1746107456">
                                  <w:marLeft w:val="0"/>
                                  <w:marRight w:val="0"/>
                                  <w:marTop w:val="0"/>
                                  <w:marBottom w:val="0"/>
                                  <w:divBdr>
                                    <w:top w:val="none" w:sz="0" w:space="0" w:color="auto"/>
                                    <w:left w:val="none" w:sz="0" w:space="0" w:color="auto"/>
                                    <w:bottom w:val="none" w:sz="0" w:space="0" w:color="auto"/>
                                    <w:right w:val="none" w:sz="0" w:space="0" w:color="auto"/>
                                  </w:divBdr>
                                  <w:divsChild>
                                    <w:div w:id="1746107533">
                                      <w:marLeft w:val="0"/>
                                      <w:marRight w:val="0"/>
                                      <w:marTop w:val="0"/>
                                      <w:marBottom w:val="0"/>
                                      <w:divBdr>
                                        <w:top w:val="none" w:sz="0" w:space="0" w:color="auto"/>
                                        <w:left w:val="none" w:sz="0" w:space="0" w:color="auto"/>
                                        <w:bottom w:val="none" w:sz="0" w:space="0" w:color="auto"/>
                                        <w:right w:val="none" w:sz="0" w:space="0" w:color="auto"/>
                                      </w:divBdr>
                                      <w:divsChild>
                                        <w:div w:id="1746107211">
                                          <w:marLeft w:val="0"/>
                                          <w:marRight w:val="0"/>
                                          <w:marTop w:val="0"/>
                                          <w:marBottom w:val="0"/>
                                          <w:divBdr>
                                            <w:top w:val="none" w:sz="0" w:space="0" w:color="auto"/>
                                            <w:left w:val="none" w:sz="0" w:space="0" w:color="auto"/>
                                            <w:bottom w:val="none" w:sz="0" w:space="0" w:color="auto"/>
                                            <w:right w:val="none" w:sz="0" w:space="0" w:color="auto"/>
                                          </w:divBdr>
                                          <w:divsChild>
                                            <w:div w:id="1746107849">
                                              <w:marLeft w:val="0"/>
                                              <w:marRight w:val="0"/>
                                              <w:marTop w:val="0"/>
                                              <w:marBottom w:val="0"/>
                                              <w:divBdr>
                                                <w:top w:val="none" w:sz="0" w:space="0" w:color="auto"/>
                                                <w:left w:val="none" w:sz="0" w:space="0" w:color="auto"/>
                                                <w:bottom w:val="none" w:sz="0" w:space="0" w:color="auto"/>
                                                <w:right w:val="none" w:sz="0" w:space="0" w:color="auto"/>
                                              </w:divBdr>
                                              <w:divsChild>
                                                <w:div w:id="1746107655">
                                                  <w:marLeft w:val="0"/>
                                                  <w:marRight w:val="0"/>
                                                  <w:marTop w:val="0"/>
                                                  <w:marBottom w:val="0"/>
                                                  <w:divBdr>
                                                    <w:top w:val="none" w:sz="0" w:space="0" w:color="auto"/>
                                                    <w:left w:val="none" w:sz="0" w:space="0" w:color="auto"/>
                                                    <w:bottom w:val="none" w:sz="0" w:space="0" w:color="auto"/>
                                                    <w:right w:val="none" w:sz="0" w:space="0" w:color="auto"/>
                                                  </w:divBdr>
                                                  <w:divsChild>
                                                    <w:div w:id="1746107877">
                                                      <w:marLeft w:val="0"/>
                                                      <w:marRight w:val="0"/>
                                                      <w:marTop w:val="0"/>
                                                      <w:marBottom w:val="0"/>
                                                      <w:divBdr>
                                                        <w:top w:val="none" w:sz="0" w:space="0" w:color="auto"/>
                                                        <w:left w:val="none" w:sz="0" w:space="0" w:color="auto"/>
                                                        <w:bottom w:val="none" w:sz="0" w:space="0" w:color="auto"/>
                                                        <w:right w:val="none" w:sz="0" w:space="0" w:color="auto"/>
                                                      </w:divBdr>
                                                      <w:divsChild>
                                                        <w:div w:id="1746108776">
                                                          <w:marLeft w:val="0"/>
                                                          <w:marRight w:val="0"/>
                                                          <w:marTop w:val="0"/>
                                                          <w:marBottom w:val="0"/>
                                                          <w:divBdr>
                                                            <w:top w:val="none" w:sz="0" w:space="0" w:color="auto"/>
                                                            <w:left w:val="none" w:sz="0" w:space="0" w:color="auto"/>
                                                            <w:bottom w:val="none" w:sz="0" w:space="0" w:color="auto"/>
                                                            <w:right w:val="none" w:sz="0" w:space="0" w:color="auto"/>
                                                          </w:divBdr>
                                                          <w:divsChild>
                                                            <w:div w:id="1746108323">
                                                              <w:marLeft w:val="0"/>
                                                              <w:marRight w:val="0"/>
                                                              <w:marTop w:val="0"/>
                                                              <w:marBottom w:val="0"/>
                                                              <w:divBdr>
                                                                <w:top w:val="none" w:sz="0" w:space="0" w:color="auto"/>
                                                                <w:left w:val="none" w:sz="0" w:space="0" w:color="auto"/>
                                                                <w:bottom w:val="none" w:sz="0" w:space="0" w:color="auto"/>
                                                                <w:right w:val="none" w:sz="0" w:space="0" w:color="auto"/>
                                                              </w:divBdr>
                                                              <w:divsChild>
                                                                <w:div w:id="1746109372">
                                                                  <w:marLeft w:val="0"/>
                                                                  <w:marRight w:val="0"/>
                                                                  <w:marTop w:val="0"/>
                                                                  <w:marBottom w:val="0"/>
                                                                  <w:divBdr>
                                                                    <w:top w:val="none" w:sz="0" w:space="0" w:color="auto"/>
                                                                    <w:left w:val="none" w:sz="0" w:space="0" w:color="auto"/>
                                                                    <w:bottom w:val="none" w:sz="0" w:space="0" w:color="auto"/>
                                                                    <w:right w:val="none" w:sz="0" w:space="0" w:color="auto"/>
                                                                  </w:divBdr>
                                                                  <w:divsChild>
                                                                    <w:div w:id="1746108042">
                                                                      <w:marLeft w:val="0"/>
                                                                      <w:marRight w:val="0"/>
                                                                      <w:marTop w:val="0"/>
                                                                      <w:marBottom w:val="0"/>
                                                                      <w:divBdr>
                                                                        <w:top w:val="none" w:sz="0" w:space="0" w:color="auto"/>
                                                                        <w:left w:val="none" w:sz="0" w:space="0" w:color="auto"/>
                                                                        <w:bottom w:val="none" w:sz="0" w:space="0" w:color="auto"/>
                                                                        <w:right w:val="none" w:sz="0" w:space="0" w:color="auto"/>
                                                                      </w:divBdr>
                                                                      <w:divsChild>
                                                                        <w:div w:id="1746108984">
                                                                          <w:marLeft w:val="0"/>
                                                                          <w:marRight w:val="0"/>
                                                                          <w:marTop w:val="0"/>
                                                                          <w:marBottom w:val="0"/>
                                                                          <w:divBdr>
                                                                            <w:top w:val="none" w:sz="0" w:space="0" w:color="auto"/>
                                                                            <w:left w:val="none" w:sz="0" w:space="0" w:color="auto"/>
                                                                            <w:bottom w:val="none" w:sz="0" w:space="0" w:color="auto"/>
                                                                            <w:right w:val="none" w:sz="0" w:space="0" w:color="auto"/>
                                                                          </w:divBdr>
                                                                          <w:divsChild>
                                                                            <w:div w:id="1746107394">
                                                                              <w:marLeft w:val="0"/>
                                                                              <w:marRight w:val="0"/>
                                                                              <w:marTop w:val="0"/>
                                                                              <w:marBottom w:val="0"/>
                                                                              <w:divBdr>
                                                                                <w:top w:val="none" w:sz="0" w:space="0" w:color="auto"/>
                                                                                <w:left w:val="none" w:sz="0" w:space="0" w:color="auto"/>
                                                                                <w:bottom w:val="none" w:sz="0" w:space="0" w:color="auto"/>
                                                                                <w:right w:val="none" w:sz="0" w:space="0" w:color="auto"/>
                                                                              </w:divBdr>
                                                                              <w:divsChild>
                                                                                <w:div w:id="17461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199">
      <w:marLeft w:val="0"/>
      <w:marRight w:val="0"/>
      <w:marTop w:val="0"/>
      <w:marBottom w:val="0"/>
      <w:divBdr>
        <w:top w:val="none" w:sz="0" w:space="0" w:color="auto"/>
        <w:left w:val="none" w:sz="0" w:space="0" w:color="auto"/>
        <w:bottom w:val="none" w:sz="0" w:space="0" w:color="auto"/>
        <w:right w:val="none" w:sz="0" w:space="0" w:color="auto"/>
      </w:divBdr>
      <w:divsChild>
        <w:div w:id="1746108966">
          <w:marLeft w:val="0"/>
          <w:marRight w:val="0"/>
          <w:marTop w:val="0"/>
          <w:marBottom w:val="0"/>
          <w:divBdr>
            <w:top w:val="none" w:sz="0" w:space="0" w:color="auto"/>
            <w:left w:val="none" w:sz="0" w:space="0" w:color="auto"/>
            <w:bottom w:val="none" w:sz="0" w:space="0" w:color="auto"/>
            <w:right w:val="none" w:sz="0" w:space="0" w:color="auto"/>
          </w:divBdr>
          <w:divsChild>
            <w:div w:id="1746108684">
              <w:marLeft w:val="0"/>
              <w:marRight w:val="0"/>
              <w:marTop w:val="0"/>
              <w:marBottom w:val="0"/>
              <w:divBdr>
                <w:top w:val="none" w:sz="0" w:space="0" w:color="auto"/>
                <w:left w:val="none" w:sz="0" w:space="0" w:color="auto"/>
                <w:bottom w:val="none" w:sz="0" w:space="0" w:color="auto"/>
                <w:right w:val="none" w:sz="0" w:space="0" w:color="auto"/>
              </w:divBdr>
              <w:divsChild>
                <w:div w:id="1746107315">
                  <w:marLeft w:val="0"/>
                  <w:marRight w:val="0"/>
                  <w:marTop w:val="0"/>
                  <w:marBottom w:val="0"/>
                  <w:divBdr>
                    <w:top w:val="none" w:sz="0" w:space="0" w:color="auto"/>
                    <w:left w:val="none" w:sz="0" w:space="0" w:color="auto"/>
                    <w:bottom w:val="none" w:sz="0" w:space="0" w:color="auto"/>
                    <w:right w:val="none" w:sz="0" w:space="0" w:color="auto"/>
                  </w:divBdr>
                  <w:divsChild>
                    <w:div w:id="1746108443">
                      <w:marLeft w:val="1719"/>
                      <w:marRight w:val="0"/>
                      <w:marTop w:val="0"/>
                      <w:marBottom w:val="0"/>
                      <w:divBdr>
                        <w:top w:val="none" w:sz="0" w:space="0" w:color="auto"/>
                        <w:left w:val="none" w:sz="0" w:space="0" w:color="auto"/>
                        <w:bottom w:val="none" w:sz="0" w:space="0" w:color="auto"/>
                        <w:right w:val="none" w:sz="0" w:space="0" w:color="auto"/>
                      </w:divBdr>
                      <w:divsChild>
                        <w:div w:id="1746108883">
                          <w:marLeft w:val="0"/>
                          <w:marRight w:val="0"/>
                          <w:marTop w:val="0"/>
                          <w:marBottom w:val="0"/>
                          <w:divBdr>
                            <w:top w:val="none" w:sz="0" w:space="0" w:color="auto"/>
                            <w:left w:val="none" w:sz="0" w:space="0" w:color="auto"/>
                            <w:bottom w:val="none" w:sz="0" w:space="0" w:color="auto"/>
                            <w:right w:val="none" w:sz="0" w:space="0" w:color="auto"/>
                          </w:divBdr>
                          <w:divsChild>
                            <w:div w:id="174610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217">
      <w:marLeft w:val="0"/>
      <w:marRight w:val="0"/>
      <w:marTop w:val="0"/>
      <w:marBottom w:val="0"/>
      <w:divBdr>
        <w:top w:val="none" w:sz="0" w:space="0" w:color="auto"/>
        <w:left w:val="none" w:sz="0" w:space="0" w:color="auto"/>
        <w:bottom w:val="none" w:sz="0" w:space="0" w:color="auto"/>
        <w:right w:val="none" w:sz="0" w:space="0" w:color="auto"/>
      </w:divBdr>
      <w:divsChild>
        <w:div w:id="1746107949">
          <w:marLeft w:val="0"/>
          <w:marRight w:val="0"/>
          <w:marTop w:val="0"/>
          <w:marBottom w:val="0"/>
          <w:divBdr>
            <w:top w:val="none" w:sz="0" w:space="0" w:color="auto"/>
            <w:left w:val="none" w:sz="0" w:space="0" w:color="auto"/>
            <w:bottom w:val="none" w:sz="0" w:space="0" w:color="auto"/>
            <w:right w:val="none" w:sz="0" w:space="0" w:color="auto"/>
          </w:divBdr>
          <w:divsChild>
            <w:div w:id="1746107488">
              <w:marLeft w:val="0"/>
              <w:marRight w:val="0"/>
              <w:marTop w:val="0"/>
              <w:marBottom w:val="0"/>
              <w:divBdr>
                <w:top w:val="none" w:sz="0" w:space="0" w:color="auto"/>
                <w:left w:val="none" w:sz="0" w:space="0" w:color="auto"/>
                <w:bottom w:val="none" w:sz="0" w:space="0" w:color="auto"/>
                <w:right w:val="none" w:sz="0" w:space="0" w:color="auto"/>
              </w:divBdr>
              <w:divsChild>
                <w:div w:id="1746108691">
                  <w:marLeft w:val="0"/>
                  <w:marRight w:val="0"/>
                  <w:marTop w:val="0"/>
                  <w:marBottom w:val="0"/>
                  <w:divBdr>
                    <w:top w:val="none" w:sz="0" w:space="0" w:color="auto"/>
                    <w:left w:val="none" w:sz="0" w:space="0" w:color="auto"/>
                    <w:bottom w:val="none" w:sz="0" w:space="0" w:color="auto"/>
                    <w:right w:val="none" w:sz="0" w:space="0" w:color="auto"/>
                  </w:divBdr>
                  <w:divsChild>
                    <w:div w:id="1746109374">
                      <w:marLeft w:val="2174"/>
                      <w:marRight w:val="0"/>
                      <w:marTop w:val="0"/>
                      <w:marBottom w:val="0"/>
                      <w:divBdr>
                        <w:top w:val="none" w:sz="0" w:space="0" w:color="auto"/>
                        <w:left w:val="none" w:sz="0" w:space="0" w:color="auto"/>
                        <w:bottom w:val="none" w:sz="0" w:space="0" w:color="auto"/>
                        <w:right w:val="none" w:sz="0" w:space="0" w:color="auto"/>
                      </w:divBdr>
                      <w:divsChild>
                        <w:div w:id="1746108928">
                          <w:marLeft w:val="0"/>
                          <w:marRight w:val="0"/>
                          <w:marTop w:val="0"/>
                          <w:marBottom w:val="0"/>
                          <w:divBdr>
                            <w:top w:val="none" w:sz="0" w:space="0" w:color="auto"/>
                            <w:left w:val="none" w:sz="0" w:space="0" w:color="auto"/>
                            <w:bottom w:val="none" w:sz="0" w:space="0" w:color="auto"/>
                            <w:right w:val="none" w:sz="0" w:space="0" w:color="auto"/>
                          </w:divBdr>
                          <w:divsChild>
                            <w:div w:id="174610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223">
      <w:marLeft w:val="0"/>
      <w:marRight w:val="0"/>
      <w:marTop w:val="0"/>
      <w:marBottom w:val="0"/>
      <w:divBdr>
        <w:top w:val="none" w:sz="0" w:space="0" w:color="auto"/>
        <w:left w:val="none" w:sz="0" w:space="0" w:color="auto"/>
        <w:bottom w:val="none" w:sz="0" w:space="0" w:color="auto"/>
        <w:right w:val="none" w:sz="0" w:space="0" w:color="auto"/>
      </w:divBdr>
      <w:divsChild>
        <w:div w:id="1746109443">
          <w:marLeft w:val="0"/>
          <w:marRight w:val="0"/>
          <w:marTop w:val="0"/>
          <w:marBottom w:val="0"/>
          <w:divBdr>
            <w:top w:val="none" w:sz="0" w:space="0" w:color="auto"/>
            <w:left w:val="none" w:sz="0" w:space="0" w:color="auto"/>
            <w:bottom w:val="none" w:sz="0" w:space="0" w:color="auto"/>
            <w:right w:val="none" w:sz="0" w:space="0" w:color="auto"/>
          </w:divBdr>
          <w:divsChild>
            <w:div w:id="174610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227">
      <w:marLeft w:val="0"/>
      <w:marRight w:val="0"/>
      <w:marTop w:val="0"/>
      <w:marBottom w:val="0"/>
      <w:divBdr>
        <w:top w:val="none" w:sz="0" w:space="0" w:color="auto"/>
        <w:left w:val="none" w:sz="0" w:space="0" w:color="auto"/>
        <w:bottom w:val="none" w:sz="0" w:space="0" w:color="auto"/>
        <w:right w:val="none" w:sz="0" w:space="0" w:color="auto"/>
      </w:divBdr>
      <w:divsChild>
        <w:div w:id="1746108543">
          <w:marLeft w:val="0"/>
          <w:marRight w:val="0"/>
          <w:marTop w:val="0"/>
          <w:marBottom w:val="0"/>
          <w:divBdr>
            <w:top w:val="none" w:sz="0" w:space="0" w:color="auto"/>
            <w:left w:val="none" w:sz="0" w:space="0" w:color="auto"/>
            <w:bottom w:val="none" w:sz="0" w:space="0" w:color="auto"/>
            <w:right w:val="none" w:sz="0" w:space="0" w:color="auto"/>
          </w:divBdr>
          <w:divsChild>
            <w:div w:id="1746107361">
              <w:marLeft w:val="0"/>
              <w:marRight w:val="0"/>
              <w:marTop w:val="0"/>
              <w:marBottom w:val="0"/>
              <w:divBdr>
                <w:top w:val="none" w:sz="0" w:space="0" w:color="auto"/>
                <w:left w:val="none" w:sz="0" w:space="0" w:color="auto"/>
                <w:bottom w:val="none" w:sz="0" w:space="0" w:color="auto"/>
                <w:right w:val="none" w:sz="0" w:space="0" w:color="auto"/>
              </w:divBdr>
              <w:divsChild>
                <w:div w:id="1746107972">
                  <w:marLeft w:val="0"/>
                  <w:marRight w:val="0"/>
                  <w:marTop w:val="0"/>
                  <w:marBottom w:val="0"/>
                  <w:divBdr>
                    <w:top w:val="none" w:sz="0" w:space="0" w:color="auto"/>
                    <w:left w:val="none" w:sz="0" w:space="0" w:color="auto"/>
                    <w:bottom w:val="none" w:sz="0" w:space="0" w:color="auto"/>
                    <w:right w:val="none" w:sz="0" w:space="0" w:color="auto"/>
                  </w:divBdr>
                  <w:divsChild>
                    <w:div w:id="1746109126">
                      <w:marLeft w:val="0"/>
                      <w:marRight w:val="0"/>
                      <w:marTop w:val="0"/>
                      <w:marBottom w:val="0"/>
                      <w:divBdr>
                        <w:top w:val="none" w:sz="0" w:space="0" w:color="auto"/>
                        <w:left w:val="none" w:sz="0" w:space="0" w:color="auto"/>
                        <w:bottom w:val="none" w:sz="0" w:space="0" w:color="auto"/>
                        <w:right w:val="none" w:sz="0" w:space="0" w:color="auto"/>
                      </w:divBdr>
                      <w:divsChild>
                        <w:div w:id="1746109158">
                          <w:marLeft w:val="0"/>
                          <w:marRight w:val="0"/>
                          <w:marTop w:val="0"/>
                          <w:marBottom w:val="0"/>
                          <w:divBdr>
                            <w:top w:val="none" w:sz="0" w:space="0" w:color="auto"/>
                            <w:left w:val="none" w:sz="0" w:space="0" w:color="auto"/>
                            <w:bottom w:val="none" w:sz="0" w:space="0" w:color="auto"/>
                            <w:right w:val="none" w:sz="0" w:space="0" w:color="auto"/>
                          </w:divBdr>
                          <w:divsChild>
                            <w:div w:id="1746107659">
                              <w:marLeft w:val="0"/>
                              <w:marRight w:val="0"/>
                              <w:marTop w:val="0"/>
                              <w:marBottom w:val="0"/>
                              <w:divBdr>
                                <w:top w:val="none" w:sz="0" w:space="0" w:color="auto"/>
                                <w:left w:val="none" w:sz="0" w:space="0" w:color="auto"/>
                                <w:bottom w:val="none" w:sz="0" w:space="0" w:color="auto"/>
                                <w:right w:val="none" w:sz="0" w:space="0" w:color="auto"/>
                              </w:divBdr>
                              <w:divsChild>
                                <w:div w:id="1746109344">
                                  <w:marLeft w:val="0"/>
                                  <w:marRight w:val="0"/>
                                  <w:marTop w:val="0"/>
                                  <w:marBottom w:val="0"/>
                                  <w:divBdr>
                                    <w:top w:val="none" w:sz="0" w:space="0" w:color="auto"/>
                                    <w:left w:val="none" w:sz="0" w:space="0" w:color="auto"/>
                                    <w:bottom w:val="none" w:sz="0" w:space="0" w:color="auto"/>
                                    <w:right w:val="none" w:sz="0" w:space="0" w:color="auto"/>
                                  </w:divBdr>
                                  <w:divsChild>
                                    <w:div w:id="1746108783">
                                      <w:marLeft w:val="0"/>
                                      <w:marRight w:val="0"/>
                                      <w:marTop w:val="0"/>
                                      <w:marBottom w:val="0"/>
                                      <w:divBdr>
                                        <w:top w:val="none" w:sz="0" w:space="0" w:color="auto"/>
                                        <w:left w:val="none" w:sz="0" w:space="0" w:color="auto"/>
                                        <w:bottom w:val="none" w:sz="0" w:space="0" w:color="auto"/>
                                        <w:right w:val="none" w:sz="0" w:space="0" w:color="auto"/>
                                      </w:divBdr>
                                      <w:divsChild>
                                        <w:div w:id="1746109201">
                                          <w:marLeft w:val="0"/>
                                          <w:marRight w:val="0"/>
                                          <w:marTop w:val="0"/>
                                          <w:marBottom w:val="0"/>
                                          <w:divBdr>
                                            <w:top w:val="none" w:sz="0" w:space="0" w:color="auto"/>
                                            <w:left w:val="none" w:sz="0" w:space="0" w:color="auto"/>
                                            <w:bottom w:val="none" w:sz="0" w:space="0" w:color="auto"/>
                                            <w:right w:val="none" w:sz="0" w:space="0" w:color="auto"/>
                                          </w:divBdr>
                                          <w:divsChild>
                                            <w:div w:id="1746107665">
                                              <w:marLeft w:val="0"/>
                                              <w:marRight w:val="0"/>
                                              <w:marTop w:val="0"/>
                                              <w:marBottom w:val="0"/>
                                              <w:divBdr>
                                                <w:top w:val="none" w:sz="0" w:space="0" w:color="auto"/>
                                                <w:left w:val="none" w:sz="0" w:space="0" w:color="auto"/>
                                                <w:bottom w:val="none" w:sz="0" w:space="0" w:color="auto"/>
                                                <w:right w:val="none" w:sz="0" w:space="0" w:color="auto"/>
                                              </w:divBdr>
                                              <w:divsChild>
                                                <w:div w:id="1746109083">
                                                  <w:marLeft w:val="0"/>
                                                  <w:marRight w:val="0"/>
                                                  <w:marTop w:val="0"/>
                                                  <w:marBottom w:val="0"/>
                                                  <w:divBdr>
                                                    <w:top w:val="none" w:sz="0" w:space="0" w:color="auto"/>
                                                    <w:left w:val="none" w:sz="0" w:space="0" w:color="auto"/>
                                                    <w:bottom w:val="none" w:sz="0" w:space="0" w:color="auto"/>
                                                    <w:right w:val="none" w:sz="0" w:space="0" w:color="auto"/>
                                                  </w:divBdr>
                                                  <w:divsChild>
                                                    <w:div w:id="1746108592">
                                                      <w:marLeft w:val="0"/>
                                                      <w:marRight w:val="0"/>
                                                      <w:marTop w:val="0"/>
                                                      <w:marBottom w:val="0"/>
                                                      <w:divBdr>
                                                        <w:top w:val="none" w:sz="0" w:space="0" w:color="auto"/>
                                                        <w:left w:val="none" w:sz="0" w:space="0" w:color="auto"/>
                                                        <w:bottom w:val="none" w:sz="0" w:space="0" w:color="auto"/>
                                                        <w:right w:val="none" w:sz="0" w:space="0" w:color="auto"/>
                                                      </w:divBdr>
                                                      <w:divsChild>
                                                        <w:div w:id="1746108061">
                                                          <w:marLeft w:val="0"/>
                                                          <w:marRight w:val="0"/>
                                                          <w:marTop w:val="0"/>
                                                          <w:marBottom w:val="0"/>
                                                          <w:divBdr>
                                                            <w:top w:val="none" w:sz="0" w:space="0" w:color="auto"/>
                                                            <w:left w:val="none" w:sz="0" w:space="0" w:color="auto"/>
                                                            <w:bottom w:val="none" w:sz="0" w:space="0" w:color="auto"/>
                                                            <w:right w:val="none" w:sz="0" w:space="0" w:color="auto"/>
                                                          </w:divBdr>
                                                          <w:divsChild>
                                                            <w:div w:id="1746108288">
                                                              <w:marLeft w:val="0"/>
                                                              <w:marRight w:val="0"/>
                                                              <w:marTop w:val="0"/>
                                                              <w:marBottom w:val="0"/>
                                                              <w:divBdr>
                                                                <w:top w:val="none" w:sz="0" w:space="0" w:color="auto"/>
                                                                <w:left w:val="none" w:sz="0" w:space="0" w:color="auto"/>
                                                                <w:bottom w:val="none" w:sz="0" w:space="0" w:color="auto"/>
                                                                <w:right w:val="none" w:sz="0" w:space="0" w:color="auto"/>
                                                              </w:divBdr>
                                                              <w:divsChild>
                                                                <w:div w:id="1746107387">
                                                                  <w:marLeft w:val="0"/>
                                                                  <w:marRight w:val="0"/>
                                                                  <w:marTop w:val="0"/>
                                                                  <w:marBottom w:val="0"/>
                                                                  <w:divBdr>
                                                                    <w:top w:val="none" w:sz="0" w:space="0" w:color="auto"/>
                                                                    <w:left w:val="none" w:sz="0" w:space="0" w:color="auto"/>
                                                                    <w:bottom w:val="none" w:sz="0" w:space="0" w:color="auto"/>
                                                                    <w:right w:val="none" w:sz="0" w:space="0" w:color="auto"/>
                                                                  </w:divBdr>
                                                                  <w:divsChild>
                                                                    <w:div w:id="1746108467">
                                                                      <w:marLeft w:val="0"/>
                                                                      <w:marRight w:val="0"/>
                                                                      <w:marTop w:val="0"/>
                                                                      <w:marBottom w:val="0"/>
                                                                      <w:divBdr>
                                                                        <w:top w:val="none" w:sz="0" w:space="0" w:color="auto"/>
                                                                        <w:left w:val="none" w:sz="0" w:space="0" w:color="auto"/>
                                                                        <w:bottom w:val="none" w:sz="0" w:space="0" w:color="auto"/>
                                                                        <w:right w:val="none" w:sz="0" w:space="0" w:color="auto"/>
                                                                      </w:divBdr>
                                                                      <w:divsChild>
                                                                        <w:div w:id="1746107699">
                                                                          <w:marLeft w:val="0"/>
                                                                          <w:marRight w:val="0"/>
                                                                          <w:marTop w:val="0"/>
                                                                          <w:marBottom w:val="0"/>
                                                                          <w:divBdr>
                                                                            <w:top w:val="none" w:sz="0" w:space="0" w:color="auto"/>
                                                                            <w:left w:val="none" w:sz="0" w:space="0" w:color="auto"/>
                                                                            <w:bottom w:val="none" w:sz="0" w:space="0" w:color="auto"/>
                                                                            <w:right w:val="none" w:sz="0" w:space="0" w:color="auto"/>
                                                                          </w:divBdr>
                                                                          <w:divsChild>
                                                                            <w:div w:id="1746109391">
                                                                              <w:marLeft w:val="0"/>
                                                                              <w:marRight w:val="0"/>
                                                                              <w:marTop w:val="0"/>
                                                                              <w:marBottom w:val="0"/>
                                                                              <w:divBdr>
                                                                                <w:top w:val="none" w:sz="0" w:space="0" w:color="auto"/>
                                                                                <w:left w:val="none" w:sz="0" w:space="0" w:color="auto"/>
                                                                                <w:bottom w:val="none" w:sz="0" w:space="0" w:color="auto"/>
                                                                                <w:right w:val="none" w:sz="0" w:space="0" w:color="auto"/>
                                                                              </w:divBdr>
                                                                              <w:divsChild>
                                                                                <w:div w:id="1746108112">
                                                                                  <w:marLeft w:val="0"/>
                                                                                  <w:marRight w:val="0"/>
                                                                                  <w:marTop w:val="0"/>
                                                                                  <w:marBottom w:val="0"/>
                                                                                  <w:divBdr>
                                                                                    <w:top w:val="none" w:sz="0" w:space="0" w:color="auto"/>
                                                                                    <w:left w:val="none" w:sz="0" w:space="0" w:color="auto"/>
                                                                                    <w:bottom w:val="none" w:sz="0" w:space="0" w:color="auto"/>
                                                                                    <w:right w:val="none" w:sz="0" w:space="0" w:color="auto"/>
                                                                                  </w:divBdr>
                                                                                  <w:divsChild>
                                                                                    <w:div w:id="174610931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229">
      <w:marLeft w:val="0"/>
      <w:marRight w:val="0"/>
      <w:marTop w:val="0"/>
      <w:marBottom w:val="0"/>
      <w:divBdr>
        <w:top w:val="none" w:sz="0" w:space="0" w:color="auto"/>
        <w:left w:val="none" w:sz="0" w:space="0" w:color="auto"/>
        <w:bottom w:val="none" w:sz="0" w:space="0" w:color="auto"/>
        <w:right w:val="none" w:sz="0" w:space="0" w:color="auto"/>
      </w:divBdr>
    </w:div>
    <w:div w:id="1746108230">
      <w:marLeft w:val="0"/>
      <w:marRight w:val="0"/>
      <w:marTop w:val="0"/>
      <w:marBottom w:val="0"/>
      <w:divBdr>
        <w:top w:val="none" w:sz="0" w:space="0" w:color="auto"/>
        <w:left w:val="none" w:sz="0" w:space="0" w:color="auto"/>
        <w:bottom w:val="none" w:sz="0" w:space="0" w:color="auto"/>
        <w:right w:val="none" w:sz="0" w:space="0" w:color="auto"/>
      </w:divBdr>
      <w:divsChild>
        <w:div w:id="1746109260">
          <w:marLeft w:val="0"/>
          <w:marRight w:val="0"/>
          <w:marTop w:val="0"/>
          <w:marBottom w:val="0"/>
          <w:divBdr>
            <w:top w:val="none" w:sz="0" w:space="0" w:color="auto"/>
            <w:left w:val="none" w:sz="0" w:space="0" w:color="auto"/>
            <w:bottom w:val="none" w:sz="0" w:space="0" w:color="auto"/>
            <w:right w:val="none" w:sz="0" w:space="0" w:color="auto"/>
          </w:divBdr>
          <w:divsChild>
            <w:div w:id="1746108739">
              <w:marLeft w:val="0"/>
              <w:marRight w:val="0"/>
              <w:marTop w:val="0"/>
              <w:marBottom w:val="0"/>
              <w:divBdr>
                <w:top w:val="none" w:sz="0" w:space="0" w:color="auto"/>
                <w:left w:val="none" w:sz="0" w:space="0" w:color="auto"/>
                <w:bottom w:val="none" w:sz="0" w:space="0" w:color="auto"/>
                <w:right w:val="none" w:sz="0" w:space="0" w:color="auto"/>
              </w:divBdr>
              <w:divsChild>
                <w:div w:id="1746109373">
                  <w:marLeft w:val="0"/>
                  <w:marRight w:val="0"/>
                  <w:marTop w:val="0"/>
                  <w:marBottom w:val="0"/>
                  <w:divBdr>
                    <w:top w:val="none" w:sz="0" w:space="0" w:color="auto"/>
                    <w:left w:val="none" w:sz="0" w:space="0" w:color="auto"/>
                    <w:bottom w:val="none" w:sz="0" w:space="0" w:color="auto"/>
                    <w:right w:val="none" w:sz="0" w:space="0" w:color="auto"/>
                  </w:divBdr>
                  <w:divsChild>
                    <w:div w:id="1746108587">
                      <w:marLeft w:val="0"/>
                      <w:marRight w:val="0"/>
                      <w:marTop w:val="0"/>
                      <w:marBottom w:val="0"/>
                      <w:divBdr>
                        <w:top w:val="none" w:sz="0" w:space="0" w:color="auto"/>
                        <w:left w:val="none" w:sz="0" w:space="0" w:color="auto"/>
                        <w:bottom w:val="none" w:sz="0" w:space="0" w:color="auto"/>
                        <w:right w:val="none" w:sz="0" w:space="0" w:color="auto"/>
                      </w:divBdr>
                      <w:divsChild>
                        <w:div w:id="1746108044">
                          <w:marLeft w:val="0"/>
                          <w:marRight w:val="0"/>
                          <w:marTop w:val="0"/>
                          <w:marBottom w:val="0"/>
                          <w:divBdr>
                            <w:top w:val="none" w:sz="0" w:space="0" w:color="auto"/>
                            <w:left w:val="none" w:sz="0" w:space="0" w:color="auto"/>
                            <w:bottom w:val="none" w:sz="0" w:space="0" w:color="auto"/>
                            <w:right w:val="none" w:sz="0" w:space="0" w:color="auto"/>
                          </w:divBdr>
                          <w:divsChild>
                            <w:div w:id="1746108265">
                              <w:marLeft w:val="0"/>
                              <w:marRight w:val="0"/>
                              <w:marTop w:val="0"/>
                              <w:marBottom w:val="0"/>
                              <w:divBdr>
                                <w:top w:val="none" w:sz="0" w:space="0" w:color="auto"/>
                                <w:left w:val="none" w:sz="0" w:space="0" w:color="auto"/>
                                <w:bottom w:val="none" w:sz="0" w:space="0" w:color="auto"/>
                                <w:right w:val="none" w:sz="0" w:space="0" w:color="auto"/>
                              </w:divBdr>
                              <w:divsChild>
                                <w:div w:id="1746107815">
                                  <w:marLeft w:val="0"/>
                                  <w:marRight w:val="0"/>
                                  <w:marTop w:val="0"/>
                                  <w:marBottom w:val="0"/>
                                  <w:divBdr>
                                    <w:top w:val="none" w:sz="0" w:space="0" w:color="auto"/>
                                    <w:left w:val="none" w:sz="0" w:space="0" w:color="auto"/>
                                    <w:bottom w:val="none" w:sz="0" w:space="0" w:color="auto"/>
                                    <w:right w:val="none" w:sz="0" w:space="0" w:color="auto"/>
                                  </w:divBdr>
                                  <w:divsChild>
                                    <w:div w:id="1746107709">
                                      <w:marLeft w:val="0"/>
                                      <w:marRight w:val="0"/>
                                      <w:marTop w:val="0"/>
                                      <w:marBottom w:val="0"/>
                                      <w:divBdr>
                                        <w:top w:val="none" w:sz="0" w:space="0" w:color="auto"/>
                                        <w:left w:val="none" w:sz="0" w:space="0" w:color="auto"/>
                                        <w:bottom w:val="none" w:sz="0" w:space="0" w:color="auto"/>
                                        <w:right w:val="none" w:sz="0" w:space="0" w:color="auto"/>
                                      </w:divBdr>
                                      <w:divsChild>
                                        <w:div w:id="1746108930">
                                          <w:marLeft w:val="0"/>
                                          <w:marRight w:val="0"/>
                                          <w:marTop w:val="0"/>
                                          <w:marBottom w:val="0"/>
                                          <w:divBdr>
                                            <w:top w:val="none" w:sz="0" w:space="0" w:color="auto"/>
                                            <w:left w:val="none" w:sz="0" w:space="0" w:color="auto"/>
                                            <w:bottom w:val="none" w:sz="0" w:space="0" w:color="auto"/>
                                            <w:right w:val="none" w:sz="0" w:space="0" w:color="auto"/>
                                          </w:divBdr>
                                          <w:divsChild>
                                            <w:div w:id="1746107431">
                                              <w:marLeft w:val="0"/>
                                              <w:marRight w:val="0"/>
                                              <w:marTop w:val="0"/>
                                              <w:marBottom w:val="0"/>
                                              <w:divBdr>
                                                <w:top w:val="none" w:sz="0" w:space="0" w:color="auto"/>
                                                <w:left w:val="none" w:sz="0" w:space="0" w:color="auto"/>
                                                <w:bottom w:val="none" w:sz="0" w:space="0" w:color="auto"/>
                                                <w:right w:val="none" w:sz="0" w:space="0" w:color="auto"/>
                                              </w:divBdr>
                                              <w:divsChild>
                                                <w:div w:id="1746108372">
                                                  <w:marLeft w:val="0"/>
                                                  <w:marRight w:val="0"/>
                                                  <w:marTop w:val="0"/>
                                                  <w:marBottom w:val="0"/>
                                                  <w:divBdr>
                                                    <w:top w:val="none" w:sz="0" w:space="0" w:color="auto"/>
                                                    <w:left w:val="none" w:sz="0" w:space="0" w:color="auto"/>
                                                    <w:bottom w:val="none" w:sz="0" w:space="0" w:color="auto"/>
                                                    <w:right w:val="none" w:sz="0" w:space="0" w:color="auto"/>
                                                  </w:divBdr>
                                                  <w:divsChild>
                                                    <w:div w:id="1746109458">
                                                      <w:marLeft w:val="0"/>
                                                      <w:marRight w:val="0"/>
                                                      <w:marTop w:val="0"/>
                                                      <w:marBottom w:val="0"/>
                                                      <w:divBdr>
                                                        <w:top w:val="none" w:sz="0" w:space="0" w:color="auto"/>
                                                        <w:left w:val="none" w:sz="0" w:space="0" w:color="auto"/>
                                                        <w:bottom w:val="none" w:sz="0" w:space="0" w:color="auto"/>
                                                        <w:right w:val="none" w:sz="0" w:space="0" w:color="auto"/>
                                                      </w:divBdr>
                                                      <w:divsChild>
                                                        <w:div w:id="1746109364">
                                                          <w:marLeft w:val="0"/>
                                                          <w:marRight w:val="0"/>
                                                          <w:marTop w:val="0"/>
                                                          <w:marBottom w:val="0"/>
                                                          <w:divBdr>
                                                            <w:top w:val="none" w:sz="0" w:space="0" w:color="auto"/>
                                                            <w:left w:val="none" w:sz="0" w:space="0" w:color="auto"/>
                                                            <w:bottom w:val="none" w:sz="0" w:space="0" w:color="auto"/>
                                                            <w:right w:val="none" w:sz="0" w:space="0" w:color="auto"/>
                                                          </w:divBdr>
                                                          <w:divsChild>
                                                            <w:div w:id="1746108312">
                                                              <w:marLeft w:val="0"/>
                                                              <w:marRight w:val="0"/>
                                                              <w:marTop w:val="0"/>
                                                              <w:marBottom w:val="0"/>
                                                              <w:divBdr>
                                                                <w:top w:val="none" w:sz="0" w:space="0" w:color="auto"/>
                                                                <w:left w:val="none" w:sz="0" w:space="0" w:color="auto"/>
                                                                <w:bottom w:val="none" w:sz="0" w:space="0" w:color="auto"/>
                                                                <w:right w:val="none" w:sz="0" w:space="0" w:color="auto"/>
                                                              </w:divBdr>
                                                              <w:divsChild>
                                                                <w:div w:id="1746108054">
                                                                  <w:marLeft w:val="0"/>
                                                                  <w:marRight w:val="0"/>
                                                                  <w:marTop w:val="0"/>
                                                                  <w:marBottom w:val="0"/>
                                                                  <w:divBdr>
                                                                    <w:top w:val="none" w:sz="0" w:space="0" w:color="auto"/>
                                                                    <w:left w:val="none" w:sz="0" w:space="0" w:color="auto"/>
                                                                    <w:bottom w:val="none" w:sz="0" w:space="0" w:color="auto"/>
                                                                    <w:right w:val="none" w:sz="0" w:space="0" w:color="auto"/>
                                                                  </w:divBdr>
                                                                  <w:divsChild>
                                                                    <w:div w:id="1746108326">
                                                                      <w:marLeft w:val="0"/>
                                                                      <w:marRight w:val="0"/>
                                                                      <w:marTop w:val="0"/>
                                                                      <w:marBottom w:val="0"/>
                                                                      <w:divBdr>
                                                                        <w:top w:val="none" w:sz="0" w:space="0" w:color="auto"/>
                                                                        <w:left w:val="none" w:sz="0" w:space="0" w:color="auto"/>
                                                                        <w:bottom w:val="none" w:sz="0" w:space="0" w:color="auto"/>
                                                                        <w:right w:val="none" w:sz="0" w:space="0" w:color="auto"/>
                                                                      </w:divBdr>
                                                                      <w:divsChild>
                                                                        <w:div w:id="1746109096">
                                                                          <w:marLeft w:val="0"/>
                                                                          <w:marRight w:val="0"/>
                                                                          <w:marTop w:val="0"/>
                                                                          <w:marBottom w:val="0"/>
                                                                          <w:divBdr>
                                                                            <w:top w:val="none" w:sz="0" w:space="0" w:color="auto"/>
                                                                            <w:left w:val="none" w:sz="0" w:space="0" w:color="auto"/>
                                                                            <w:bottom w:val="none" w:sz="0" w:space="0" w:color="auto"/>
                                                                            <w:right w:val="none" w:sz="0" w:space="0" w:color="auto"/>
                                                                          </w:divBdr>
                                                                          <w:divsChild>
                                                                            <w:div w:id="1746107754">
                                                                              <w:marLeft w:val="0"/>
                                                                              <w:marRight w:val="0"/>
                                                                              <w:marTop w:val="0"/>
                                                                              <w:marBottom w:val="0"/>
                                                                              <w:divBdr>
                                                                                <w:top w:val="none" w:sz="0" w:space="0" w:color="auto"/>
                                                                                <w:left w:val="none" w:sz="0" w:space="0" w:color="auto"/>
                                                                                <w:bottom w:val="none" w:sz="0" w:space="0" w:color="auto"/>
                                                                                <w:right w:val="none" w:sz="0" w:space="0" w:color="auto"/>
                                                                              </w:divBdr>
                                                                              <w:divsChild>
                                                                                <w:div w:id="17461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247">
      <w:marLeft w:val="0"/>
      <w:marRight w:val="0"/>
      <w:marTop w:val="0"/>
      <w:marBottom w:val="0"/>
      <w:divBdr>
        <w:top w:val="none" w:sz="0" w:space="0" w:color="auto"/>
        <w:left w:val="none" w:sz="0" w:space="0" w:color="auto"/>
        <w:bottom w:val="none" w:sz="0" w:space="0" w:color="auto"/>
        <w:right w:val="none" w:sz="0" w:space="0" w:color="auto"/>
      </w:divBdr>
      <w:divsChild>
        <w:div w:id="1746108785">
          <w:marLeft w:val="0"/>
          <w:marRight w:val="0"/>
          <w:marTop w:val="0"/>
          <w:marBottom w:val="0"/>
          <w:divBdr>
            <w:top w:val="none" w:sz="0" w:space="0" w:color="auto"/>
            <w:left w:val="none" w:sz="0" w:space="0" w:color="auto"/>
            <w:bottom w:val="none" w:sz="0" w:space="0" w:color="auto"/>
            <w:right w:val="none" w:sz="0" w:space="0" w:color="auto"/>
          </w:divBdr>
          <w:divsChild>
            <w:div w:id="1746108148">
              <w:marLeft w:val="0"/>
              <w:marRight w:val="0"/>
              <w:marTop w:val="0"/>
              <w:marBottom w:val="0"/>
              <w:divBdr>
                <w:top w:val="none" w:sz="0" w:space="0" w:color="auto"/>
                <w:left w:val="none" w:sz="0" w:space="0" w:color="auto"/>
                <w:bottom w:val="none" w:sz="0" w:space="0" w:color="auto"/>
                <w:right w:val="none" w:sz="0" w:space="0" w:color="auto"/>
              </w:divBdr>
              <w:divsChild>
                <w:div w:id="1746107389">
                  <w:marLeft w:val="0"/>
                  <w:marRight w:val="0"/>
                  <w:marTop w:val="0"/>
                  <w:marBottom w:val="0"/>
                  <w:divBdr>
                    <w:top w:val="none" w:sz="0" w:space="0" w:color="auto"/>
                    <w:left w:val="none" w:sz="0" w:space="0" w:color="auto"/>
                    <w:bottom w:val="none" w:sz="0" w:space="0" w:color="auto"/>
                    <w:right w:val="none" w:sz="0" w:space="0" w:color="auto"/>
                  </w:divBdr>
                  <w:divsChild>
                    <w:div w:id="1746108814">
                      <w:marLeft w:val="2992"/>
                      <w:marRight w:val="0"/>
                      <w:marTop w:val="0"/>
                      <w:marBottom w:val="0"/>
                      <w:divBdr>
                        <w:top w:val="none" w:sz="0" w:space="0" w:color="auto"/>
                        <w:left w:val="none" w:sz="0" w:space="0" w:color="auto"/>
                        <w:bottom w:val="none" w:sz="0" w:space="0" w:color="auto"/>
                        <w:right w:val="none" w:sz="0" w:space="0" w:color="auto"/>
                      </w:divBdr>
                      <w:divsChild>
                        <w:div w:id="1746108057">
                          <w:marLeft w:val="0"/>
                          <w:marRight w:val="0"/>
                          <w:marTop w:val="0"/>
                          <w:marBottom w:val="0"/>
                          <w:divBdr>
                            <w:top w:val="none" w:sz="0" w:space="0" w:color="auto"/>
                            <w:left w:val="none" w:sz="0" w:space="0" w:color="auto"/>
                            <w:bottom w:val="none" w:sz="0" w:space="0" w:color="auto"/>
                            <w:right w:val="none" w:sz="0" w:space="0" w:color="auto"/>
                          </w:divBdr>
                          <w:divsChild>
                            <w:div w:id="1746107290">
                              <w:marLeft w:val="0"/>
                              <w:marRight w:val="0"/>
                              <w:marTop w:val="0"/>
                              <w:marBottom w:val="0"/>
                              <w:divBdr>
                                <w:top w:val="none" w:sz="0" w:space="0" w:color="auto"/>
                                <w:left w:val="none" w:sz="0" w:space="0" w:color="auto"/>
                                <w:bottom w:val="none" w:sz="0" w:space="0" w:color="auto"/>
                                <w:right w:val="none" w:sz="0" w:space="0" w:color="auto"/>
                              </w:divBdr>
                            </w:div>
                            <w:div w:id="174610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263">
      <w:marLeft w:val="0"/>
      <w:marRight w:val="0"/>
      <w:marTop w:val="0"/>
      <w:marBottom w:val="0"/>
      <w:divBdr>
        <w:top w:val="none" w:sz="0" w:space="0" w:color="auto"/>
        <w:left w:val="none" w:sz="0" w:space="0" w:color="auto"/>
        <w:bottom w:val="none" w:sz="0" w:space="0" w:color="auto"/>
        <w:right w:val="none" w:sz="0" w:space="0" w:color="auto"/>
      </w:divBdr>
      <w:divsChild>
        <w:div w:id="1746108194">
          <w:marLeft w:val="720"/>
          <w:marRight w:val="720"/>
          <w:marTop w:val="100"/>
          <w:marBottom w:val="100"/>
          <w:divBdr>
            <w:top w:val="none" w:sz="0" w:space="0" w:color="auto"/>
            <w:left w:val="none" w:sz="0" w:space="0" w:color="auto"/>
            <w:bottom w:val="none" w:sz="0" w:space="0" w:color="auto"/>
            <w:right w:val="none" w:sz="0" w:space="0" w:color="auto"/>
          </w:divBdr>
        </w:div>
        <w:div w:id="174610845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271">
      <w:marLeft w:val="0"/>
      <w:marRight w:val="0"/>
      <w:marTop w:val="0"/>
      <w:marBottom w:val="0"/>
      <w:divBdr>
        <w:top w:val="none" w:sz="0" w:space="0" w:color="auto"/>
        <w:left w:val="none" w:sz="0" w:space="0" w:color="auto"/>
        <w:bottom w:val="none" w:sz="0" w:space="0" w:color="auto"/>
        <w:right w:val="none" w:sz="0" w:space="0" w:color="auto"/>
      </w:divBdr>
      <w:divsChild>
        <w:div w:id="1746108710">
          <w:marLeft w:val="0"/>
          <w:marRight w:val="0"/>
          <w:marTop w:val="0"/>
          <w:marBottom w:val="0"/>
          <w:divBdr>
            <w:top w:val="none" w:sz="0" w:space="0" w:color="auto"/>
            <w:left w:val="none" w:sz="0" w:space="0" w:color="auto"/>
            <w:bottom w:val="none" w:sz="0" w:space="0" w:color="auto"/>
            <w:right w:val="none" w:sz="0" w:space="0" w:color="auto"/>
          </w:divBdr>
          <w:divsChild>
            <w:div w:id="1746107272">
              <w:marLeft w:val="0"/>
              <w:marRight w:val="0"/>
              <w:marTop w:val="0"/>
              <w:marBottom w:val="0"/>
              <w:divBdr>
                <w:top w:val="none" w:sz="0" w:space="0" w:color="auto"/>
                <w:left w:val="none" w:sz="0" w:space="0" w:color="auto"/>
                <w:bottom w:val="none" w:sz="0" w:space="0" w:color="auto"/>
                <w:right w:val="none" w:sz="0" w:space="0" w:color="auto"/>
              </w:divBdr>
              <w:divsChild>
                <w:div w:id="1746107511">
                  <w:marLeft w:val="0"/>
                  <w:marRight w:val="0"/>
                  <w:marTop w:val="0"/>
                  <w:marBottom w:val="0"/>
                  <w:divBdr>
                    <w:top w:val="none" w:sz="0" w:space="0" w:color="auto"/>
                    <w:left w:val="none" w:sz="0" w:space="0" w:color="auto"/>
                    <w:bottom w:val="none" w:sz="0" w:space="0" w:color="auto"/>
                    <w:right w:val="none" w:sz="0" w:space="0" w:color="auto"/>
                  </w:divBdr>
                  <w:divsChild>
                    <w:div w:id="1746108195">
                      <w:marLeft w:val="0"/>
                      <w:marRight w:val="0"/>
                      <w:marTop w:val="0"/>
                      <w:marBottom w:val="0"/>
                      <w:divBdr>
                        <w:top w:val="none" w:sz="0" w:space="0" w:color="auto"/>
                        <w:left w:val="none" w:sz="0" w:space="0" w:color="auto"/>
                        <w:bottom w:val="none" w:sz="0" w:space="0" w:color="auto"/>
                        <w:right w:val="none" w:sz="0" w:space="0" w:color="auto"/>
                      </w:divBdr>
                      <w:divsChild>
                        <w:div w:id="1746107687">
                          <w:marLeft w:val="0"/>
                          <w:marRight w:val="0"/>
                          <w:marTop w:val="0"/>
                          <w:marBottom w:val="0"/>
                          <w:divBdr>
                            <w:top w:val="none" w:sz="0" w:space="0" w:color="auto"/>
                            <w:left w:val="none" w:sz="0" w:space="0" w:color="auto"/>
                            <w:bottom w:val="none" w:sz="0" w:space="0" w:color="auto"/>
                            <w:right w:val="none" w:sz="0" w:space="0" w:color="auto"/>
                          </w:divBdr>
                          <w:divsChild>
                            <w:div w:id="1746107932">
                              <w:marLeft w:val="0"/>
                              <w:marRight w:val="0"/>
                              <w:marTop w:val="0"/>
                              <w:marBottom w:val="0"/>
                              <w:divBdr>
                                <w:top w:val="none" w:sz="0" w:space="0" w:color="auto"/>
                                <w:left w:val="none" w:sz="0" w:space="0" w:color="auto"/>
                                <w:bottom w:val="none" w:sz="0" w:space="0" w:color="auto"/>
                                <w:right w:val="none" w:sz="0" w:space="0" w:color="auto"/>
                              </w:divBdr>
                              <w:divsChild>
                                <w:div w:id="1746108458">
                                  <w:marLeft w:val="0"/>
                                  <w:marRight w:val="0"/>
                                  <w:marTop w:val="0"/>
                                  <w:marBottom w:val="0"/>
                                  <w:divBdr>
                                    <w:top w:val="none" w:sz="0" w:space="0" w:color="auto"/>
                                    <w:left w:val="none" w:sz="0" w:space="0" w:color="auto"/>
                                    <w:bottom w:val="none" w:sz="0" w:space="0" w:color="auto"/>
                                    <w:right w:val="none" w:sz="0" w:space="0" w:color="auto"/>
                                  </w:divBdr>
                                  <w:divsChild>
                                    <w:div w:id="1746109285">
                                      <w:marLeft w:val="0"/>
                                      <w:marRight w:val="0"/>
                                      <w:marTop w:val="0"/>
                                      <w:marBottom w:val="0"/>
                                      <w:divBdr>
                                        <w:top w:val="none" w:sz="0" w:space="0" w:color="auto"/>
                                        <w:left w:val="none" w:sz="0" w:space="0" w:color="auto"/>
                                        <w:bottom w:val="none" w:sz="0" w:space="0" w:color="auto"/>
                                        <w:right w:val="none" w:sz="0" w:space="0" w:color="auto"/>
                                      </w:divBdr>
                                      <w:divsChild>
                                        <w:div w:id="1746107780">
                                          <w:marLeft w:val="0"/>
                                          <w:marRight w:val="0"/>
                                          <w:marTop w:val="0"/>
                                          <w:marBottom w:val="0"/>
                                          <w:divBdr>
                                            <w:top w:val="none" w:sz="0" w:space="0" w:color="auto"/>
                                            <w:left w:val="none" w:sz="0" w:space="0" w:color="auto"/>
                                            <w:bottom w:val="none" w:sz="0" w:space="0" w:color="auto"/>
                                            <w:right w:val="none" w:sz="0" w:space="0" w:color="auto"/>
                                          </w:divBdr>
                                          <w:divsChild>
                                            <w:div w:id="1746107430">
                                              <w:marLeft w:val="0"/>
                                              <w:marRight w:val="0"/>
                                              <w:marTop w:val="0"/>
                                              <w:marBottom w:val="0"/>
                                              <w:divBdr>
                                                <w:top w:val="none" w:sz="0" w:space="0" w:color="auto"/>
                                                <w:left w:val="none" w:sz="0" w:space="0" w:color="auto"/>
                                                <w:bottom w:val="none" w:sz="0" w:space="0" w:color="auto"/>
                                                <w:right w:val="none" w:sz="0" w:space="0" w:color="auto"/>
                                              </w:divBdr>
                                              <w:divsChild>
                                                <w:div w:id="1746108693">
                                                  <w:marLeft w:val="0"/>
                                                  <w:marRight w:val="0"/>
                                                  <w:marTop w:val="0"/>
                                                  <w:marBottom w:val="0"/>
                                                  <w:divBdr>
                                                    <w:top w:val="none" w:sz="0" w:space="0" w:color="auto"/>
                                                    <w:left w:val="none" w:sz="0" w:space="0" w:color="auto"/>
                                                    <w:bottom w:val="none" w:sz="0" w:space="0" w:color="auto"/>
                                                    <w:right w:val="none" w:sz="0" w:space="0" w:color="auto"/>
                                                  </w:divBdr>
                                                  <w:divsChild>
                                                    <w:div w:id="1746108959">
                                                      <w:marLeft w:val="0"/>
                                                      <w:marRight w:val="0"/>
                                                      <w:marTop w:val="0"/>
                                                      <w:marBottom w:val="0"/>
                                                      <w:divBdr>
                                                        <w:top w:val="none" w:sz="0" w:space="0" w:color="auto"/>
                                                        <w:left w:val="none" w:sz="0" w:space="0" w:color="auto"/>
                                                        <w:bottom w:val="none" w:sz="0" w:space="0" w:color="auto"/>
                                                        <w:right w:val="none" w:sz="0" w:space="0" w:color="auto"/>
                                                      </w:divBdr>
                                                      <w:divsChild>
                                                        <w:div w:id="1746108961">
                                                          <w:marLeft w:val="0"/>
                                                          <w:marRight w:val="0"/>
                                                          <w:marTop w:val="0"/>
                                                          <w:marBottom w:val="0"/>
                                                          <w:divBdr>
                                                            <w:top w:val="none" w:sz="0" w:space="0" w:color="auto"/>
                                                            <w:left w:val="none" w:sz="0" w:space="0" w:color="auto"/>
                                                            <w:bottom w:val="none" w:sz="0" w:space="0" w:color="auto"/>
                                                            <w:right w:val="none" w:sz="0" w:space="0" w:color="auto"/>
                                                          </w:divBdr>
                                                          <w:divsChild>
                                                            <w:div w:id="1746108511">
                                                              <w:marLeft w:val="0"/>
                                                              <w:marRight w:val="0"/>
                                                              <w:marTop w:val="0"/>
                                                              <w:marBottom w:val="0"/>
                                                              <w:divBdr>
                                                                <w:top w:val="none" w:sz="0" w:space="0" w:color="auto"/>
                                                                <w:left w:val="none" w:sz="0" w:space="0" w:color="auto"/>
                                                                <w:bottom w:val="none" w:sz="0" w:space="0" w:color="auto"/>
                                                                <w:right w:val="none" w:sz="0" w:space="0" w:color="auto"/>
                                                              </w:divBdr>
                                                              <w:divsChild>
                                                                <w:div w:id="1746109419">
                                                                  <w:marLeft w:val="0"/>
                                                                  <w:marRight w:val="0"/>
                                                                  <w:marTop w:val="0"/>
                                                                  <w:marBottom w:val="0"/>
                                                                  <w:divBdr>
                                                                    <w:top w:val="none" w:sz="0" w:space="0" w:color="auto"/>
                                                                    <w:left w:val="none" w:sz="0" w:space="0" w:color="auto"/>
                                                                    <w:bottom w:val="none" w:sz="0" w:space="0" w:color="auto"/>
                                                                    <w:right w:val="none" w:sz="0" w:space="0" w:color="auto"/>
                                                                  </w:divBdr>
                                                                  <w:divsChild>
                                                                    <w:div w:id="1746107631">
                                                                      <w:marLeft w:val="0"/>
                                                                      <w:marRight w:val="0"/>
                                                                      <w:marTop w:val="0"/>
                                                                      <w:marBottom w:val="0"/>
                                                                      <w:divBdr>
                                                                        <w:top w:val="none" w:sz="0" w:space="0" w:color="auto"/>
                                                                        <w:left w:val="none" w:sz="0" w:space="0" w:color="auto"/>
                                                                        <w:bottom w:val="none" w:sz="0" w:space="0" w:color="auto"/>
                                                                        <w:right w:val="none" w:sz="0" w:space="0" w:color="auto"/>
                                                                      </w:divBdr>
                                                                      <w:divsChild>
                                                                        <w:div w:id="1746108040">
                                                                          <w:marLeft w:val="0"/>
                                                                          <w:marRight w:val="0"/>
                                                                          <w:marTop w:val="0"/>
                                                                          <w:marBottom w:val="0"/>
                                                                          <w:divBdr>
                                                                            <w:top w:val="none" w:sz="0" w:space="0" w:color="auto"/>
                                                                            <w:left w:val="none" w:sz="0" w:space="0" w:color="auto"/>
                                                                            <w:bottom w:val="none" w:sz="0" w:space="0" w:color="auto"/>
                                                                            <w:right w:val="none" w:sz="0" w:space="0" w:color="auto"/>
                                                                          </w:divBdr>
                                                                          <w:divsChild>
                                                                            <w:div w:id="1746107404">
                                                                              <w:marLeft w:val="0"/>
                                                                              <w:marRight w:val="0"/>
                                                                              <w:marTop w:val="0"/>
                                                                              <w:marBottom w:val="0"/>
                                                                              <w:divBdr>
                                                                                <w:top w:val="none" w:sz="0" w:space="0" w:color="auto"/>
                                                                                <w:left w:val="none" w:sz="0" w:space="0" w:color="auto"/>
                                                                                <w:bottom w:val="none" w:sz="0" w:space="0" w:color="auto"/>
                                                                                <w:right w:val="none" w:sz="0" w:space="0" w:color="auto"/>
                                                                              </w:divBdr>
                                                                              <w:divsChild>
                                                                                <w:div w:id="17461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286">
      <w:marLeft w:val="0"/>
      <w:marRight w:val="0"/>
      <w:marTop w:val="0"/>
      <w:marBottom w:val="0"/>
      <w:divBdr>
        <w:top w:val="none" w:sz="0" w:space="0" w:color="auto"/>
        <w:left w:val="none" w:sz="0" w:space="0" w:color="auto"/>
        <w:bottom w:val="none" w:sz="0" w:space="0" w:color="auto"/>
        <w:right w:val="none" w:sz="0" w:space="0" w:color="auto"/>
      </w:divBdr>
    </w:div>
    <w:div w:id="1746108293">
      <w:marLeft w:val="0"/>
      <w:marRight w:val="0"/>
      <w:marTop w:val="0"/>
      <w:marBottom w:val="0"/>
      <w:divBdr>
        <w:top w:val="none" w:sz="0" w:space="0" w:color="auto"/>
        <w:left w:val="none" w:sz="0" w:space="0" w:color="auto"/>
        <w:bottom w:val="none" w:sz="0" w:space="0" w:color="auto"/>
        <w:right w:val="none" w:sz="0" w:space="0" w:color="auto"/>
      </w:divBdr>
    </w:div>
    <w:div w:id="1746108295">
      <w:marLeft w:val="0"/>
      <w:marRight w:val="0"/>
      <w:marTop w:val="0"/>
      <w:marBottom w:val="0"/>
      <w:divBdr>
        <w:top w:val="none" w:sz="0" w:space="0" w:color="auto"/>
        <w:left w:val="none" w:sz="0" w:space="0" w:color="auto"/>
        <w:bottom w:val="none" w:sz="0" w:space="0" w:color="auto"/>
        <w:right w:val="none" w:sz="0" w:space="0" w:color="auto"/>
      </w:divBdr>
      <w:divsChild>
        <w:div w:id="1746107606">
          <w:marLeft w:val="0"/>
          <w:marRight w:val="0"/>
          <w:marTop w:val="0"/>
          <w:marBottom w:val="0"/>
          <w:divBdr>
            <w:top w:val="none" w:sz="0" w:space="0" w:color="auto"/>
            <w:left w:val="none" w:sz="0" w:space="0" w:color="auto"/>
            <w:bottom w:val="none" w:sz="0" w:space="0" w:color="auto"/>
            <w:right w:val="none" w:sz="0" w:space="0" w:color="auto"/>
          </w:divBdr>
          <w:divsChild>
            <w:div w:id="1746107207">
              <w:marLeft w:val="0"/>
              <w:marRight w:val="0"/>
              <w:marTop w:val="0"/>
              <w:marBottom w:val="0"/>
              <w:divBdr>
                <w:top w:val="none" w:sz="0" w:space="0" w:color="auto"/>
                <w:left w:val="none" w:sz="0" w:space="0" w:color="auto"/>
                <w:bottom w:val="none" w:sz="0" w:space="0" w:color="auto"/>
                <w:right w:val="none" w:sz="0" w:space="0" w:color="auto"/>
              </w:divBdr>
              <w:divsChild>
                <w:div w:id="1746108403">
                  <w:marLeft w:val="0"/>
                  <w:marRight w:val="0"/>
                  <w:marTop w:val="0"/>
                  <w:marBottom w:val="0"/>
                  <w:divBdr>
                    <w:top w:val="none" w:sz="0" w:space="0" w:color="auto"/>
                    <w:left w:val="none" w:sz="0" w:space="0" w:color="auto"/>
                    <w:bottom w:val="none" w:sz="0" w:space="0" w:color="auto"/>
                    <w:right w:val="none" w:sz="0" w:space="0" w:color="auto"/>
                  </w:divBdr>
                  <w:divsChild>
                    <w:div w:id="1746107489">
                      <w:marLeft w:val="0"/>
                      <w:marRight w:val="0"/>
                      <w:marTop w:val="0"/>
                      <w:marBottom w:val="0"/>
                      <w:divBdr>
                        <w:top w:val="none" w:sz="0" w:space="0" w:color="auto"/>
                        <w:left w:val="none" w:sz="0" w:space="0" w:color="auto"/>
                        <w:bottom w:val="none" w:sz="0" w:space="0" w:color="auto"/>
                        <w:right w:val="none" w:sz="0" w:space="0" w:color="auto"/>
                      </w:divBdr>
                      <w:divsChild>
                        <w:div w:id="1746108041">
                          <w:marLeft w:val="0"/>
                          <w:marRight w:val="0"/>
                          <w:marTop w:val="0"/>
                          <w:marBottom w:val="0"/>
                          <w:divBdr>
                            <w:top w:val="none" w:sz="0" w:space="0" w:color="auto"/>
                            <w:left w:val="none" w:sz="0" w:space="0" w:color="auto"/>
                            <w:bottom w:val="none" w:sz="0" w:space="0" w:color="auto"/>
                            <w:right w:val="none" w:sz="0" w:space="0" w:color="auto"/>
                          </w:divBdr>
                          <w:divsChild>
                            <w:div w:id="1746107823">
                              <w:marLeft w:val="0"/>
                              <w:marRight w:val="0"/>
                              <w:marTop w:val="0"/>
                              <w:marBottom w:val="0"/>
                              <w:divBdr>
                                <w:top w:val="none" w:sz="0" w:space="0" w:color="auto"/>
                                <w:left w:val="none" w:sz="0" w:space="0" w:color="auto"/>
                                <w:bottom w:val="none" w:sz="0" w:space="0" w:color="auto"/>
                                <w:right w:val="none" w:sz="0" w:space="0" w:color="auto"/>
                              </w:divBdr>
                              <w:divsChild>
                                <w:div w:id="1746109315">
                                  <w:marLeft w:val="0"/>
                                  <w:marRight w:val="0"/>
                                  <w:marTop w:val="0"/>
                                  <w:marBottom w:val="0"/>
                                  <w:divBdr>
                                    <w:top w:val="none" w:sz="0" w:space="0" w:color="auto"/>
                                    <w:left w:val="none" w:sz="0" w:space="0" w:color="auto"/>
                                    <w:bottom w:val="none" w:sz="0" w:space="0" w:color="auto"/>
                                    <w:right w:val="none" w:sz="0" w:space="0" w:color="auto"/>
                                  </w:divBdr>
                                  <w:divsChild>
                                    <w:div w:id="1746109299">
                                      <w:marLeft w:val="0"/>
                                      <w:marRight w:val="0"/>
                                      <w:marTop w:val="0"/>
                                      <w:marBottom w:val="0"/>
                                      <w:divBdr>
                                        <w:top w:val="none" w:sz="0" w:space="0" w:color="auto"/>
                                        <w:left w:val="none" w:sz="0" w:space="0" w:color="auto"/>
                                        <w:bottom w:val="none" w:sz="0" w:space="0" w:color="auto"/>
                                        <w:right w:val="none" w:sz="0" w:space="0" w:color="auto"/>
                                      </w:divBdr>
                                      <w:divsChild>
                                        <w:div w:id="1746108397">
                                          <w:marLeft w:val="0"/>
                                          <w:marRight w:val="0"/>
                                          <w:marTop w:val="0"/>
                                          <w:marBottom w:val="0"/>
                                          <w:divBdr>
                                            <w:top w:val="none" w:sz="0" w:space="0" w:color="auto"/>
                                            <w:left w:val="none" w:sz="0" w:space="0" w:color="auto"/>
                                            <w:bottom w:val="none" w:sz="0" w:space="0" w:color="auto"/>
                                            <w:right w:val="none" w:sz="0" w:space="0" w:color="auto"/>
                                          </w:divBdr>
                                          <w:divsChild>
                                            <w:div w:id="1746108942">
                                              <w:marLeft w:val="0"/>
                                              <w:marRight w:val="0"/>
                                              <w:marTop w:val="0"/>
                                              <w:marBottom w:val="0"/>
                                              <w:divBdr>
                                                <w:top w:val="none" w:sz="0" w:space="0" w:color="auto"/>
                                                <w:left w:val="none" w:sz="0" w:space="0" w:color="auto"/>
                                                <w:bottom w:val="none" w:sz="0" w:space="0" w:color="auto"/>
                                                <w:right w:val="none" w:sz="0" w:space="0" w:color="auto"/>
                                              </w:divBdr>
                                              <w:divsChild>
                                                <w:div w:id="1746107540">
                                                  <w:marLeft w:val="0"/>
                                                  <w:marRight w:val="0"/>
                                                  <w:marTop w:val="0"/>
                                                  <w:marBottom w:val="0"/>
                                                  <w:divBdr>
                                                    <w:top w:val="none" w:sz="0" w:space="0" w:color="auto"/>
                                                    <w:left w:val="none" w:sz="0" w:space="0" w:color="auto"/>
                                                    <w:bottom w:val="none" w:sz="0" w:space="0" w:color="auto"/>
                                                    <w:right w:val="none" w:sz="0" w:space="0" w:color="auto"/>
                                                  </w:divBdr>
                                                  <w:divsChild>
                                                    <w:div w:id="1746107332">
                                                      <w:marLeft w:val="0"/>
                                                      <w:marRight w:val="0"/>
                                                      <w:marTop w:val="0"/>
                                                      <w:marBottom w:val="0"/>
                                                      <w:divBdr>
                                                        <w:top w:val="none" w:sz="0" w:space="0" w:color="auto"/>
                                                        <w:left w:val="none" w:sz="0" w:space="0" w:color="auto"/>
                                                        <w:bottom w:val="none" w:sz="0" w:space="0" w:color="auto"/>
                                                        <w:right w:val="none" w:sz="0" w:space="0" w:color="auto"/>
                                                      </w:divBdr>
                                                      <w:divsChild>
                                                        <w:div w:id="1746107942">
                                                          <w:marLeft w:val="0"/>
                                                          <w:marRight w:val="0"/>
                                                          <w:marTop w:val="0"/>
                                                          <w:marBottom w:val="0"/>
                                                          <w:divBdr>
                                                            <w:top w:val="none" w:sz="0" w:space="0" w:color="auto"/>
                                                            <w:left w:val="none" w:sz="0" w:space="0" w:color="auto"/>
                                                            <w:bottom w:val="none" w:sz="0" w:space="0" w:color="auto"/>
                                                            <w:right w:val="none" w:sz="0" w:space="0" w:color="auto"/>
                                                          </w:divBdr>
                                                          <w:divsChild>
                                                            <w:div w:id="1746109186">
                                                              <w:marLeft w:val="0"/>
                                                              <w:marRight w:val="0"/>
                                                              <w:marTop w:val="0"/>
                                                              <w:marBottom w:val="0"/>
                                                              <w:divBdr>
                                                                <w:top w:val="none" w:sz="0" w:space="0" w:color="auto"/>
                                                                <w:left w:val="none" w:sz="0" w:space="0" w:color="auto"/>
                                                                <w:bottom w:val="none" w:sz="0" w:space="0" w:color="auto"/>
                                                                <w:right w:val="none" w:sz="0" w:space="0" w:color="auto"/>
                                                              </w:divBdr>
                                                              <w:divsChild>
                                                                <w:div w:id="1746109090">
                                                                  <w:marLeft w:val="0"/>
                                                                  <w:marRight w:val="0"/>
                                                                  <w:marTop w:val="0"/>
                                                                  <w:marBottom w:val="0"/>
                                                                  <w:divBdr>
                                                                    <w:top w:val="none" w:sz="0" w:space="0" w:color="auto"/>
                                                                    <w:left w:val="none" w:sz="0" w:space="0" w:color="auto"/>
                                                                    <w:bottom w:val="none" w:sz="0" w:space="0" w:color="auto"/>
                                                                    <w:right w:val="none" w:sz="0" w:space="0" w:color="auto"/>
                                                                  </w:divBdr>
                                                                  <w:divsChild>
                                                                    <w:div w:id="1746107353">
                                                                      <w:marLeft w:val="0"/>
                                                                      <w:marRight w:val="0"/>
                                                                      <w:marTop w:val="0"/>
                                                                      <w:marBottom w:val="0"/>
                                                                      <w:divBdr>
                                                                        <w:top w:val="none" w:sz="0" w:space="0" w:color="auto"/>
                                                                        <w:left w:val="none" w:sz="0" w:space="0" w:color="auto"/>
                                                                        <w:bottom w:val="none" w:sz="0" w:space="0" w:color="auto"/>
                                                                        <w:right w:val="none" w:sz="0" w:space="0" w:color="auto"/>
                                                                      </w:divBdr>
                                                                      <w:divsChild>
                                                                        <w:div w:id="1746109282">
                                                                          <w:marLeft w:val="0"/>
                                                                          <w:marRight w:val="0"/>
                                                                          <w:marTop w:val="0"/>
                                                                          <w:marBottom w:val="0"/>
                                                                          <w:divBdr>
                                                                            <w:top w:val="none" w:sz="0" w:space="0" w:color="auto"/>
                                                                            <w:left w:val="none" w:sz="0" w:space="0" w:color="auto"/>
                                                                            <w:bottom w:val="none" w:sz="0" w:space="0" w:color="auto"/>
                                                                            <w:right w:val="none" w:sz="0" w:space="0" w:color="auto"/>
                                                                          </w:divBdr>
                                                                          <w:divsChild>
                                                                            <w:div w:id="1746107772">
                                                                              <w:marLeft w:val="0"/>
                                                                              <w:marRight w:val="0"/>
                                                                              <w:marTop w:val="0"/>
                                                                              <w:marBottom w:val="0"/>
                                                                              <w:divBdr>
                                                                                <w:top w:val="none" w:sz="0" w:space="0" w:color="auto"/>
                                                                                <w:left w:val="none" w:sz="0" w:space="0" w:color="auto"/>
                                                                                <w:bottom w:val="none" w:sz="0" w:space="0" w:color="auto"/>
                                                                                <w:right w:val="none" w:sz="0" w:space="0" w:color="auto"/>
                                                                              </w:divBdr>
                                                                              <w:divsChild>
                                                                                <w:div w:id="17461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305">
      <w:marLeft w:val="0"/>
      <w:marRight w:val="0"/>
      <w:marTop w:val="0"/>
      <w:marBottom w:val="0"/>
      <w:divBdr>
        <w:top w:val="none" w:sz="0" w:space="0" w:color="auto"/>
        <w:left w:val="none" w:sz="0" w:space="0" w:color="auto"/>
        <w:bottom w:val="none" w:sz="0" w:space="0" w:color="auto"/>
        <w:right w:val="none" w:sz="0" w:space="0" w:color="auto"/>
      </w:divBdr>
      <w:divsChild>
        <w:div w:id="1746107845">
          <w:marLeft w:val="0"/>
          <w:marRight w:val="0"/>
          <w:marTop w:val="0"/>
          <w:marBottom w:val="0"/>
          <w:divBdr>
            <w:top w:val="single" w:sz="6" w:space="0" w:color="CCCCCC"/>
            <w:left w:val="single" w:sz="6" w:space="0" w:color="CCCCCC"/>
            <w:bottom w:val="single" w:sz="6" w:space="0" w:color="CCCCCC"/>
            <w:right w:val="single" w:sz="6" w:space="0" w:color="CCCCCC"/>
          </w:divBdr>
          <w:divsChild>
            <w:div w:id="174610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309">
      <w:marLeft w:val="0"/>
      <w:marRight w:val="0"/>
      <w:marTop w:val="0"/>
      <w:marBottom w:val="0"/>
      <w:divBdr>
        <w:top w:val="none" w:sz="0" w:space="0" w:color="auto"/>
        <w:left w:val="none" w:sz="0" w:space="0" w:color="auto"/>
        <w:bottom w:val="none" w:sz="0" w:space="0" w:color="auto"/>
        <w:right w:val="none" w:sz="0" w:space="0" w:color="auto"/>
      </w:divBdr>
      <w:divsChild>
        <w:div w:id="1746108155">
          <w:marLeft w:val="0"/>
          <w:marRight w:val="0"/>
          <w:marTop w:val="0"/>
          <w:marBottom w:val="0"/>
          <w:divBdr>
            <w:top w:val="none" w:sz="0" w:space="0" w:color="auto"/>
            <w:left w:val="none" w:sz="0" w:space="0" w:color="auto"/>
            <w:bottom w:val="none" w:sz="0" w:space="0" w:color="auto"/>
            <w:right w:val="none" w:sz="0" w:space="0" w:color="auto"/>
          </w:divBdr>
          <w:divsChild>
            <w:div w:id="1746108255">
              <w:marLeft w:val="0"/>
              <w:marRight w:val="0"/>
              <w:marTop w:val="0"/>
              <w:marBottom w:val="0"/>
              <w:divBdr>
                <w:top w:val="none" w:sz="0" w:space="0" w:color="auto"/>
                <w:left w:val="none" w:sz="0" w:space="0" w:color="auto"/>
                <w:bottom w:val="none" w:sz="0" w:space="0" w:color="auto"/>
                <w:right w:val="none" w:sz="0" w:space="0" w:color="auto"/>
              </w:divBdr>
              <w:divsChild>
                <w:div w:id="1746109079">
                  <w:marLeft w:val="0"/>
                  <w:marRight w:val="0"/>
                  <w:marTop w:val="0"/>
                  <w:marBottom w:val="0"/>
                  <w:divBdr>
                    <w:top w:val="none" w:sz="0" w:space="0" w:color="auto"/>
                    <w:left w:val="none" w:sz="0" w:space="0" w:color="auto"/>
                    <w:bottom w:val="none" w:sz="0" w:space="0" w:color="auto"/>
                    <w:right w:val="none" w:sz="0" w:space="0" w:color="auto"/>
                  </w:divBdr>
                  <w:divsChild>
                    <w:div w:id="1746107994">
                      <w:marLeft w:val="2174"/>
                      <w:marRight w:val="0"/>
                      <w:marTop w:val="0"/>
                      <w:marBottom w:val="0"/>
                      <w:divBdr>
                        <w:top w:val="none" w:sz="0" w:space="0" w:color="auto"/>
                        <w:left w:val="none" w:sz="0" w:space="0" w:color="auto"/>
                        <w:bottom w:val="none" w:sz="0" w:space="0" w:color="auto"/>
                        <w:right w:val="none" w:sz="0" w:space="0" w:color="auto"/>
                      </w:divBdr>
                      <w:divsChild>
                        <w:div w:id="1746108864">
                          <w:marLeft w:val="0"/>
                          <w:marRight w:val="0"/>
                          <w:marTop w:val="0"/>
                          <w:marBottom w:val="0"/>
                          <w:divBdr>
                            <w:top w:val="none" w:sz="0" w:space="0" w:color="auto"/>
                            <w:left w:val="none" w:sz="0" w:space="0" w:color="auto"/>
                            <w:bottom w:val="none" w:sz="0" w:space="0" w:color="auto"/>
                            <w:right w:val="none" w:sz="0" w:space="0" w:color="auto"/>
                          </w:divBdr>
                          <w:divsChild>
                            <w:div w:id="1746107938">
                              <w:marLeft w:val="0"/>
                              <w:marRight w:val="0"/>
                              <w:marTop w:val="0"/>
                              <w:marBottom w:val="0"/>
                              <w:divBdr>
                                <w:top w:val="none" w:sz="0" w:space="0" w:color="auto"/>
                                <w:left w:val="none" w:sz="0" w:space="0" w:color="auto"/>
                                <w:bottom w:val="none" w:sz="0" w:space="0" w:color="auto"/>
                                <w:right w:val="none" w:sz="0" w:space="0" w:color="auto"/>
                              </w:divBdr>
                            </w:div>
                            <w:div w:id="174610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319">
      <w:marLeft w:val="0"/>
      <w:marRight w:val="0"/>
      <w:marTop w:val="0"/>
      <w:marBottom w:val="0"/>
      <w:divBdr>
        <w:top w:val="none" w:sz="0" w:space="0" w:color="auto"/>
        <w:left w:val="none" w:sz="0" w:space="0" w:color="auto"/>
        <w:bottom w:val="none" w:sz="0" w:space="0" w:color="auto"/>
        <w:right w:val="none" w:sz="0" w:space="0" w:color="auto"/>
      </w:divBdr>
      <w:divsChild>
        <w:div w:id="1746108679">
          <w:marLeft w:val="0"/>
          <w:marRight w:val="0"/>
          <w:marTop w:val="0"/>
          <w:marBottom w:val="0"/>
          <w:divBdr>
            <w:top w:val="none" w:sz="0" w:space="0" w:color="auto"/>
            <w:left w:val="none" w:sz="0" w:space="0" w:color="auto"/>
            <w:bottom w:val="none" w:sz="0" w:space="0" w:color="auto"/>
            <w:right w:val="none" w:sz="0" w:space="0" w:color="auto"/>
          </w:divBdr>
          <w:divsChild>
            <w:div w:id="1746107491">
              <w:marLeft w:val="0"/>
              <w:marRight w:val="0"/>
              <w:marTop w:val="0"/>
              <w:marBottom w:val="0"/>
              <w:divBdr>
                <w:top w:val="none" w:sz="0" w:space="0" w:color="auto"/>
                <w:left w:val="none" w:sz="0" w:space="0" w:color="auto"/>
                <w:bottom w:val="none" w:sz="0" w:space="0" w:color="auto"/>
                <w:right w:val="none" w:sz="0" w:space="0" w:color="auto"/>
              </w:divBdr>
              <w:divsChild>
                <w:div w:id="1746108596">
                  <w:marLeft w:val="0"/>
                  <w:marRight w:val="0"/>
                  <w:marTop w:val="0"/>
                  <w:marBottom w:val="0"/>
                  <w:divBdr>
                    <w:top w:val="none" w:sz="0" w:space="0" w:color="auto"/>
                    <w:left w:val="none" w:sz="0" w:space="0" w:color="auto"/>
                    <w:bottom w:val="none" w:sz="0" w:space="0" w:color="auto"/>
                    <w:right w:val="none" w:sz="0" w:space="0" w:color="auto"/>
                  </w:divBdr>
                  <w:divsChild>
                    <w:div w:id="1746107307">
                      <w:marLeft w:val="0"/>
                      <w:marRight w:val="0"/>
                      <w:marTop w:val="0"/>
                      <w:marBottom w:val="0"/>
                      <w:divBdr>
                        <w:top w:val="none" w:sz="0" w:space="0" w:color="auto"/>
                        <w:left w:val="none" w:sz="0" w:space="0" w:color="auto"/>
                        <w:bottom w:val="none" w:sz="0" w:space="0" w:color="auto"/>
                        <w:right w:val="none" w:sz="0" w:space="0" w:color="auto"/>
                      </w:divBdr>
                      <w:divsChild>
                        <w:div w:id="1746108417">
                          <w:marLeft w:val="0"/>
                          <w:marRight w:val="0"/>
                          <w:marTop w:val="0"/>
                          <w:marBottom w:val="0"/>
                          <w:divBdr>
                            <w:top w:val="none" w:sz="0" w:space="0" w:color="auto"/>
                            <w:left w:val="none" w:sz="0" w:space="0" w:color="auto"/>
                            <w:bottom w:val="none" w:sz="0" w:space="0" w:color="auto"/>
                            <w:right w:val="none" w:sz="0" w:space="0" w:color="auto"/>
                          </w:divBdr>
                          <w:divsChild>
                            <w:div w:id="174610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336">
      <w:marLeft w:val="0"/>
      <w:marRight w:val="0"/>
      <w:marTop w:val="0"/>
      <w:marBottom w:val="0"/>
      <w:divBdr>
        <w:top w:val="none" w:sz="0" w:space="0" w:color="auto"/>
        <w:left w:val="none" w:sz="0" w:space="0" w:color="auto"/>
        <w:bottom w:val="none" w:sz="0" w:space="0" w:color="auto"/>
        <w:right w:val="none" w:sz="0" w:space="0" w:color="auto"/>
      </w:divBdr>
    </w:div>
    <w:div w:id="1746108347">
      <w:marLeft w:val="0"/>
      <w:marRight w:val="0"/>
      <w:marTop w:val="0"/>
      <w:marBottom w:val="0"/>
      <w:divBdr>
        <w:top w:val="none" w:sz="0" w:space="0" w:color="auto"/>
        <w:left w:val="none" w:sz="0" w:space="0" w:color="auto"/>
        <w:bottom w:val="none" w:sz="0" w:space="0" w:color="auto"/>
        <w:right w:val="none" w:sz="0" w:space="0" w:color="auto"/>
      </w:divBdr>
    </w:div>
    <w:div w:id="1746108353">
      <w:marLeft w:val="0"/>
      <w:marRight w:val="0"/>
      <w:marTop w:val="0"/>
      <w:marBottom w:val="0"/>
      <w:divBdr>
        <w:top w:val="none" w:sz="0" w:space="0" w:color="auto"/>
        <w:left w:val="none" w:sz="0" w:space="0" w:color="auto"/>
        <w:bottom w:val="none" w:sz="0" w:space="0" w:color="auto"/>
        <w:right w:val="none" w:sz="0" w:space="0" w:color="auto"/>
      </w:divBdr>
      <w:divsChild>
        <w:div w:id="1746108361">
          <w:marLeft w:val="0"/>
          <w:marRight w:val="0"/>
          <w:marTop w:val="0"/>
          <w:marBottom w:val="0"/>
          <w:divBdr>
            <w:top w:val="none" w:sz="0" w:space="0" w:color="auto"/>
            <w:left w:val="none" w:sz="0" w:space="0" w:color="auto"/>
            <w:bottom w:val="none" w:sz="0" w:space="0" w:color="auto"/>
            <w:right w:val="none" w:sz="0" w:space="0" w:color="auto"/>
          </w:divBdr>
          <w:divsChild>
            <w:div w:id="1746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357">
      <w:marLeft w:val="0"/>
      <w:marRight w:val="0"/>
      <w:marTop w:val="0"/>
      <w:marBottom w:val="0"/>
      <w:divBdr>
        <w:top w:val="none" w:sz="0" w:space="0" w:color="auto"/>
        <w:left w:val="none" w:sz="0" w:space="0" w:color="auto"/>
        <w:bottom w:val="none" w:sz="0" w:space="0" w:color="auto"/>
        <w:right w:val="none" w:sz="0" w:space="0" w:color="auto"/>
      </w:divBdr>
    </w:div>
    <w:div w:id="1746108363">
      <w:marLeft w:val="0"/>
      <w:marRight w:val="0"/>
      <w:marTop w:val="0"/>
      <w:marBottom w:val="0"/>
      <w:divBdr>
        <w:top w:val="none" w:sz="0" w:space="0" w:color="auto"/>
        <w:left w:val="none" w:sz="0" w:space="0" w:color="auto"/>
        <w:bottom w:val="none" w:sz="0" w:space="0" w:color="auto"/>
        <w:right w:val="none" w:sz="0" w:space="0" w:color="auto"/>
      </w:divBdr>
      <w:divsChild>
        <w:div w:id="1746108909">
          <w:marLeft w:val="0"/>
          <w:marRight w:val="0"/>
          <w:marTop w:val="0"/>
          <w:marBottom w:val="0"/>
          <w:divBdr>
            <w:top w:val="none" w:sz="0" w:space="0" w:color="auto"/>
            <w:left w:val="none" w:sz="0" w:space="0" w:color="auto"/>
            <w:bottom w:val="none" w:sz="0" w:space="0" w:color="auto"/>
            <w:right w:val="none" w:sz="0" w:space="0" w:color="auto"/>
          </w:divBdr>
          <w:divsChild>
            <w:div w:id="1746109305">
              <w:marLeft w:val="0"/>
              <w:marRight w:val="0"/>
              <w:marTop w:val="0"/>
              <w:marBottom w:val="0"/>
              <w:divBdr>
                <w:top w:val="none" w:sz="0" w:space="0" w:color="auto"/>
                <w:left w:val="none" w:sz="0" w:space="0" w:color="auto"/>
                <w:bottom w:val="none" w:sz="0" w:space="0" w:color="auto"/>
                <w:right w:val="none" w:sz="0" w:space="0" w:color="auto"/>
              </w:divBdr>
              <w:divsChild>
                <w:div w:id="1746108789">
                  <w:marLeft w:val="0"/>
                  <w:marRight w:val="0"/>
                  <w:marTop w:val="0"/>
                  <w:marBottom w:val="0"/>
                  <w:divBdr>
                    <w:top w:val="none" w:sz="0" w:space="0" w:color="auto"/>
                    <w:left w:val="none" w:sz="0" w:space="0" w:color="auto"/>
                    <w:bottom w:val="none" w:sz="0" w:space="0" w:color="auto"/>
                    <w:right w:val="none" w:sz="0" w:space="0" w:color="auto"/>
                  </w:divBdr>
                  <w:divsChild>
                    <w:div w:id="1746108680">
                      <w:marLeft w:val="0"/>
                      <w:marRight w:val="0"/>
                      <w:marTop w:val="0"/>
                      <w:marBottom w:val="0"/>
                      <w:divBdr>
                        <w:top w:val="none" w:sz="0" w:space="0" w:color="auto"/>
                        <w:left w:val="none" w:sz="0" w:space="0" w:color="auto"/>
                        <w:bottom w:val="none" w:sz="0" w:space="0" w:color="auto"/>
                        <w:right w:val="none" w:sz="0" w:space="0" w:color="auto"/>
                      </w:divBdr>
                      <w:divsChild>
                        <w:div w:id="1746108036">
                          <w:marLeft w:val="0"/>
                          <w:marRight w:val="0"/>
                          <w:marTop w:val="0"/>
                          <w:marBottom w:val="0"/>
                          <w:divBdr>
                            <w:top w:val="none" w:sz="0" w:space="0" w:color="auto"/>
                            <w:left w:val="none" w:sz="0" w:space="0" w:color="auto"/>
                            <w:bottom w:val="none" w:sz="0" w:space="0" w:color="auto"/>
                            <w:right w:val="none" w:sz="0" w:space="0" w:color="auto"/>
                          </w:divBdr>
                          <w:divsChild>
                            <w:div w:id="1746107980">
                              <w:marLeft w:val="0"/>
                              <w:marRight w:val="0"/>
                              <w:marTop w:val="0"/>
                              <w:marBottom w:val="0"/>
                              <w:divBdr>
                                <w:top w:val="none" w:sz="0" w:space="0" w:color="auto"/>
                                <w:left w:val="none" w:sz="0" w:space="0" w:color="auto"/>
                                <w:bottom w:val="none" w:sz="0" w:space="0" w:color="auto"/>
                                <w:right w:val="none" w:sz="0" w:space="0" w:color="auto"/>
                              </w:divBdr>
                              <w:divsChild>
                                <w:div w:id="1746109336">
                                  <w:marLeft w:val="0"/>
                                  <w:marRight w:val="0"/>
                                  <w:marTop w:val="0"/>
                                  <w:marBottom w:val="0"/>
                                  <w:divBdr>
                                    <w:top w:val="none" w:sz="0" w:space="0" w:color="auto"/>
                                    <w:left w:val="none" w:sz="0" w:space="0" w:color="auto"/>
                                    <w:bottom w:val="none" w:sz="0" w:space="0" w:color="auto"/>
                                    <w:right w:val="none" w:sz="0" w:space="0" w:color="auto"/>
                                  </w:divBdr>
                                  <w:divsChild>
                                    <w:div w:id="1746107601">
                                      <w:marLeft w:val="0"/>
                                      <w:marRight w:val="0"/>
                                      <w:marTop w:val="0"/>
                                      <w:marBottom w:val="0"/>
                                      <w:divBdr>
                                        <w:top w:val="none" w:sz="0" w:space="0" w:color="auto"/>
                                        <w:left w:val="none" w:sz="0" w:space="0" w:color="auto"/>
                                        <w:bottom w:val="none" w:sz="0" w:space="0" w:color="auto"/>
                                        <w:right w:val="none" w:sz="0" w:space="0" w:color="auto"/>
                                      </w:divBdr>
                                      <w:divsChild>
                                        <w:div w:id="1746109233">
                                          <w:marLeft w:val="0"/>
                                          <w:marRight w:val="0"/>
                                          <w:marTop w:val="0"/>
                                          <w:marBottom w:val="0"/>
                                          <w:divBdr>
                                            <w:top w:val="none" w:sz="0" w:space="0" w:color="auto"/>
                                            <w:left w:val="none" w:sz="0" w:space="0" w:color="auto"/>
                                            <w:bottom w:val="none" w:sz="0" w:space="0" w:color="auto"/>
                                            <w:right w:val="none" w:sz="0" w:space="0" w:color="auto"/>
                                          </w:divBdr>
                                          <w:divsChild>
                                            <w:div w:id="1746107434">
                                              <w:marLeft w:val="0"/>
                                              <w:marRight w:val="0"/>
                                              <w:marTop w:val="0"/>
                                              <w:marBottom w:val="0"/>
                                              <w:divBdr>
                                                <w:top w:val="none" w:sz="0" w:space="0" w:color="auto"/>
                                                <w:left w:val="none" w:sz="0" w:space="0" w:color="auto"/>
                                                <w:bottom w:val="none" w:sz="0" w:space="0" w:color="auto"/>
                                                <w:right w:val="none" w:sz="0" w:space="0" w:color="auto"/>
                                              </w:divBdr>
                                              <w:divsChild>
                                                <w:div w:id="1746107218">
                                                  <w:marLeft w:val="0"/>
                                                  <w:marRight w:val="0"/>
                                                  <w:marTop w:val="0"/>
                                                  <w:marBottom w:val="0"/>
                                                  <w:divBdr>
                                                    <w:top w:val="none" w:sz="0" w:space="0" w:color="auto"/>
                                                    <w:left w:val="none" w:sz="0" w:space="0" w:color="auto"/>
                                                    <w:bottom w:val="none" w:sz="0" w:space="0" w:color="auto"/>
                                                    <w:right w:val="none" w:sz="0" w:space="0" w:color="auto"/>
                                                  </w:divBdr>
                                                  <w:divsChild>
                                                    <w:div w:id="1746108799">
                                                      <w:marLeft w:val="0"/>
                                                      <w:marRight w:val="0"/>
                                                      <w:marTop w:val="0"/>
                                                      <w:marBottom w:val="0"/>
                                                      <w:divBdr>
                                                        <w:top w:val="none" w:sz="0" w:space="0" w:color="auto"/>
                                                        <w:left w:val="none" w:sz="0" w:space="0" w:color="auto"/>
                                                        <w:bottom w:val="none" w:sz="0" w:space="0" w:color="auto"/>
                                                        <w:right w:val="none" w:sz="0" w:space="0" w:color="auto"/>
                                                      </w:divBdr>
                                                      <w:divsChild>
                                                        <w:div w:id="1746108991">
                                                          <w:marLeft w:val="0"/>
                                                          <w:marRight w:val="0"/>
                                                          <w:marTop w:val="0"/>
                                                          <w:marBottom w:val="0"/>
                                                          <w:divBdr>
                                                            <w:top w:val="none" w:sz="0" w:space="0" w:color="auto"/>
                                                            <w:left w:val="none" w:sz="0" w:space="0" w:color="auto"/>
                                                            <w:bottom w:val="none" w:sz="0" w:space="0" w:color="auto"/>
                                                            <w:right w:val="none" w:sz="0" w:space="0" w:color="auto"/>
                                                          </w:divBdr>
                                                          <w:divsChild>
                                                            <w:div w:id="1746107554">
                                                              <w:marLeft w:val="0"/>
                                                              <w:marRight w:val="0"/>
                                                              <w:marTop w:val="0"/>
                                                              <w:marBottom w:val="0"/>
                                                              <w:divBdr>
                                                                <w:top w:val="none" w:sz="0" w:space="0" w:color="auto"/>
                                                                <w:left w:val="none" w:sz="0" w:space="0" w:color="auto"/>
                                                                <w:bottom w:val="none" w:sz="0" w:space="0" w:color="auto"/>
                                                                <w:right w:val="none" w:sz="0" w:space="0" w:color="auto"/>
                                                              </w:divBdr>
                                                              <w:divsChild>
                                                                <w:div w:id="1746107417">
                                                                  <w:marLeft w:val="0"/>
                                                                  <w:marRight w:val="0"/>
                                                                  <w:marTop w:val="0"/>
                                                                  <w:marBottom w:val="0"/>
                                                                  <w:divBdr>
                                                                    <w:top w:val="none" w:sz="0" w:space="0" w:color="auto"/>
                                                                    <w:left w:val="none" w:sz="0" w:space="0" w:color="auto"/>
                                                                    <w:bottom w:val="none" w:sz="0" w:space="0" w:color="auto"/>
                                                                    <w:right w:val="none" w:sz="0" w:space="0" w:color="auto"/>
                                                                  </w:divBdr>
                                                                  <w:divsChild>
                                                                    <w:div w:id="1746107966">
                                                                      <w:marLeft w:val="0"/>
                                                                      <w:marRight w:val="0"/>
                                                                      <w:marTop w:val="0"/>
                                                                      <w:marBottom w:val="0"/>
                                                                      <w:divBdr>
                                                                        <w:top w:val="none" w:sz="0" w:space="0" w:color="auto"/>
                                                                        <w:left w:val="none" w:sz="0" w:space="0" w:color="auto"/>
                                                                        <w:bottom w:val="none" w:sz="0" w:space="0" w:color="auto"/>
                                                                        <w:right w:val="none" w:sz="0" w:space="0" w:color="auto"/>
                                                                      </w:divBdr>
                                                                      <w:divsChild>
                                                                        <w:div w:id="1746108192">
                                                                          <w:marLeft w:val="0"/>
                                                                          <w:marRight w:val="0"/>
                                                                          <w:marTop w:val="0"/>
                                                                          <w:marBottom w:val="0"/>
                                                                          <w:divBdr>
                                                                            <w:top w:val="none" w:sz="0" w:space="0" w:color="auto"/>
                                                                            <w:left w:val="none" w:sz="0" w:space="0" w:color="auto"/>
                                                                            <w:bottom w:val="none" w:sz="0" w:space="0" w:color="auto"/>
                                                                            <w:right w:val="none" w:sz="0" w:space="0" w:color="auto"/>
                                                                          </w:divBdr>
                                                                          <w:divsChild>
                                                                            <w:div w:id="1746107221">
                                                                              <w:marLeft w:val="0"/>
                                                                              <w:marRight w:val="0"/>
                                                                              <w:marTop w:val="0"/>
                                                                              <w:marBottom w:val="0"/>
                                                                              <w:divBdr>
                                                                                <w:top w:val="none" w:sz="0" w:space="0" w:color="auto"/>
                                                                                <w:left w:val="none" w:sz="0" w:space="0" w:color="auto"/>
                                                                                <w:bottom w:val="none" w:sz="0" w:space="0" w:color="auto"/>
                                                                                <w:right w:val="none" w:sz="0" w:space="0" w:color="auto"/>
                                                                              </w:divBdr>
                                                                              <w:divsChild>
                                                                                <w:div w:id="174610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364">
      <w:marLeft w:val="0"/>
      <w:marRight w:val="0"/>
      <w:marTop w:val="0"/>
      <w:marBottom w:val="0"/>
      <w:divBdr>
        <w:top w:val="none" w:sz="0" w:space="0" w:color="auto"/>
        <w:left w:val="none" w:sz="0" w:space="0" w:color="auto"/>
        <w:bottom w:val="none" w:sz="0" w:space="0" w:color="auto"/>
        <w:right w:val="none" w:sz="0" w:space="0" w:color="auto"/>
      </w:divBdr>
    </w:div>
    <w:div w:id="1746108365">
      <w:marLeft w:val="0"/>
      <w:marRight w:val="0"/>
      <w:marTop w:val="0"/>
      <w:marBottom w:val="0"/>
      <w:divBdr>
        <w:top w:val="none" w:sz="0" w:space="0" w:color="auto"/>
        <w:left w:val="none" w:sz="0" w:space="0" w:color="auto"/>
        <w:bottom w:val="none" w:sz="0" w:space="0" w:color="auto"/>
        <w:right w:val="none" w:sz="0" w:space="0" w:color="auto"/>
      </w:divBdr>
      <w:divsChild>
        <w:div w:id="1746107857">
          <w:marLeft w:val="0"/>
          <w:marRight w:val="0"/>
          <w:marTop w:val="0"/>
          <w:marBottom w:val="0"/>
          <w:divBdr>
            <w:top w:val="none" w:sz="0" w:space="0" w:color="auto"/>
            <w:left w:val="none" w:sz="0" w:space="0" w:color="auto"/>
            <w:bottom w:val="none" w:sz="0" w:space="0" w:color="auto"/>
            <w:right w:val="none" w:sz="0" w:space="0" w:color="auto"/>
          </w:divBdr>
        </w:div>
      </w:divsChild>
    </w:div>
    <w:div w:id="1746108399">
      <w:marLeft w:val="0"/>
      <w:marRight w:val="0"/>
      <w:marTop w:val="0"/>
      <w:marBottom w:val="0"/>
      <w:divBdr>
        <w:top w:val="none" w:sz="0" w:space="0" w:color="auto"/>
        <w:left w:val="none" w:sz="0" w:space="0" w:color="auto"/>
        <w:bottom w:val="none" w:sz="0" w:space="0" w:color="auto"/>
        <w:right w:val="none" w:sz="0" w:space="0" w:color="auto"/>
      </w:divBdr>
    </w:div>
    <w:div w:id="1746108400">
      <w:marLeft w:val="0"/>
      <w:marRight w:val="0"/>
      <w:marTop w:val="0"/>
      <w:marBottom w:val="0"/>
      <w:divBdr>
        <w:top w:val="none" w:sz="0" w:space="0" w:color="auto"/>
        <w:left w:val="none" w:sz="0" w:space="0" w:color="auto"/>
        <w:bottom w:val="none" w:sz="0" w:space="0" w:color="auto"/>
        <w:right w:val="none" w:sz="0" w:space="0" w:color="auto"/>
      </w:divBdr>
      <w:divsChild>
        <w:div w:id="1746108327">
          <w:marLeft w:val="0"/>
          <w:marRight w:val="0"/>
          <w:marTop w:val="0"/>
          <w:marBottom w:val="0"/>
          <w:divBdr>
            <w:top w:val="none" w:sz="0" w:space="0" w:color="auto"/>
            <w:left w:val="none" w:sz="0" w:space="0" w:color="auto"/>
            <w:bottom w:val="none" w:sz="0" w:space="0" w:color="auto"/>
            <w:right w:val="none" w:sz="0" w:space="0" w:color="auto"/>
          </w:divBdr>
          <w:divsChild>
            <w:div w:id="1746108048">
              <w:marLeft w:val="0"/>
              <w:marRight w:val="0"/>
              <w:marTop w:val="0"/>
              <w:marBottom w:val="0"/>
              <w:divBdr>
                <w:top w:val="none" w:sz="0" w:space="0" w:color="auto"/>
                <w:left w:val="none" w:sz="0" w:space="0" w:color="auto"/>
                <w:bottom w:val="none" w:sz="0" w:space="0" w:color="auto"/>
                <w:right w:val="none" w:sz="0" w:space="0" w:color="auto"/>
              </w:divBdr>
              <w:divsChild>
                <w:div w:id="174610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8401">
      <w:marLeft w:val="0"/>
      <w:marRight w:val="0"/>
      <w:marTop w:val="0"/>
      <w:marBottom w:val="0"/>
      <w:divBdr>
        <w:top w:val="none" w:sz="0" w:space="0" w:color="auto"/>
        <w:left w:val="none" w:sz="0" w:space="0" w:color="auto"/>
        <w:bottom w:val="none" w:sz="0" w:space="0" w:color="auto"/>
        <w:right w:val="none" w:sz="0" w:space="0" w:color="auto"/>
      </w:divBdr>
      <w:divsChild>
        <w:div w:id="1746108066">
          <w:marLeft w:val="0"/>
          <w:marRight w:val="0"/>
          <w:marTop w:val="0"/>
          <w:marBottom w:val="0"/>
          <w:divBdr>
            <w:top w:val="none" w:sz="0" w:space="0" w:color="auto"/>
            <w:left w:val="none" w:sz="0" w:space="0" w:color="auto"/>
            <w:bottom w:val="none" w:sz="0" w:space="0" w:color="auto"/>
            <w:right w:val="none" w:sz="0" w:space="0" w:color="auto"/>
          </w:divBdr>
          <w:divsChild>
            <w:div w:id="1746108234">
              <w:marLeft w:val="0"/>
              <w:marRight w:val="0"/>
              <w:marTop w:val="0"/>
              <w:marBottom w:val="0"/>
              <w:divBdr>
                <w:top w:val="none" w:sz="0" w:space="0" w:color="auto"/>
                <w:left w:val="none" w:sz="0" w:space="0" w:color="auto"/>
                <w:bottom w:val="none" w:sz="0" w:space="0" w:color="auto"/>
                <w:right w:val="none" w:sz="0" w:space="0" w:color="auto"/>
              </w:divBdr>
              <w:divsChild>
                <w:div w:id="1746109250">
                  <w:marLeft w:val="0"/>
                  <w:marRight w:val="0"/>
                  <w:marTop w:val="0"/>
                  <w:marBottom w:val="0"/>
                  <w:divBdr>
                    <w:top w:val="none" w:sz="0" w:space="0" w:color="auto"/>
                    <w:left w:val="none" w:sz="0" w:space="0" w:color="auto"/>
                    <w:bottom w:val="none" w:sz="0" w:space="0" w:color="auto"/>
                    <w:right w:val="none" w:sz="0" w:space="0" w:color="auto"/>
                  </w:divBdr>
                  <w:divsChild>
                    <w:div w:id="1746109423">
                      <w:marLeft w:val="2174"/>
                      <w:marRight w:val="0"/>
                      <w:marTop w:val="0"/>
                      <w:marBottom w:val="0"/>
                      <w:divBdr>
                        <w:top w:val="none" w:sz="0" w:space="0" w:color="auto"/>
                        <w:left w:val="none" w:sz="0" w:space="0" w:color="auto"/>
                        <w:bottom w:val="none" w:sz="0" w:space="0" w:color="auto"/>
                        <w:right w:val="none" w:sz="0" w:space="0" w:color="auto"/>
                      </w:divBdr>
                      <w:divsChild>
                        <w:div w:id="1746109031">
                          <w:marLeft w:val="0"/>
                          <w:marRight w:val="0"/>
                          <w:marTop w:val="0"/>
                          <w:marBottom w:val="0"/>
                          <w:divBdr>
                            <w:top w:val="none" w:sz="0" w:space="0" w:color="auto"/>
                            <w:left w:val="none" w:sz="0" w:space="0" w:color="auto"/>
                            <w:bottom w:val="none" w:sz="0" w:space="0" w:color="auto"/>
                            <w:right w:val="none" w:sz="0" w:space="0" w:color="auto"/>
                          </w:divBdr>
                          <w:divsChild>
                            <w:div w:id="1746108378">
                              <w:marLeft w:val="0"/>
                              <w:marRight w:val="0"/>
                              <w:marTop w:val="0"/>
                              <w:marBottom w:val="0"/>
                              <w:divBdr>
                                <w:top w:val="none" w:sz="0" w:space="0" w:color="auto"/>
                                <w:left w:val="none" w:sz="0" w:space="0" w:color="auto"/>
                                <w:bottom w:val="none" w:sz="0" w:space="0" w:color="auto"/>
                                <w:right w:val="none" w:sz="0" w:space="0" w:color="auto"/>
                              </w:divBdr>
                            </w:div>
                            <w:div w:id="174610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422">
      <w:marLeft w:val="0"/>
      <w:marRight w:val="0"/>
      <w:marTop w:val="0"/>
      <w:marBottom w:val="0"/>
      <w:divBdr>
        <w:top w:val="none" w:sz="0" w:space="0" w:color="auto"/>
        <w:left w:val="none" w:sz="0" w:space="0" w:color="auto"/>
        <w:bottom w:val="none" w:sz="0" w:space="0" w:color="auto"/>
        <w:right w:val="none" w:sz="0" w:space="0" w:color="auto"/>
      </w:divBdr>
      <w:divsChild>
        <w:div w:id="1746107634">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430">
      <w:marLeft w:val="0"/>
      <w:marRight w:val="0"/>
      <w:marTop w:val="0"/>
      <w:marBottom w:val="0"/>
      <w:divBdr>
        <w:top w:val="none" w:sz="0" w:space="0" w:color="auto"/>
        <w:left w:val="none" w:sz="0" w:space="0" w:color="auto"/>
        <w:bottom w:val="none" w:sz="0" w:space="0" w:color="auto"/>
        <w:right w:val="none" w:sz="0" w:space="0" w:color="auto"/>
      </w:divBdr>
    </w:div>
    <w:div w:id="1746108432">
      <w:marLeft w:val="0"/>
      <w:marRight w:val="0"/>
      <w:marTop w:val="0"/>
      <w:marBottom w:val="0"/>
      <w:divBdr>
        <w:top w:val="none" w:sz="0" w:space="0" w:color="auto"/>
        <w:left w:val="none" w:sz="0" w:space="0" w:color="auto"/>
        <w:bottom w:val="none" w:sz="0" w:space="0" w:color="auto"/>
        <w:right w:val="none" w:sz="0" w:space="0" w:color="auto"/>
      </w:divBdr>
      <w:divsChild>
        <w:div w:id="1746108318">
          <w:marLeft w:val="0"/>
          <w:marRight w:val="0"/>
          <w:marTop w:val="0"/>
          <w:marBottom w:val="0"/>
          <w:divBdr>
            <w:top w:val="single" w:sz="6" w:space="0" w:color="CCCCCC"/>
            <w:left w:val="single" w:sz="6" w:space="0" w:color="CCCCCC"/>
            <w:bottom w:val="single" w:sz="6" w:space="0" w:color="CCCCCC"/>
            <w:right w:val="single" w:sz="6" w:space="0" w:color="CCCCCC"/>
          </w:divBdr>
          <w:divsChild>
            <w:div w:id="17461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434">
      <w:marLeft w:val="0"/>
      <w:marRight w:val="0"/>
      <w:marTop w:val="0"/>
      <w:marBottom w:val="0"/>
      <w:divBdr>
        <w:top w:val="none" w:sz="0" w:space="0" w:color="auto"/>
        <w:left w:val="none" w:sz="0" w:space="0" w:color="auto"/>
        <w:bottom w:val="none" w:sz="0" w:space="0" w:color="auto"/>
        <w:right w:val="none" w:sz="0" w:space="0" w:color="auto"/>
      </w:divBdr>
      <w:divsChild>
        <w:div w:id="1746107187">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441">
      <w:marLeft w:val="0"/>
      <w:marRight w:val="0"/>
      <w:marTop w:val="0"/>
      <w:marBottom w:val="0"/>
      <w:divBdr>
        <w:top w:val="none" w:sz="0" w:space="0" w:color="auto"/>
        <w:left w:val="none" w:sz="0" w:space="0" w:color="auto"/>
        <w:bottom w:val="none" w:sz="0" w:space="0" w:color="auto"/>
        <w:right w:val="none" w:sz="0" w:space="0" w:color="auto"/>
      </w:divBdr>
    </w:div>
    <w:div w:id="1746108444">
      <w:marLeft w:val="0"/>
      <w:marRight w:val="0"/>
      <w:marTop w:val="0"/>
      <w:marBottom w:val="0"/>
      <w:divBdr>
        <w:top w:val="none" w:sz="0" w:space="0" w:color="auto"/>
        <w:left w:val="none" w:sz="0" w:space="0" w:color="auto"/>
        <w:bottom w:val="none" w:sz="0" w:space="0" w:color="auto"/>
        <w:right w:val="none" w:sz="0" w:space="0" w:color="auto"/>
      </w:divBdr>
    </w:div>
    <w:div w:id="1746108450">
      <w:marLeft w:val="0"/>
      <w:marRight w:val="0"/>
      <w:marTop w:val="0"/>
      <w:marBottom w:val="0"/>
      <w:divBdr>
        <w:top w:val="none" w:sz="0" w:space="0" w:color="auto"/>
        <w:left w:val="none" w:sz="0" w:space="0" w:color="auto"/>
        <w:bottom w:val="none" w:sz="0" w:space="0" w:color="auto"/>
        <w:right w:val="none" w:sz="0" w:space="0" w:color="auto"/>
      </w:divBdr>
      <w:divsChild>
        <w:div w:id="1746108198">
          <w:marLeft w:val="0"/>
          <w:marRight w:val="0"/>
          <w:marTop w:val="0"/>
          <w:marBottom w:val="0"/>
          <w:divBdr>
            <w:top w:val="single" w:sz="6" w:space="0" w:color="CCCCCC"/>
            <w:left w:val="single" w:sz="6" w:space="0" w:color="CCCCCC"/>
            <w:bottom w:val="single" w:sz="6" w:space="0" w:color="CCCCCC"/>
            <w:right w:val="single" w:sz="6" w:space="0" w:color="CCCCCC"/>
          </w:divBdr>
          <w:divsChild>
            <w:div w:id="174610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466">
      <w:marLeft w:val="0"/>
      <w:marRight w:val="0"/>
      <w:marTop w:val="0"/>
      <w:marBottom w:val="0"/>
      <w:divBdr>
        <w:top w:val="none" w:sz="0" w:space="0" w:color="auto"/>
        <w:left w:val="none" w:sz="0" w:space="0" w:color="auto"/>
        <w:bottom w:val="none" w:sz="0" w:space="0" w:color="auto"/>
        <w:right w:val="none" w:sz="0" w:space="0" w:color="auto"/>
      </w:divBdr>
      <w:divsChild>
        <w:div w:id="1746109109">
          <w:marLeft w:val="0"/>
          <w:marRight w:val="0"/>
          <w:marTop w:val="0"/>
          <w:marBottom w:val="0"/>
          <w:divBdr>
            <w:top w:val="none" w:sz="0" w:space="0" w:color="auto"/>
            <w:left w:val="none" w:sz="0" w:space="0" w:color="auto"/>
            <w:bottom w:val="none" w:sz="0" w:space="0" w:color="auto"/>
            <w:right w:val="none" w:sz="0" w:space="0" w:color="auto"/>
          </w:divBdr>
          <w:divsChild>
            <w:div w:id="1746107499">
              <w:marLeft w:val="0"/>
              <w:marRight w:val="0"/>
              <w:marTop w:val="0"/>
              <w:marBottom w:val="0"/>
              <w:divBdr>
                <w:top w:val="none" w:sz="0" w:space="0" w:color="auto"/>
                <w:left w:val="none" w:sz="0" w:space="0" w:color="auto"/>
                <w:bottom w:val="none" w:sz="0" w:space="0" w:color="auto"/>
                <w:right w:val="none" w:sz="0" w:space="0" w:color="auto"/>
              </w:divBdr>
              <w:divsChild>
                <w:div w:id="1746108902">
                  <w:marLeft w:val="0"/>
                  <w:marRight w:val="0"/>
                  <w:marTop w:val="0"/>
                  <w:marBottom w:val="0"/>
                  <w:divBdr>
                    <w:top w:val="none" w:sz="0" w:space="0" w:color="auto"/>
                    <w:left w:val="none" w:sz="0" w:space="0" w:color="auto"/>
                    <w:bottom w:val="none" w:sz="0" w:space="0" w:color="auto"/>
                    <w:right w:val="none" w:sz="0" w:space="0" w:color="auto"/>
                  </w:divBdr>
                  <w:divsChild>
                    <w:div w:id="1746109346">
                      <w:marLeft w:val="0"/>
                      <w:marRight w:val="0"/>
                      <w:marTop w:val="0"/>
                      <w:marBottom w:val="0"/>
                      <w:divBdr>
                        <w:top w:val="none" w:sz="0" w:space="0" w:color="auto"/>
                        <w:left w:val="none" w:sz="0" w:space="0" w:color="auto"/>
                        <w:bottom w:val="none" w:sz="0" w:space="0" w:color="auto"/>
                        <w:right w:val="none" w:sz="0" w:space="0" w:color="auto"/>
                      </w:divBdr>
                      <w:divsChild>
                        <w:div w:id="1746107644">
                          <w:marLeft w:val="0"/>
                          <w:marRight w:val="0"/>
                          <w:marTop w:val="0"/>
                          <w:marBottom w:val="0"/>
                          <w:divBdr>
                            <w:top w:val="none" w:sz="0" w:space="0" w:color="auto"/>
                            <w:left w:val="none" w:sz="0" w:space="0" w:color="auto"/>
                            <w:bottom w:val="none" w:sz="0" w:space="0" w:color="auto"/>
                            <w:right w:val="none" w:sz="0" w:space="0" w:color="auto"/>
                          </w:divBdr>
                          <w:divsChild>
                            <w:div w:id="1746108488">
                              <w:marLeft w:val="0"/>
                              <w:marRight w:val="0"/>
                              <w:marTop w:val="0"/>
                              <w:marBottom w:val="0"/>
                              <w:divBdr>
                                <w:top w:val="none" w:sz="0" w:space="0" w:color="auto"/>
                                <w:left w:val="none" w:sz="0" w:space="0" w:color="auto"/>
                                <w:bottom w:val="none" w:sz="0" w:space="0" w:color="auto"/>
                                <w:right w:val="none" w:sz="0" w:space="0" w:color="auto"/>
                              </w:divBdr>
                              <w:divsChild>
                                <w:div w:id="1746107192">
                                  <w:marLeft w:val="0"/>
                                  <w:marRight w:val="0"/>
                                  <w:marTop w:val="0"/>
                                  <w:marBottom w:val="0"/>
                                  <w:divBdr>
                                    <w:top w:val="none" w:sz="0" w:space="0" w:color="auto"/>
                                    <w:left w:val="none" w:sz="0" w:space="0" w:color="auto"/>
                                    <w:bottom w:val="none" w:sz="0" w:space="0" w:color="auto"/>
                                    <w:right w:val="none" w:sz="0" w:space="0" w:color="auto"/>
                                  </w:divBdr>
                                  <w:divsChild>
                                    <w:div w:id="1746109365">
                                      <w:marLeft w:val="0"/>
                                      <w:marRight w:val="0"/>
                                      <w:marTop w:val="0"/>
                                      <w:marBottom w:val="0"/>
                                      <w:divBdr>
                                        <w:top w:val="none" w:sz="0" w:space="0" w:color="auto"/>
                                        <w:left w:val="none" w:sz="0" w:space="0" w:color="auto"/>
                                        <w:bottom w:val="none" w:sz="0" w:space="0" w:color="auto"/>
                                        <w:right w:val="none" w:sz="0" w:space="0" w:color="auto"/>
                                      </w:divBdr>
                                      <w:divsChild>
                                        <w:div w:id="1746108259">
                                          <w:marLeft w:val="0"/>
                                          <w:marRight w:val="0"/>
                                          <w:marTop w:val="0"/>
                                          <w:marBottom w:val="0"/>
                                          <w:divBdr>
                                            <w:top w:val="none" w:sz="0" w:space="0" w:color="auto"/>
                                            <w:left w:val="none" w:sz="0" w:space="0" w:color="auto"/>
                                            <w:bottom w:val="none" w:sz="0" w:space="0" w:color="auto"/>
                                            <w:right w:val="none" w:sz="0" w:space="0" w:color="auto"/>
                                          </w:divBdr>
                                          <w:divsChild>
                                            <w:div w:id="1746108774">
                                              <w:marLeft w:val="0"/>
                                              <w:marRight w:val="0"/>
                                              <w:marTop w:val="0"/>
                                              <w:marBottom w:val="0"/>
                                              <w:divBdr>
                                                <w:top w:val="none" w:sz="0" w:space="0" w:color="auto"/>
                                                <w:left w:val="none" w:sz="0" w:space="0" w:color="auto"/>
                                                <w:bottom w:val="none" w:sz="0" w:space="0" w:color="auto"/>
                                                <w:right w:val="none" w:sz="0" w:space="0" w:color="auto"/>
                                              </w:divBdr>
                                              <w:divsChild>
                                                <w:div w:id="1746108533">
                                                  <w:marLeft w:val="0"/>
                                                  <w:marRight w:val="0"/>
                                                  <w:marTop w:val="0"/>
                                                  <w:marBottom w:val="0"/>
                                                  <w:divBdr>
                                                    <w:top w:val="none" w:sz="0" w:space="0" w:color="auto"/>
                                                    <w:left w:val="none" w:sz="0" w:space="0" w:color="auto"/>
                                                    <w:bottom w:val="none" w:sz="0" w:space="0" w:color="auto"/>
                                                    <w:right w:val="none" w:sz="0" w:space="0" w:color="auto"/>
                                                  </w:divBdr>
                                                  <w:divsChild>
                                                    <w:div w:id="1746109170">
                                                      <w:marLeft w:val="0"/>
                                                      <w:marRight w:val="0"/>
                                                      <w:marTop w:val="0"/>
                                                      <w:marBottom w:val="0"/>
                                                      <w:divBdr>
                                                        <w:top w:val="none" w:sz="0" w:space="0" w:color="auto"/>
                                                        <w:left w:val="none" w:sz="0" w:space="0" w:color="auto"/>
                                                        <w:bottom w:val="none" w:sz="0" w:space="0" w:color="auto"/>
                                                        <w:right w:val="none" w:sz="0" w:space="0" w:color="auto"/>
                                                      </w:divBdr>
                                                      <w:divsChild>
                                                        <w:div w:id="1746108677">
                                                          <w:marLeft w:val="0"/>
                                                          <w:marRight w:val="0"/>
                                                          <w:marTop w:val="0"/>
                                                          <w:marBottom w:val="0"/>
                                                          <w:divBdr>
                                                            <w:top w:val="none" w:sz="0" w:space="0" w:color="auto"/>
                                                            <w:left w:val="none" w:sz="0" w:space="0" w:color="auto"/>
                                                            <w:bottom w:val="none" w:sz="0" w:space="0" w:color="auto"/>
                                                            <w:right w:val="none" w:sz="0" w:space="0" w:color="auto"/>
                                                          </w:divBdr>
                                                          <w:divsChild>
                                                            <w:div w:id="1746107563">
                                                              <w:marLeft w:val="0"/>
                                                              <w:marRight w:val="0"/>
                                                              <w:marTop w:val="0"/>
                                                              <w:marBottom w:val="0"/>
                                                              <w:divBdr>
                                                                <w:top w:val="none" w:sz="0" w:space="0" w:color="auto"/>
                                                                <w:left w:val="none" w:sz="0" w:space="0" w:color="auto"/>
                                                                <w:bottom w:val="none" w:sz="0" w:space="0" w:color="auto"/>
                                                                <w:right w:val="none" w:sz="0" w:space="0" w:color="auto"/>
                                                              </w:divBdr>
                                                              <w:divsChild>
                                                                <w:div w:id="1746107926">
                                                                  <w:marLeft w:val="0"/>
                                                                  <w:marRight w:val="0"/>
                                                                  <w:marTop w:val="0"/>
                                                                  <w:marBottom w:val="0"/>
                                                                  <w:divBdr>
                                                                    <w:top w:val="none" w:sz="0" w:space="0" w:color="auto"/>
                                                                    <w:left w:val="none" w:sz="0" w:space="0" w:color="auto"/>
                                                                    <w:bottom w:val="none" w:sz="0" w:space="0" w:color="auto"/>
                                                                    <w:right w:val="none" w:sz="0" w:space="0" w:color="auto"/>
                                                                  </w:divBdr>
                                                                  <w:divsChild>
                                                                    <w:div w:id="1746107356">
                                                                      <w:marLeft w:val="0"/>
                                                                      <w:marRight w:val="0"/>
                                                                      <w:marTop w:val="0"/>
                                                                      <w:marBottom w:val="0"/>
                                                                      <w:divBdr>
                                                                        <w:top w:val="none" w:sz="0" w:space="0" w:color="auto"/>
                                                                        <w:left w:val="none" w:sz="0" w:space="0" w:color="auto"/>
                                                                        <w:bottom w:val="none" w:sz="0" w:space="0" w:color="auto"/>
                                                                        <w:right w:val="none" w:sz="0" w:space="0" w:color="auto"/>
                                                                      </w:divBdr>
                                                                      <w:divsChild>
                                                                        <w:div w:id="1746108770">
                                                                          <w:marLeft w:val="0"/>
                                                                          <w:marRight w:val="0"/>
                                                                          <w:marTop w:val="0"/>
                                                                          <w:marBottom w:val="0"/>
                                                                          <w:divBdr>
                                                                            <w:top w:val="none" w:sz="0" w:space="0" w:color="auto"/>
                                                                            <w:left w:val="none" w:sz="0" w:space="0" w:color="auto"/>
                                                                            <w:bottom w:val="none" w:sz="0" w:space="0" w:color="auto"/>
                                                                            <w:right w:val="none" w:sz="0" w:space="0" w:color="auto"/>
                                                                          </w:divBdr>
                                                                          <w:divsChild>
                                                                            <w:div w:id="174610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473">
      <w:marLeft w:val="0"/>
      <w:marRight w:val="0"/>
      <w:marTop w:val="0"/>
      <w:marBottom w:val="0"/>
      <w:divBdr>
        <w:top w:val="none" w:sz="0" w:space="0" w:color="auto"/>
        <w:left w:val="none" w:sz="0" w:space="0" w:color="auto"/>
        <w:bottom w:val="none" w:sz="0" w:space="0" w:color="auto"/>
        <w:right w:val="none" w:sz="0" w:space="0" w:color="auto"/>
      </w:divBdr>
    </w:div>
    <w:div w:id="1746108484">
      <w:marLeft w:val="0"/>
      <w:marRight w:val="0"/>
      <w:marTop w:val="0"/>
      <w:marBottom w:val="0"/>
      <w:divBdr>
        <w:top w:val="none" w:sz="0" w:space="0" w:color="auto"/>
        <w:left w:val="none" w:sz="0" w:space="0" w:color="auto"/>
        <w:bottom w:val="none" w:sz="0" w:space="0" w:color="auto"/>
        <w:right w:val="none" w:sz="0" w:space="0" w:color="auto"/>
      </w:divBdr>
    </w:div>
    <w:div w:id="1746108492">
      <w:marLeft w:val="0"/>
      <w:marRight w:val="0"/>
      <w:marTop w:val="0"/>
      <w:marBottom w:val="0"/>
      <w:divBdr>
        <w:top w:val="none" w:sz="0" w:space="0" w:color="auto"/>
        <w:left w:val="none" w:sz="0" w:space="0" w:color="auto"/>
        <w:bottom w:val="none" w:sz="0" w:space="0" w:color="auto"/>
        <w:right w:val="none" w:sz="0" w:space="0" w:color="auto"/>
      </w:divBdr>
      <w:divsChild>
        <w:div w:id="1746108216">
          <w:marLeft w:val="0"/>
          <w:marRight w:val="0"/>
          <w:marTop w:val="0"/>
          <w:marBottom w:val="0"/>
          <w:divBdr>
            <w:top w:val="none" w:sz="0" w:space="0" w:color="auto"/>
            <w:left w:val="none" w:sz="0" w:space="0" w:color="auto"/>
            <w:bottom w:val="none" w:sz="0" w:space="0" w:color="auto"/>
            <w:right w:val="none" w:sz="0" w:space="0" w:color="auto"/>
          </w:divBdr>
          <w:divsChild>
            <w:div w:id="1746108733">
              <w:marLeft w:val="0"/>
              <w:marRight w:val="0"/>
              <w:marTop w:val="0"/>
              <w:marBottom w:val="0"/>
              <w:divBdr>
                <w:top w:val="none" w:sz="0" w:space="0" w:color="auto"/>
                <w:left w:val="none" w:sz="0" w:space="0" w:color="auto"/>
                <w:bottom w:val="none" w:sz="0" w:space="0" w:color="auto"/>
                <w:right w:val="none" w:sz="0" w:space="0" w:color="auto"/>
              </w:divBdr>
              <w:divsChild>
                <w:div w:id="1746107240">
                  <w:marLeft w:val="0"/>
                  <w:marRight w:val="0"/>
                  <w:marTop w:val="0"/>
                  <w:marBottom w:val="0"/>
                  <w:divBdr>
                    <w:top w:val="none" w:sz="0" w:space="0" w:color="auto"/>
                    <w:left w:val="none" w:sz="0" w:space="0" w:color="auto"/>
                    <w:bottom w:val="none" w:sz="0" w:space="0" w:color="auto"/>
                    <w:right w:val="none" w:sz="0" w:space="0" w:color="auto"/>
                  </w:divBdr>
                  <w:divsChild>
                    <w:div w:id="1746108027">
                      <w:marLeft w:val="0"/>
                      <w:marRight w:val="0"/>
                      <w:marTop w:val="0"/>
                      <w:marBottom w:val="0"/>
                      <w:divBdr>
                        <w:top w:val="none" w:sz="0" w:space="0" w:color="auto"/>
                        <w:left w:val="none" w:sz="0" w:space="0" w:color="auto"/>
                        <w:bottom w:val="none" w:sz="0" w:space="0" w:color="auto"/>
                        <w:right w:val="none" w:sz="0" w:space="0" w:color="auto"/>
                      </w:divBdr>
                      <w:divsChild>
                        <w:div w:id="1746108983">
                          <w:marLeft w:val="0"/>
                          <w:marRight w:val="0"/>
                          <w:marTop w:val="0"/>
                          <w:marBottom w:val="0"/>
                          <w:divBdr>
                            <w:top w:val="none" w:sz="0" w:space="0" w:color="auto"/>
                            <w:left w:val="none" w:sz="0" w:space="0" w:color="auto"/>
                            <w:bottom w:val="none" w:sz="0" w:space="0" w:color="auto"/>
                            <w:right w:val="none" w:sz="0" w:space="0" w:color="auto"/>
                          </w:divBdr>
                          <w:divsChild>
                            <w:div w:id="1746108373">
                              <w:marLeft w:val="0"/>
                              <w:marRight w:val="0"/>
                              <w:marTop w:val="0"/>
                              <w:marBottom w:val="0"/>
                              <w:divBdr>
                                <w:top w:val="none" w:sz="0" w:space="0" w:color="auto"/>
                                <w:left w:val="none" w:sz="0" w:space="0" w:color="auto"/>
                                <w:bottom w:val="none" w:sz="0" w:space="0" w:color="auto"/>
                                <w:right w:val="none" w:sz="0" w:space="0" w:color="auto"/>
                              </w:divBdr>
                              <w:divsChild>
                                <w:div w:id="1746108355">
                                  <w:marLeft w:val="0"/>
                                  <w:marRight w:val="0"/>
                                  <w:marTop w:val="0"/>
                                  <w:marBottom w:val="0"/>
                                  <w:divBdr>
                                    <w:top w:val="none" w:sz="0" w:space="0" w:color="auto"/>
                                    <w:left w:val="none" w:sz="0" w:space="0" w:color="auto"/>
                                    <w:bottom w:val="none" w:sz="0" w:space="0" w:color="auto"/>
                                    <w:right w:val="none" w:sz="0" w:space="0" w:color="auto"/>
                                  </w:divBdr>
                                  <w:divsChild>
                                    <w:div w:id="1746109179">
                                      <w:marLeft w:val="0"/>
                                      <w:marRight w:val="0"/>
                                      <w:marTop w:val="0"/>
                                      <w:marBottom w:val="0"/>
                                      <w:divBdr>
                                        <w:top w:val="none" w:sz="0" w:space="0" w:color="auto"/>
                                        <w:left w:val="none" w:sz="0" w:space="0" w:color="auto"/>
                                        <w:bottom w:val="none" w:sz="0" w:space="0" w:color="auto"/>
                                        <w:right w:val="none" w:sz="0" w:space="0" w:color="auto"/>
                                      </w:divBdr>
                                      <w:divsChild>
                                        <w:div w:id="1746108474">
                                          <w:marLeft w:val="0"/>
                                          <w:marRight w:val="0"/>
                                          <w:marTop w:val="0"/>
                                          <w:marBottom w:val="0"/>
                                          <w:divBdr>
                                            <w:top w:val="none" w:sz="0" w:space="0" w:color="auto"/>
                                            <w:left w:val="none" w:sz="0" w:space="0" w:color="auto"/>
                                            <w:bottom w:val="none" w:sz="0" w:space="0" w:color="auto"/>
                                            <w:right w:val="none" w:sz="0" w:space="0" w:color="auto"/>
                                          </w:divBdr>
                                          <w:divsChild>
                                            <w:div w:id="1746108863">
                                              <w:marLeft w:val="0"/>
                                              <w:marRight w:val="0"/>
                                              <w:marTop w:val="0"/>
                                              <w:marBottom w:val="0"/>
                                              <w:divBdr>
                                                <w:top w:val="none" w:sz="0" w:space="0" w:color="auto"/>
                                                <w:left w:val="none" w:sz="0" w:space="0" w:color="auto"/>
                                                <w:bottom w:val="none" w:sz="0" w:space="0" w:color="auto"/>
                                                <w:right w:val="none" w:sz="0" w:space="0" w:color="auto"/>
                                              </w:divBdr>
                                              <w:divsChild>
                                                <w:div w:id="1746108813">
                                                  <w:marLeft w:val="0"/>
                                                  <w:marRight w:val="0"/>
                                                  <w:marTop w:val="0"/>
                                                  <w:marBottom w:val="0"/>
                                                  <w:divBdr>
                                                    <w:top w:val="none" w:sz="0" w:space="0" w:color="auto"/>
                                                    <w:left w:val="none" w:sz="0" w:space="0" w:color="auto"/>
                                                    <w:bottom w:val="none" w:sz="0" w:space="0" w:color="auto"/>
                                                    <w:right w:val="none" w:sz="0" w:space="0" w:color="auto"/>
                                                  </w:divBdr>
                                                  <w:divsChild>
                                                    <w:div w:id="1746107979">
                                                      <w:marLeft w:val="0"/>
                                                      <w:marRight w:val="0"/>
                                                      <w:marTop w:val="0"/>
                                                      <w:marBottom w:val="0"/>
                                                      <w:divBdr>
                                                        <w:top w:val="none" w:sz="0" w:space="0" w:color="auto"/>
                                                        <w:left w:val="none" w:sz="0" w:space="0" w:color="auto"/>
                                                        <w:bottom w:val="none" w:sz="0" w:space="0" w:color="auto"/>
                                                        <w:right w:val="none" w:sz="0" w:space="0" w:color="auto"/>
                                                      </w:divBdr>
                                                      <w:divsChild>
                                                        <w:div w:id="1746107899">
                                                          <w:marLeft w:val="0"/>
                                                          <w:marRight w:val="0"/>
                                                          <w:marTop w:val="0"/>
                                                          <w:marBottom w:val="0"/>
                                                          <w:divBdr>
                                                            <w:top w:val="none" w:sz="0" w:space="0" w:color="auto"/>
                                                            <w:left w:val="none" w:sz="0" w:space="0" w:color="auto"/>
                                                            <w:bottom w:val="none" w:sz="0" w:space="0" w:color="auto"/>
                                                            <w:right w:val="none" w:sz="0" w:space="0" w:color="auto"/>
                                                          </w:divBdr>
                                                          <w:divsChild>
                                                            <w:div w:id="1746108352">
                                                              <w:marLeft w:val="0"/>
                                                              <w:marRight w:val="0"/>
                                                              <w:marTop w:val="0"/>
                                                              <w:marBottom w:val="0"/>
                                                              <w:divBdr>
                                                                <w:top w:val="none" w:sz="0" w:space="0" w:color="auto"/>
                                                                <w:left w:val="none" w:sz="0" w:space="0" w:color="auto"/>
                                                                <w:bottom w:val="none" w:sz="0" w:space="0" w:color="auto"/>
                                                                <w:right w:val="none" w:sz="0" w:space="0" w:color="auto"/>
                                                              </w:divBdr>
                                                              <w:divsChild>
                                                                <w:div w:id="1746107803">
                                                                  <w:marLeft w:val="0"/>
                                                                  <w:marRight w:val="0"/>
                                                                  <w:marTop w:val="0"/>
                                                                  <w:marBottom w:val="0"/>
                                                                  <w:divBdr>
                                                                    <w:top w:val="none" w:sz="0" w:space="0" w:color="auto"/>
                                                                    <w:left w:val="none" w:sz="0" w:space="0" w:color="auto"/>
                                                                    <w:bottom w:val="none" w:sz="0" w:space="0" w:color="auto"/>
                                                                    <w:right w:val="none" w:sz="0" w:space="0" w:color="auto"/>
                                                                  </w:divBdr>
                                                                  <w:divsChild>
                                                                    <w:div w:id="1746109200">
                                                                      <w:marLeft w:val="0"/>
                                                                      <w:marRight w:val="0"/>
                                                                      <w:marTop w:val="0"/>
                                                                      <w:marBottom w:val="0"/>
                                                                      <w:divBdr>
                                                                        <w:top w:val="none" w:sz="0" w:space="0" w:color="auto"/>
                                                                        <w:left w:val="none" w:sz="0" w:space="0" w:color="auto"/>
                                                                        <w:bottom w:val="none" w:sz="0" w:space="0" w:color="auto"/>
                                                                        <w:right w:val="none" w:sz="0" w:space="0" w:color="auto"/>
                                                                      </w:divBdr>
                                                                      <w:divsChild>
                                                                        <w:div w:id="1746109113">
                                                                          <w:marLeft w:val="0"/>
                                                                          <w:marRight w:val="0"/>
                                                                          <w:marTop w:val="0"/>
                                                                          <w:marBottom w:val="0"/>
                                                                          <w:divBdr>
                                                                            <w:top w:val="none" w:sz="0" w:space="0" w:color="auto"/>
                                                                            <w:left w:val="none" w:sz="0" w:space="0" w:color="auto"/>
                                                                            <w:bottom w:val="none" w:sz="0" w:space="0" w:color="auto"/>
                                                                            <w:right w:val="none" w:sz="0" w:space="0" w:color="auto"/>
                                                                          </w:divBdr>
                                                                          <w:divsChild>
                                                                            <w:div w:id="1746107227">
                                                                              <w:marLeft w:val="0"/>
                                                                              <w:marRight w:val="0"/>
                                                                              <w:marTop w:val="0"/>
                                                                              <w:marBottom w:val="0"/>
                                                                              <w:divBdr>
                                                                                <w:top w:val="none" w:sz="0" w:space="0" w:color="auto"/>
                                                                                <w:left w:val="none" w:sz="0" w:space="0" w:color="auto"/>
                                                                                <w:bottom w:val="none" w:sz="0" w:space="0" w:color="auto"/>
                                                                                <w:right w:val="none" w:sz="0" w:space="0" w:color="auto"/>
                                                                              </w:divBdr>
                                                                              <w:divsChild>
                                                                                <w:div w:id="174610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493">
      <w:marLeft w:val="0"/>
      <w:marRight w:val="0"/>
      <w:marTop w:val="0"/>
      <w:marBottom w:val="0"/>
      <w:divBdr>
        <w:top w:val="none" w:sz="0" w:space="0" w:color="auto"/>
        <w:left w:val="none" w:sz="0" w:space="0" w:color="auto"/>
        <w:bottom w:val="none" w:sz="0" w:space="0" w:color="auto"/>
        <w:right w:val="none" w:sz="0" w:space="0" w:color="auto"/>
      </w:divBdr>
      <w:divsChild>
        <w:div w:id="1746107405">
          <w:marLeft w:val="0"/>
          <w:marRight w:val="0"/>
          <w:marTop w:val="0"/>
          <w:marBottom w:val="0"/>
          <w:divBdr>
            <w:top w:val="none" w:sz="0" w:space="0" w:color="auto"/>
            <w:left w:val="none" w:sz="0" w:space="0" w:color="auto"/>
            <w:bottom w:val="none" w:sz="0" w:space="0" w:color="auto"/>
            <w:right w:val="none" w:sz="0" w:space="0" w:color="auto"/>
          </w:divBdr>
          <w:divsChild>
            <w:div w:id="1746108782">
              <w:marLeft w:val="0"/>
              <w:marRight w:val="0"/>
              <w:marTop w:val="0"/>
              <w:marBottom w:val="0"/>
              <w:divBdr>
                <w:top w:val="none" w:sz="0" w:space="0" w:color="auto"/>
                <w:left w:val="none" w:sz="0" w:space="0" w:color="auto"/>
                <w:bottom w:val="none" w:sz="0" w:space="0" w:color="auto"/>
                <w:right w:val="none" w:sz="0" w:space="0" w:color="auto"/>
              </w:divBdr>
              <w:divsChild>
                <w:div w:id="174610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8499">
      <w:marLeft w:val="0"/>
      <w:marRight w:val="0"/>
      <w:marTop w:val="0"/>
      <w:marBottom w:val="0"/>
      <w:divBdr>
        <w:top w:val="none" w:sz="0" w:space="0" w:color="auto"/>
        <w:left w:val="none" w:sz="0" w:space="0" w:color="auto"/>
        <w:bottom w:val="none" w:sz="0" w:space="0" w:color="auto"/>
        <w:right w:val="none" w:sz="0" w:space="0" w:color="auto"/>
      </w:divBdr>
      <w:divsChild>
        <w:div w:id="1746109191">
          <w:marLeft w:val="0"/>
          <w:marRight w:val="0"/>
          <w:marTop w:val="0"/>
          <w:marBottom w:val="0"/>
          <w:divBdr>
            <w:top w:val="none" w:sz="0" w:space="0" w:color="auto"/>
            <w:left w:val="none" w:sz="0" w:space="0" w:color="auto"/>
            <w:bottom w:val="none" w:sz="0" w:space="0" w:color="auto"/>
            <w:right w:val="none" w:sz="0" w:space="0" w:color="auto"/>
          </w:divBdr>
          <w:divsChild>
            <w:div w:id="1746108298">
              <w:marLeft w:val="0"/>
              <w:marRight w:val="0"/>
              <w:marTop w:val="0"/>
              <w:marBottom w:val="0"/>
              <w:divBdr>
                <w:top w:val="none" w:sz="0" w:space="0" w:color="auto"/>
                <w:left w:val="none" w:sz="0" w:space="0" w:color="auto"/>
                <w:bottom w:val="none" w:sz="0" w:space="0" w:color="auto"/>
                <w:right w:val="none" w:sz="0" w:space="0" w:color="auto"/>
              </w:divBdr>
              <w:divsChild>
                <w:div w:id="1746108699">
                  <w:marLeft w:val="0"/>
                  <w:marRight w:val="0"/>
                  <w:marTop w:val="0"/>
                  <w:marBottom w:val="0"/>
                  <w:divBdr>
                    <w:top w:val="none" w:sz="0" w:space="0" w:color="auto"/>
                    <w:left w:val="none" w:sz="0" w:space="0" w:color="auto"/>
                    <w:bottom w:val="none" w:sz="0" w:space="0" w:color="auto"/>
                    <w:right w:val="none" w:sz="0" w:space="0" w:color="auto"/>
                  </w:divBdr>
                  <w:divsChild>
                    <w:div w:id="1746107523">
                      <w:marLeft w:val="2174"/>
                      <w:marRight w:val="0"/>
                      <w:marTop w:val="0"/>
                      <w:marBottom w:val="0"/>
                      <w:divBdr>
                        <w:top w:val="none" w:sz="0" w:space="0" w:color="auto"/>
                        <w:left w:val="none" w:sz="0" w:space="0" w:color="auto"/>
                        <w:bottom w:val="none" w:sz="0" w:space="0" w:color="auto"/>
                        <w:right w:val="none" w:sz="0" w:space="0" w:color="auto"/>
                      </w:divBdr>
                      <w:divsChild>
                        <w:div w:id="1746107572">
                          <w:marLeft w:val="0"/>
                          <w:marRight w:val="0"/>
                          <w:marTop w:val="0"/>
                          <w:marBottom w:val="0"/>
                          <w:divBdr>
                            <w:top w:val="none" w:sz="0" w:space="0" w:color="auto"/>
                            <w:left w:val="none" w:sz="0" w:space="0" w:color="auto"/>
                            <w:bottom w:val="none" w:sz="0" w:space="0" w:color="auto"/>
                            <w:right w:val="none" w:sz="0" w:space="0" w:color="auto"/>
                          </w:divBdr>
                          <w:divsChild>
                            <w:div w:id="1746107287">
                              <w:marLeft w:val="0"/>
                              <w:marRight w:val="0"/>
                              <w:marTop w:val="0"/>
                              <w:marBottom w:val="0"/>
                              <w:divBdr>
                                <w:top w:val="none" w:sz="0" w:space="0" w:color="auto"/>
                                <w:left w:val="none" w:sz="0" w:space="0" w:color="auto"/>
                                <w:bottom w:val="none" w:sz="0" w:space="0" w:color="auto"/>
                                <w:right w:val="none" w:sz="0" w:space="0" w:color="auto"/>
                              </w:divBdr>
                            </w:div>
                            <w:div w:id="174610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501">
      <w:marLeft w:val="0"/>
      <w:marRight w:val="0"/>
      <w:marTop w:val="0"/>
      <w:marBottom w:val="0"/>
      <w:divBdr>
        <w:top w:val="none" w:sz="0" w:space="0" w:color="auto"/>
        <w:left w:val="none" w:sz="0" w:space="0" w:color="auto"/>
        <w:bottom w:val="none" w:sz="0" w:space="0" w:color="auto"/>
        <w:right w:val="none" w:sz="0" w:space="0" w:color="auto"/>
      </w:divBdr>
      <w:divsChild>
        <w:div w:id="1746107320">
          <w:marLeft w:val="0"/>
          <w:marRight w:val="0"/>
          <w:marTop w:val="0"/>
          <w:marBottom w:val="0"/>
          <w:divBdr>
            <w:top w:val="none" w:sz="0" w:space="0" w:color="auto"/>
            <w:left w:val="none" w:sz="0" w:space="0" w:color="auto"/>
            <w:bottom w:val="none" w:sz="0" w:space="0" w:color="auto"/>
            <w:right w:val="none" w:sz="0" w:space="0" w:color="auto"/>
          </w:divBdr>
          <w:divsChild>
            <w:div w:id="1746108153">
              <w:marLeft w:val="0"/>
              <w:marRight w:val="0"/>
              <w:marTop w:val="0"/>
              <w:marBottom w:val="0"/>
              <w:divBdr>
                <w:top w:val="none" w:sz="0" w:space="0" w:color="auto"/>
                <w:left w:val="none" w:sz="0" w:space="0" w:color="auto"/>
                <w:bottom w:val="none" w:sz="0" w:space="0" w:color="auto"/>
                <w:right w:val="none" w:sz="0" w:space="0" w:color="auto"/>
              </w:divBdr>
              <w:divsChild>
                <w:div w:id="1746107304">
                  <w:marLeft w:val="0"/>
                  <w:marRight w:val="0"/>
                  <w:marTop w:val="0"/>
                  <w:marBottom w:val="0"/>
                  <w:divBdr>
                    <w:top w:val="none" w:sz="0" w:space="0" w:color="auto"/>
                    <w:left w:val="none" w:sz="0" w:space="0" w:color="auto"/>
                    <w:bottom w:val="none" w:sz="0" w:space="0" w:color="auto"/>
                    <w:right w:val="none" w:sz="0" w:space="0" w:color="auto"/>
                  </w:divBdr>
                  <w:divsChild>
                    <w:div w:id="1746107700">
                      <w:marLeft w:val="0"/>
                      <w:marRight w:val="0"/>
                      <w:marTop w:val="0"/>
                      <w:marBottom w:val="0"/>
                      <w:divBdr>
                        <w:top w:val="none" w:sz="0" w:space="0" w:color="auto"/>
                        <w:left w:val="none" w:sz="0" w:space="0" w:color="auto"/>
                        <w:bottom w:val="none" w:sz="0" w:space="0" w:color="auto"/>
                        <w:right w:val="none" w:sz="0" w:space="0" w:color="auto"/>
                      </w:divBdr>
                      <w:divsChild>
                        <w:div w:id="1746107721">
                          <w:marLeft w:val="0"/>
                          <w:marRight w:val="0"/>
                          <w:marTop w:val="0"/>
                          <w:marBottom w:val="0"/>
                          <w:divBdr>
                            <w:top w:val="none" w:sz="0" w:space="0" w:color="auto"/>
                            <w:left w:val="none" w:sz="0" w:space="0" w:color="auto"/>
                            <w:bottom w:val="none" w:sz="0" w:space="0" w:color="auto"/>
                            <w:right w:val="none" w:sz="0" w:space="0" w:color="auto"/>
                          </w:divBdr>
                          <w:divsChild>
                            <w:div w:id="1746109440">
                              <w:marLeft w:val="0"/>
                              <w:marRight w:val="0"/>
                              <w:marTop w:val="0"/>
                              <w:marBottom w:val="0"/>
                              <w:divBdr>
                                <w:top w:val="none" w:sz="0" w:space="0" w:color="auto"/>
                                <w:left w:val="none" w:sz="0" w:space="0" w:color="auto"/>
                                <w:bottom w:val="none" w:sz="0" w:space="0" w:color="auto"/>
                                <w:right w:val="none" w:sz="0" w:space="0" w:color="auto"/>
                              </w:divBdr>
                              <w:divsChild>
                                <w:div w:id="1746108359">
                                  <w:marLeft w:val="0"/>
                                  <w:marRight w:val="0"/>
                                  <w:marTop w:val="190"/>
                                  <w:marBottom w:val="190"/>
                                  <w:divBdr>
                                    <w:top w:val="none" w:sz="0" w:space="0" w:color="auto"/>
                                    <w:left w:val="none" w:sz="0" w:space="0" w:color="auto"/>
                                    <w:bottom w:val="none" w:sz="0" w:space="0" w:color="auto"/>
                                    <w:right w:val="none" w:sz="0" w:space="0" w:color="auto"/>
                                  </w:divBdr>
                                  <w:divsChild>
                                    <w:div w:id="1746108299">
                                      <w:marLeft w:val="0"/>
                                      <w:marRight w:val="0"/>
                                      <w:marTop w:val="0"/>
                                      <w:marBottom w:val="0"/>
                                      <w:divBdr>
                                        <w:top w:val="none" w:sz="0" w:space="0" w:color="auto"/>
                                        <w:left w:val="none" w:sz="0" w:space="0" w:color="auto"/>
                                        <w:bottom w:val="none" w:sz="0" w:space="0" w:color="auto"/>
                                        <w:right w:val="none" w:sz="0" w:space="0" w:color="auto"/>
                                      </w:divBdr>
                                      <w:divsChild>
                                        <w:div w:id="1746108436">
                                          <w:marLeft w:val="0"/>
                                          <w:marRight w:val="0"/>
                                          <w:marTop w:val="0"/>
                                          <w:marBottom w:val="0"/>
                                          <w:divBdr>
                                            <w:top w:val="none" w:sz="0" w:space="0" w:color="auto"/>
                                            <w:left w:val="none" w:sz="0" w:space="0" w:color="auto"/>
                                            <w:bottom w:val="none" w:sz="0" w:space="0" w:color="auto"/>
                                            <w:right w:val="none" w:sz="0" w:space="0" w:color="auto"/>
                                          </w:divBdr>
                                          <w:divsChild>
                                            <w:div w:id="174610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6108513">
      <w:marLeft w:val="0"/>
      <w:marRight w:val="0"/>
      <w:marTop w:val="0"/>
      <w:marBottom w:val="0"/>
      <w:divBdr>
        <w:top w:val="none" w:sz="0" w:space="0" w:color="auto"/>
        <w:left w:val="none" w:sz="0" w:space="0" w:color="auto"/>
        <w:bottom w:val="none" w:sz="0" w:space="0" w:color="auto"/>
        <w:right w:val="none" w:sz="0" w:space="0" w:color="auto"/>
      </w:divBdr>
      <w:divsChild>
        <w:div w:id="1746109409">
          <w:marLeft w:val="0"/>
          <w:marRight w:val="0"/>
          <w:marTop w:val="0"/>
          <w:marBottom w:val="0"/>
          <w:divBdr>
            <w:top w:val="none" w:sz="0" w:space="0" w:color="auto"/>
            <w:left w:val="none" w:sz="0" w:space="0" w:color="auto"/>
            <w:bottom w:val="none" w:sz="0" w:space="0" w:color="auto"/>
            <w:right w:val="none" w:sz="0" w:space="0" w:color="auto"/>
          </w:divBdr>
          <w:divsChild>
            <w:div w:id="1746108243">
              <w:marLeft w:val="0"/>
              <w:marRight w:val="0"/>
              <w:marTop w:val="0"/>
              <w:marBottom w:val="0"/>
              <w:divBdr>
                <w:top w:val="none" w:sz="0" w:space="0" w:color="auto"/>
                <w:left w:val="none" w:sz="0" w:space="0" w:color="auto"/>
                <w:bottom w:val="none" w:sz="0" w:space="0" w:color="auto"/>
                <w:right w:val="none" w:sz="0" w:space="0" w:color="auto"/>
              </w:divBdr>
              <w:divsChild>
                <w:div w:id="1746108497">
                  <w:marLeft w:val="0"/>
                  <w:marRight w:val="0"/>
                  <w:marTop w:val="0"/>
                  <w:marBottom w:val="0"/>
                  <w:divBdr>
                    <w:top w:val="none" w:sz="0" w:space="0" w:color="auto"/>
                    <w:left w:val="none" w:sz="0" w:space="0" w:color="auto"/>
                    <w:bottom w:val="none" w:sz="0" w:space="0" w:color="auto"/>
                    <w:right w:val="none" w:sz="0" w:space="0" w:color="auto"/>
                  </w:divBdr>
                  <w:divsChild>
                    <w:div w:id="1746107785">
                      <w:marLeft w:val="0"/>
                      <w:marRight w:val="0"/>
                      <w:marTop w:val="0"/>
                      <w:marBottom w:val="0"/>
                      <w:divBdr>
                        <w:top w:val="none" w:sz="0" w:space="0" w:color="auto"/>
                        <w:left w:val="none" w:sz="0" w:space="0" w:color="auto"/>
                        <w:bottom w:val="none" w:sz="0" w:space="0" w:color="auto"/>
                        <w:right w:val="none" w:sz="0" w:space="0" w:color="auto"/>
                      </w:divBdr>
                      <w:divsChild>
                        <w:div w:id="1746108888">
                          <w:marLeft w:val="0"/>
                          <w:marRight w:val="0"/>
                          <w:marTop w:val="0"/>
                          <w:marBottom w:val="0"/>
                          <w:divBdr>
                            <w:top w:val="none" w:sz="0" w:space="0" w:color="auto"/>
                            <w:left w:val="none" w:sz="0" w:space="0" w:color="auto"/>
                            <w:bottom w:val="none" w:sz="0" w:space="0" w:color="auto"/>
                            <w:right w:val="none" w:sz="0" w:space="0" w:color="auto"/>
                          </w:divBdr>
                          <w:divsChild>
                            <w:div w:id="1746107259">
                              <w:marLeft w:val="0"/>
                              <w:marRight w:val="0"/>
                              <w:marTop w:val="0"/>
                              <w:marBottom w:val="0"/>
                              <w:divBdr>
                                <w:top w:val="none" w:sz="0" w:space="0" w:color="auto"/>
                                <w:left w:val="none" w:sz="0" w:space="0" w:color="auto"/>
                                <w:bottom w:val="none" w:sz="0" w:space="0" w:color="auto"/>
                                <w:right w:val="none" w:sz="0" w:space="0" w:color="auto"/>
                              </w:divBdr>
                              <w:divsChild>
                                <w:div w:id="1746108200">
                                  <w:marLeft w:val="0"/>
                                  <w:marRight w:val="0"/>
                                  <w:marTop w:val="0"/>
                                  <w:marBottom w:val="0"/>
                                  <w:divBdr>
                                    <w:top w:val="none" w:sz="0" w:space="0" w:color="auto"/>
                                    <w:left w:val="none" w:sz="0" w:space="0" w:color="auto"/>
                                    <w:bottom w:val="none" w:sz="0" w:space="0" w:color="auto"/>
                                    <w:right w:val="none" w:sz="0" w:space="0" w:color="auto"/>
                                  </w:divBdr>
                                  <w:divsChild>
                                    <w:div w:id="1746107985">
                                      <w:marLeft w:val="0"/>
                                      <w:marRight w:val="0"/>
                                      <w:marTop w:val="0"/>
                                      <w:marBottom w:val="0"/>
                                      <w:divBdr>
                                        <w:top w:val="none" w:sz="0" w:space="0" w:color="auto"/>
                                        <w:left w:val="none" w:sz="0" w:space="0" w:color="auto"/>
                                        <w:bottom w:val="none" w:sz="0" w:space="0" w:color="auto"/>
                                        <w:right w:val="none" w:sz="0" w:space="0" w:color="auto"/>
                                      </w:divBdr>
                                      <w:divsChild>
                                        <w:div w:id="1746109417">
                                          <w:marLeft w:val="0"/>
                                          <w:marRight w:val="0"/>
                                          <w:marTop w:val="0"/>
                                          <w:marBottom w:val="0"/>
                                          <w:divBdr>
                                            <w:top w:val="none" w:sz="0" w:space="0" w:color="auto"/>
                                            <w:left w:val="none" w:sz="0" w:space="0" w:color="auto"/>
                                            <w:bottom w:val="none" w:sz="0" w:space="0" w:color="auto"/>
                                            <w:right w:val="none" w:sz="0" w:space="0" w:color="auto"/>
                                          </w:divBdr>
                                          <w:divsChild>
                                            <w:div w:id="1746108779">
                                              <w:marLeft w:val="0"/>
                                              <w:marRight w:val="0"/>
                                              <w:marTop w:val="0"/>
                                              <w:marBottom w:val="0"/>
                                              <w:divBdr>
                                                <w:top w:val="none" w:sz="0" w:space="0" w:color="auto"/>
                                                <w:left w:val="none" w:sz="0" w:space="0" w:color="auto"/>
                                                <w:bottom w:val="none" w:sz="0" w:space="0" w:color="auto"/>
                                                <w:right w:val="none" w:sz="0" w:space="0" w:color="auto"/>
                                              </w:divBdr>
                                              <w:divsChild>
                                                <w:div w:id="1746108342">
                                                  <w:marLeft w:val="0"/>
                                                  <w:marRight w:val="0"/>
                                                  <w:marTop w:val="0"/>
                                                  <w:marBottom w:val="0"/>
                                                  <w:divBdr>
                                                    <w:top w:val="none" w:sz="0" w:space="0" w:color="auto"/>
                                                    <w:left w:val="none" w:sz="0" w:space="0" w:color="auto"/>
                                                    <w:bottom w:val="none" w:sz="0" w:space="0" w:color="auto"/>
                                                    <w:right w:val="none" w:sz="0" w:space="0" w:color="auto"/>
                                                  </w:divBdr>
                                                  <w:divsChild>
                                                    <w:div w:id="1746108796">
                                                      <w:marLeft w:val="0"/>
                                                      <w:marRight w:val="0"/>
                                                      <w:marTop w:val="0"/>
                                                      <w:marBottom w:val="0"/>
                                                      <w:divBdr>
                                                        <w:top w:val="none" w:sz="0" w:space="0" w:color="auto"/>
                                                        <w:left w:val="none" w:sz="0" w:space="0" w:color="auto"/>
                                                        <w:bottom w:val="none" w:sz="0" w:space="0" w:color="auto"/>
                                                        <w:right w:val="none" w:sz="0" w:space="0" w:color="auto"/>
                                                      </w:divBdr>
                                                      <w:divsChild>
                                                        <w:div w:id="1746107640">
                                                          <w:marLeft w:val="0"/>
                                                          <w:marRight w:val="0"/>
                                                          <w:marTop w:val="0"/>
                                                          <w:marBottom w:val="0"/>
                                                          <w:divBdr>
                                                            <w:top w:val="none" w:sz="0" w:space="0" w:color="auto"/>
                                                            <w:left w:val="none" w:sz="0" w:space="0" w:color="auto"/>
                                                            <w:bottom w:val="none" w:sz="0" w:space="0" w:color="auto"/>
                                                            <w:right w:val="none" w:sz="0" w:space="0" w:color="auto"/>
                                                          </w:divBdr>
                                                          <w:divsChild>
                                                            <w:div w:id="1746107262">
                                                              <w:marLeft w:val="0"/>
                                                              <w:marRight w:val="0"/>
                                                              <w:marTop w:val="0"/>
                                                              <w:marBottom w:val="0"/>
                                                              <w:divBdr>
                                                                <w:top w:val="none" w:sz="0" w:space="0" w:color="auto"/>
                                                                <w:left w:val="none" w:sz="0" w:space="0" w:color="auto"/>
                                                                <w:bottom w:val="none" w:sz="0" w:space="0" w:color="auto"/>
                                                                <w:right w:val="none" w:sz="0" w:space="0" w:color="auto"/>
                                                              </w:divBdr>
                                                              <w:divsChild>
                                                                <w:div w:id="1746108908">
                                                                  <w:marLeft w:val="0"/>
                                                                  <w:marRight w:val="0"/>
                                                                  <w:marTop w:val="0"/>
                                                                  <w:marBottom w:val="0"/>
                                                                  <w:divBdr>
                                                                    <w:top w:val="none" w:sz="0" w:space="0" w:color="auto"/>
                                                                    <w:left w:val="none" w:sz="0" w:space="0" w:color="auto"/>
                                                                    <w:bottom w:val="none" w:sz="0" w:space="0" w:color="auto"/>
                                                                    <w:right w:val="none" w:sz="0" w:space="0" w:color="auto"/>
                                                                  </w:divBdr>
                                                                  <w:divsChild>
                                                                    <w:div w:id="1746107534">
                                                                      <w:marLeft w:val="0"/>
                                                                      <w:marRight w:val="0"/>
                                                                      <w:marTop w:val="0"/>
                                                                      <w:marBottom w:val="0"/>
                                                                      <w:divBdr>
                                                                        <w:top w:val="none" w:sz="0" w:space="0" w:color="auto"/>
                                                                        <w:left w:val="none" w:sz="0" w:space="0" w:color="auto"/>
                                                                        <w:bottom w:val="none" w:sz="0" w:space="0" w:color="auto"/>
                                                                        <w:right w:val="none" w:sz="0" w:space="0" w:color="auto"/>
                                                                      </w:divBdr>
                                                                      <w:divsChild>
                                                                        <w:div w:id="1746109230">
                                                                          <w:marLeft w:val="0"/>
                                                                          <w:marRight w:val="0"/>
                                                                          <w:marTop w:val="0"/>
                                                                          <w:marBottom w:val="0"/>
                                                                          <w:divBdr>
                                                                            <w:top w:val="none" w:sz="0" w:space="0" w:color="auto"/>
                                                                            <w:left w:val="none" w:sz="0" w:space="0" w:color="auto"/>
                                                                            <w:bottom w:val="none" w:sz="0" w:space="0" w:color="auto"/>
                                                                            <w:right w:val="none" w:sz="0" w:space="0" w:color="auto"/>
                                                                          </w:divBdr>
                                                                          <w:divsChild>
                                                                            <w:div w:id="1746107855">
                                                                              <w:marLeft w:val="0"/>
                                                                              <w:marRight w:val="0"/>
                                                                              <w:marTop w:val="0"/>
                                                                              <w:marBottom w:val="0"/>
                                                                              <w:divBdr>
                                                                                <w:top w:val="none" w:sz="0" w:space="0" w:color="auto"/>
                                                                                <w:left w:val="none" w:sz="0" w:space="0" w:color="auto"/>
                                                                                <w:bottom w:val="none" w:sz="0" w:space="0" w:color="auto"/>
                                                                                <w:right w:val="none" w:sz="0" w:space="0" w:color="auto"/>
                                                                              </w:divBdr>
                                                                              <w:divsChild>
                                                                                <w:div w:id="17461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519">
      <w:marLeft w:val="0"/>
      <w:marRight w:val="0"/>
      <w:marTop w:val="0"/>
      <w:marBottom w:val="0"/>
      <w:divBdr>
        <w:top w:val="none" w:sz="0" w:space="0" w:color="auto"/>
        <w:left w:val="none" w:sz="0" w:space="0" w:color="auto"/>
        <w:bottom w:val="none" w:sz="0" w:space="0" w:color="auto"/>
        <w:right w:val="none" w:sz="0" w:space="0" w:color="auto"/>
      </w:divBdr>
      <w:divsChild>
        <w:div w:id="1746107589">
          <w:marLeft w:val="0"/>
          <w:marRight w:val="0"/>
          <w:marTop w:val="0"/>
          <w:marBottom w:val="0"/>
          <w:divBdr>
            <w:top w:val="single" w:sz="6" w:space="0" w:color="CCCCCC"/>
            <w:left w:val="single" w:sz="6" w:space="0" w:color="CCCCCC"/>
            <w:bottom w:val="single" w:sz="6" w:space="0" w:color="CCCCCC"/>
            <w:right w:val="single" w:sz="6" w:space="0" w:color="CCCCCC"/>
          </w:divBdr>
          <w:divsChild>
            <w:div w:id="17461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529">
      <w:marLeft w:val="0"/>
      <w:marRight w:val="0"/>
      <w:marTop w:val="0"/>
      <w:marBottom w:val="0"/>
      <w:divBdr>
        <w:top w:val="none" w:sz="0" w:space="0" w:color="auto"/>
        <w:left w:val="none" w:sz="0" w:space="0" w:color="auto"/>
        <w:bottom w:val="none" w:sz="0" w:space="0" w:color="auto"/>
        <w:right w:val="none" w:sz="0" w:space="0" w:color="auto"/>
      </w:divBdr>
      <w:divsChild>
        <w:div w:id="1746109333">
          <w:marLeft w:val="0"/>
          <w:marRight w:val="0"/>
          <w:marTop w:val="0"/>
          <w:marBottom w:val="0"/>
          <w:divBdr>
            <w:top w:val="none" w:sz="0" w:space="0" w:color="auto"/>
            <w:left w:val="none" w:sz="0" w:space="0" w:color="auto"/>
            <w:bottom w:val="none" w:sz="0" w:space="0" w:color="auto"/>
            <w:right w:val="none" w:sz="0" w:space="0" w:color="auto"/>
          </w:divBdr>
          <w:divsChild>
            <w:div w:id="1746108381">
              <w:marLeft w:val="0"/>
              <w:marRight w:val="0"/>
              <w:marTop w:val="0"/>
              <w:marBottom w:val="0"/>
              <w:divBdr>
                <w:top w:val="none" w:sz="0" w:space="0" w:color="auto"/>
                <w:left w:val="none" w:sz="0" w:space="0" w:color="auto"/>
                <w:bottom w:val="none" w:sz="0" w:space="0" w:color="auto"/>
                <w:right w:val="none" w:sz="0" w:space="0" w:color="auto"/>
              </w:divBdr>
              <w:divsChild>
                <w:div w:id="1746108574">
                  <w:marLeft w:val="0"/>
                  <w:marRight w:val="0"/>
                  <w:marTop w:val="0"/>
                  <w:marBottom w:val="0"/>
                  <w:divBdr>
                    <w:top w:val="none" w:sz="0" w:space="0" w:color="auto"/>
                    <w:left w:val="none" w:sz="0" w:space="0" w:color="auto"/>
                    <w:bottom w:val="none" w:sz="0" w:space="0" w:color="auto"/>
                    <w:right w:val="none" w:sz="0" w:space="0" w:color="auto"/>
                  </w:divBdr>
                  <w:divsChild>
                    <w:div w:id="1746107827">
                      <w:marLeft w:val="0"/>
                      <w:marRight w:val="0"/>
                      <w:marTop w:val="0"/>
                      <w:marBottom w:val="0"/>
                      <w:divBdr>
                        <w:top w:val="none" w:sz="0" w:space="0" w:color="auto"/>
                        <w:left w:val="none" w:sz="0" w:space="0" w:color="auto"/>
                        <w:bottom w:val="none" w:sz="0" w:space="0" w:color="auto"/>
                        <w:right w:val="none" w:sz="0" w:space="0" w:color="auto"/>
                      </w:divBdr>
                      <w:divsChild>
                        <w:div w:id="1746109123">
                          <w:marLeft w:val="0"/>
                          <w:marRight w:val="0"/>
                          <w:marTop w:val="0"/>
                          <w:marBottom w:val="0"/>
                          <w:divBdr>
                            <w:top w:val="none" w:sz="0" w:space="0" w:color="auto"/>
                            <w:left w:val="none" w:sz="0" w:space="0" w:color="auto"/>
                            <w:bottom w:val="none" w:sz="0" w:space="0" w:color="auto"/>
                            <w:right w:val="none" w:sz="0" w:space="0" w:color="auto"/>
                          </w:divBdr>
                          <w:divsChild>
                            <w:div w:id="1746108918">
                              <w:marLeft w:val="0"/>
                              <w:marRight w:val="0"/>
                              <w:marTop w:val="0"/>
                              <w:marBottom w:val="0"/>
                              <w:divBdr>
                                <w:top w:val="none" w:sz="0" w:space="0" w:color="auto"/>
                                <w:left w:val="none" w:sz="0" w:space="0" w:color="auto"/>
                                <w:bottom w:val="none" w:sz="0" w:space="0" w:color="auto"/>
                                <w:right w:val="none" w:sz="0" w:space="0" w:color="auto"/>
                              </w:divBdr>
                              <w:divsChild>
                                <w:div w:id="1746108520">
                                  <w:marLeft w:val="0"/>
                                  <w:marRight w:val="0"/>
                                  <w:marTop w:val="0"/>
                                  <w:marBottom w:val="0"/>
                                  <w:divBdr>
                                    <w:top w:val="none" w:sz="0" w:space="0" w:color="auto"/>
                                    <w:left w:val="none" w:sz="0" w:space="0" w:color="auto"/>
                                    <w:bottom w:val="none" w:sz="0" w:space="0" w:color="auto"/>
                                    <w:right w:val="none" w:sz="0" w:space="0" w:color="auto"/>
                                  </w:divBdr>
                                  <w:divsChild>
                                    <w:div w:id="1746108393">
                                      <w:marLeft w:val="0"/>
                                      <w:marRight w:val="0"/>
                                      <w:marTop w:val="0"/>
                                      <w:marBottom w:val="0"/>
                                      <w:divBdr>
                                        <w:top w:val="none" w:sz="0" w:space="0" w:color="auto"/>
                                        <w:left w:val="none" w:sz="0" w:space="0" w:color="auto"/>
                                        <w:bottom w:val="none" w:sz="0" w:space="0" w:color="auto"/>
                                        <w:right w:val="none" w:sz="0" w:space="0" w:color="auto"/>
                                      </w:divBdr>
                                      <w:divsChild>
                                        <w:div w:id="1746107516">
                                          <w:marLeft w:val="0"/>
                                          <w:marRight w:val="0"/>
                                          <w:marTop w:val="0"/>
                                          <w:marBottom w:val="0"/>
                                          <w:divBdr>
                                            <w:top w:val="none" w:sz="0" w:space="0" w:color="auto"/>
                                            <w:left w:val="none" w:sz="0" w:space="0" w:color="auto"/>
                                            <w:bottom w:val="none" w:sz="0" w:space="0" w:color="auto"/>
                                            <w:right w:val="none" w:sz="0" w:space="0" w:color="auto"/>
                                          </w:divBdr>
                                          <w:divsChild>
                                            <w:div w:id="1746108049">
                                              <w:marLeft w:val="0"/>
                                              <w:marRight w:val="0"/>
                                              <w:marTop w:val="0"/>
                                              <w:marBottom w:val="0"/>
                                              <w:divBdr>
                                                <w:top w:val="none" w:sz="0" w:space="0" w:color="auto"/>
                                                <w:left w:val="none" w:sz="0" w:space="0" w:color="auto"/>
                                                <w:bottom w:val="none" w:sz="0" w:space="0" w:color="auto"/>
                                                <w:right w:val="none" w:sz="0" w:space="0" w:color="auto"/>
                                              </w:divBdr>
                                              <w:divsChild>
                                                <w:div w:id="1746107358">
                                                  <w:marLeft w:val="0"/>
                                                  <w:marRight w:val="0"/>
                                                  <w:marTop w:val="0"/>
                                                  <w:marBottom w:val="0"/>
                                                  <w:divBdr>
                                                    <w:top w:val="none" w:sz="0" w:space="0" w:color="auto"/>
                                                    <w:left w:val="none" w:sz="0" w:space="0" w:color="auto"/>
                                                    <w:bottom w:val="none" w:sz="0" w:space="0" w:color="auto"/>
                                                    <w:right w:val="none" w:sz="0" w:space="0" w:color="auto"/>
                                                  </w:divBdr>
                                                  <w:divsChild>
                                                    <w:div w:id="1746109159">
                                                      <w:marLeft w:val="0"/>
                                                      <w:marRight w:val="0"/>
                                                      <w:marTop w:val="0"/>
                                                      <w:marBottom w:val="0"/>
                                                      <w:divBdr>
                                                        <w:top w:val="none" w:sz="0" w:space="0" w:color="auto"/>
                                                        <w:left w:val="none" w:sz="0" w:space="0" w:color="auto"/>
                                                        <w:bottom w:val="none" w:sz="0" w:space="0" w:color="auto"/>
                                                        <w:right w:val="none" w:sz="0" w:space="0" w:color="auto"/>
                                                      </w:divBdr>
                                                      <w:divsChild>
                                                        <w:div w:id="1746108757">
                                                          <w:marLeft w:val="0"/>
                                                          <w:marRight w:val="0"/>
                                                          <w:marTop w:val="0"/>
                                                          <w:marBottom w:val="0"/>
                                                          <w:divBdr>
                                                            <w:top w:val="none" w:sz="0" w:space="0" w:color="auto"/>
                                                            <w:left w:val="none" w:sz="0" w:space="0" w:color="auto"/>
                                                            <w:bottom w:val="none" w:sz="0" w:space="0" w:color="auto"/>
                                                            <w:right w:val="none" w:sz="0" w:space="0" w:color="auto"/>
                                                          </w:divBdr>
                                                          <w:divsChild>
                                                            <w:div w:id="1746107535">
                                                              <w:marLeft w:val="0"/>
                                                              <w:marRight w:val="0"/>
                                                              <w:marTop w:val="0"/>
                                                              <w:marBottom w:val="0"/>
                                                              <w:divBdr>
                                                                <w:top w:val="none" w:sz="0" w:space="0" w:color="auto"/>
                                                                <w:left w:val="none" w:sz="0" w:space="0" w:color="auto"/>
                                                                <w:bottom w:val="none" w:sz="0" w:space="0" w:color="auto"/>
                                                                <w:right w:val="none" w:sz="0" w:space="0" w:color="auto"/>
                                                              </w:divBdr>
                                                              <w:divsChild>
                                                                <w:div w:id="1746108123">
                                                                  <w:marLeft w:val="0"/>
                                                                  <w:marRight w:val="0"/>
                                                                  <w:marTop w:val="0"/>
                                                                  <w:marBottom w:val="0"/>
                                                                  <w:divBdr>
                                                                    <w:top w:val="none" w:sz="0" w:space="0" w:color="auto"/>
                                                                    <w:left w:val="none" w:sz="0" w:space="0" w:color="auto"/>
                                                                    <w:bottom w:val="none" w:sz="0" w:space="0" w:color="auto"/>
                                                                    <w:right w:val="none" w:sz="0" w:space="0" w:color="auto"/>
                                                                  </w:divBdr>
                                                                  <w:divsChild>
                                                                    <w:div w:id="1746107349">
                                                                      <w:marLeft w:val="0"/>
                                                                      <w:marRight w:val="0"/>
                                                                      <w:marTop w:val="0"/>
                                                                      <w:marBottom w:val="0"/>
                                                                      <w:divBdr>
                                                                        <w:top w:val="none" w:sz="0" w:space="0" w:color="auto"/>
                                                                        <w:left w:val="none" w:sz="0" w:space="0" w:color="auto"/>
                                                                        <w:bottom w:val="none" w:sz="0" w:space="0" w:color="auto"/>
                                                                        <w:right w:val="none" w:sz="0" w:space="0" w:color="auto"/>
                                                                      </w:divBdr>
                                                                      <w:divsChild>
                                                                        <w:div w:id="1746109251">
                                                                          <w:marLeft w:val="0"/>
                                                                          <w:marRight w:val="0"/>
                                                                          <w:marTop w:val="0"/>
                                                                          <w:marBottom w:val="0"/>
                                                                          <w:divBdr>
                                                                            <w:top w:val="none" w:sz="0" w:space="0" w:color="auto"/>
                                                                            <w:left w:val="none" w:sz="0" w:space="0" w:color="auto"/>
                                                                            <w:bottom w:val="none" w:sz="0" w:space="0" w:color="auto"/>
                                                                            <w:right w:val="none" w:sz="0" w:space="0" w:color="auto"/>
                                                                          </w:divBdr>
                                                                          <w:divsChild>
                                                                            <w:div w:id="1746108670">
                                                                              <w:marLeft w:val="0"/>
                                                                              <w:marRight w:val="0"/>
                                                                              <w:marTop w:val="0"/>
                                                                              <w:marBottom w:val="0"/>
                                                                              <w:divBdr>
                                                                                <w:top w:val="none" w:sz="0" w:space="0" w:color="auto"/>
                                                                                <w:left w:val="none" w:sz="0" w:space="0" w:color="auto"/>
                                                                                <w:bottom w:val="none" w:sz="0" w:space="0" w:color="auto"/>
                                                                                <w:right w:val="none" w:sz="0" w:space="0" w:color="auto"/>
                                                                              </w:divBdr>
                                                                              <w:divsChild>
                                                                                <w:div w:id="17461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532">
      <w:marLeft w:val="0"/>
      <w:marRight w:val="0"/>
      <w:marTop w:val="0"/>
      <w:marBottom w:val="0"/>
      <w:divBdr>
        <w:top w:val="none" w:sz="0" w:space="0" w:color="auto"/>
        <w:left w:val="none" w:sz="0" w:space="0" w:color="auto"/>
        <w:bottom w:val="none" w:sz="0" w:space="0" w:color="auto"/>
        <w:right w:val="none" w:sz="0" w:space="0" w:color="auto"/>
      </w:divBdr>
    </w:div>
    <w:div w:id="1746108540">
      <w:marLeft w:val="0"/>
      <w:marRight w:val="0"/>
      <w:marTop w:val="0"/>
      <w:marBottom w:val="0"/>
      <w:divBdr>
        <w:top w:val="none" w:sz="0" w:space="0" w:color="auto"/>
        <w:left w:val="none" w:sz="0" w:space="0" w:color="auto"/>
        <w:bottom w:val="none" w:sz="0" w:space="0" w:color="auto"/>
        <w:right w:val="none" w:sz="0" w:space="0" w:color="auto"/>
      </w:divBdr>
      <w:divsChild>
        <w:div w:id="1746107588">
          <w:marLeft w:val="0"/>
          <w:marRight w:val="0"/>
          <w:marTop w:val="0"/>
          <w:marBottom w:val="0"/>
          <w:divBdr>
            <w:top w:val="none" w:sz="0" w:space="0" w:color="auto"/>
            <w:left w:val="none" w:sz="0" w:space="0" w:color="auto"/>
            <w:bottom w:val="none" w:sz="0" w:space="0" w:color="auto"/>
            <w:right w:val="none" w:sz="0" w:space="0" w:color="auto"/>
          </w:divBdr>
          <w:divsChild>
            <w:div w:id="1746107376">
              <w:marLeft w:val="0"/>
              <w:marRight w:val="0"/>
              <w:marTop w:val="0"/>
              <w:marBottom w:val="0"/>
              <w:divBdr>
                <w:top w:val="none" w:sz="0" w:space="0" w:color="auto"/>
                <w:left w:val="none" w:sz="0" w:space="0" w:color="auto"/>
                <w:bottom w:val="none" w:sz="0" w:space="0" w:color="auto"/>
                <w:right w:val="none" w:sz="0" w:space="0" w:color="auto"/>
              </w:divBdr>
              <w:divsChild>
                <w:div w:id="1746108539">
                  <w:marLeft w:val="0"/>
                  <w:marRight w:val="0"/>
                  <w:marTop w:val="0"/>
                  <w:marBottom w:val="0"/>
                  <w:divBdr>
                    <w:top w:val="none" w:sz="0" w:space="0" w:color="auto"/>
                    <w:left w:val="none" w:sz="0" w:space="0" w:color="auto"/>
                    <w:bottom w:val="none" w:sz="0" w:space="0" w:color="auto"/>
                    <w:right w:val="none" w:sz="0" w:space="0" w:color="auto"/>
                  </w:divBdr>
                  <w:divsChild>
                    <w:div w:id="1746107619">
                      <w:marLeft w:val="0"/>
                      <w:marRight w:val="0"/>
                      <w:marTop w:val="0"/>
                      <w:marBottom w:val="0"/>
                      <w:divBdr>
                        <w:top w:val="none" w:sz="0" w:space="0" w:color="auto"/>
                        <w:left w:val="none" w:sz="0" w:space="0" w:color="auto"/>
                        <w:bottom w:val="none" w:sz="0" w:space="0" w:color="auto"/>
                        <w:right w:val="none" w:sz="0" w:space="0" w:color="auto"/>
                      </w:divBdr>
                      <w:divsChild>
                        <w:div w:id="1746109352">
                          <w:marLeft w:val="0"/>
                          <w:marRight w:val="0"/>
                          <w:marTop w:val="0"/>
                          <w:marBottom w:val="0"/>
                          <w:divBdr>
                            <w:top w:val="none" w:sz="0" w:space="0" w:color="auto"/>
                            <w:left w:val="none" w:sz="0" w:space="0" w:color="auto"/>
                            <w:bottom w:val="none" w:sz="0" w:space="0" w:color="auto"/>
                            <w:right w:val="none" w:sz="0" w:space="0" w:color="auto"/>
                          </w:divBdr>
                          <w:divsChild>
                            <w:div w:id="1746107442">
                              <w:marLeft w:val="0"/>
                              <w:marRight w:val="0"/>
                              <w:marTop w:val="0"/>
                              <w:marBottom w:val="0"/>
                              <w:divBdr>
                                <w:top w:val="none" w:sz="0" w:space="0" w:color="auto"/>
                                <w:left w:val="none" w:sz="0" w:space="0" w:color="auto"/>
                                <w:bottom w:val="none" w:sz="0" w:space="0" w:color="auto"/>
                                <w:right w:val="none" w:sz="0" w:space="0" w:color="auto"/>
                              </w:divBdr>
                              <w:divsChild>
                                <w:div w:id="1746108876">
                                  <w:marLeft w:val="0"/>
                                  <w:marRight w:val="0"/>
                                  <w:marTop w:val="0"/>
                                  <w:marBottom w:val="0"/>
                                  <w:divBdr>
                                    <w:top w:val="none" w:sz="0" w:space="0" w:color="auto"/>
                                    <w:left w:val="none" w:sz="0" w:space="0" w:color="auto"/>
                                    <w:bottom w:val="none" w:sz="0" w:space="0" w:color="auto"/>
                                    <w:right w:val="none" w:sz="0" w:space="0" w:color="auto"/>
                                  </w:divBdr>
                                  <w:divsChild>
                                    <w:div w:id="1746107185">
                                      <w:marLeft w:val="0"/>
                                      <w:marRight w:val="0"/>
                                      <w:marTop w:val="0"/>
                                      <w:marBottom w:val="0"/>
                                      <w:divBdr>
                                        <w:top w:val="none" w:sz="0" w:space="0" w:color="auto"/>
                                        <w:left w:val="none" w:sz="0" w:space="0" w:color="auto"/>
                                        <w:bottom w:val="none" w:sz="0" w:space="0" w:color="auto"/>
                                        <w:right w:val="none" w:sz="0" w:space="0" w:color="auto"/>
                                      </w:divBdr>
                                      <w:divsChild>
                                        <w:div w:id="1746107369">
                                          <w:marLeft w:val="0"/>
                                          <w:marRight w:val="0"/>
                                          <w:marTop w:val="0"/>
                                          <w:marBottom w:val="0"/>
                                          <w:divBdr>
                                            <w:top w:val="none" w:sz="0" w:space="0" w:color="auto"/>
                                            <w:left w:val="none" w:sz="0" w:space="0" w:color="auto"/>
                                            <w:bottom w:val="none" w:sz="0" w:space="0" w:color="auto"/>
                                            <w:right w:val="none" w:sz="0" w:space="0" w:color="auto"/>
                                          </w:divBdr>
                                          <w:divsChild>
                                            <w:div w:id="1746109085">
                                              <w:marLeft w:val="0"/>
                                              <w:marRight w:val="0"/>
                                              <w:marTop w:val="0"/>
                                              <w:marBottom w:val="0"/>
                                              <w:divBdr>
                                                <w:top w:val="none" w:sz="0" w:space="0" w:color="auto"/>
                                                <w:left w:val="none" w:sz="0" w:space="0" w:color="auto"/>
                                                <w:bottom w:val="none" w:sz="0" w:space="0" w:color="auto"/>
                                                <w:right w:val="none" w:sz="0" w:space="0" w:color="auto"/>
                                              </w:divBdr>
                                              <w:divsChild>
                                                <w:div w:id="1746109066">
                                                  <w:marLeft w:val="0"/>
                                                  <w:marRight w:val="0"/>
                                                  <w:marTop w:val="0"/>
                                                  <w:marBottom w:val="0"/>
                                                  <w:divBdr>
                                                    <w:top w:val="none" w:sz="0" w:space="0" w:color="auto"/>
                                                    <w:left w:val="none" w:sz="0" w:space="0" w:color="auto"/>
                                                    <w:bottom w:val="none" w:sz="0" w:space="0" w:color="auto"/>
                                                    <w:right w:val="none" w:sz="0" w:space="0" w:color="auto"/>
                                                  </w:divBdr>
                                                  <w:divsChild>
                                                    <w:div w:id="1746107643">
                                                      <w:marLeft w:val="0"/>
                                                      <w:marRight w:val="0"/>
                                                      <w:marTop w:val="0"/>
                                                      <w:marBottom w:val="0"/>
                                                      <w:divBdr>
                                                        <w:top w:val="none" w:sz="0" w:space="0" w:color="auto"/>
                                                        <w:left w:val="none" w:sz="0" w:space="0" w:color="auto"/>
                                                        <w:bottom w:val="none" w:sz="0" w:space="0" w:color="auto"/>
                                                        <w:right w:val="none" w:sz="0" w:space="0" w:color="auto"/>
                                                      </w:divBdr>
                                                      <w:divsChild>
                                                        <w:div w:id="1746107990">
                                                          <w:marLeft w:val="0"/>
                                                          <w:marRight w:val="0"/>
                                                          <w:marTop w:val="0"/>
                                                          <w:marBottom w:val="0"/>
                                                          <w:divBdr>
                                                            <w:top w:val="none" w:sz="0" w:space="0" w:color="auto"/>
                                                            <w:left w:val="none" w:sz="0" w:space="0" w:color="auto"/>
                                                            <w:bottom w:val="none" w:sz="0" w:space="0" w:color="auto"/>
                                                            <w:right w:val="none" w:sz="0" w:space="0" w:color="auto"/>
                                                          </w:divBdr>
                                                          <w:divsChild>
                                                            <w:div w:id="1746107812">
                                                              <w:marLeft w:val="0"/>
                                                              <w:marRight w:val="0"/>
                                                              <w:marTop w:val="0"/>
                                                              <w:marBottom w:val="0"/>
                                                              <w:divBdr>
                                                                <w:top w:val="none" w:sz="0" w:space="0" w:color="auto"/>
                                                                <w:left w:val="none" w:sz="0" w:space="0" w:color="auto"/>
                                                                <w:bottom w:val="none" w:sz="0" w:space="0" w:color="auto"/>
                                                                <w:right w:val="none" w:sz="0" w:space="0" w:color="auto"/>
                                                              </w:divBdr>
                                                              <w:divsChild>
                                                                <w:div w:id="1746107325">
                                                                  <w:marLeft w:val="0"/>
                                                                  <w:marRight w:val="0"/>
                                                                  <w:marTop w:val="0"/>
                                                                  <w:marBottom w:val="0"/>
                                                                  <w:divBdr>
                                                                    <w:top w:val="none" w:sz="0" w:space="0" w:color="auto"/>
                                                                    <w:left w:val="none" w:sz="0" w:space="0" w:color="auto"/>
                                                                    <w:bottom w:val="none" w:sz="0" w:space="0" w:color="auto"/>
                                                                    <w:right w:val="none" w:sz="0" w:space="0" w:color="auto"/>
                                                                  </w:divBdr>
                                                                  <w:divsChild>
                                                                    <w:div w:id="1746107878">
                                                                      <w:marLeft w:val="0"/>
                                                                      <w:marRight w:val="0"/>
                                                                      <w:marTop w:val="0"/>
                                                                      <w:marBottom w:val="0"/>
                                                                      <w:divBdr>
                                                                        <w:top w:val="none" w:sz="0" w:space="0" w:color="auto"/>
                                                                        <w:left w:val="none" w:sz="0" w:space="0" w:color="auto"/>
                                                                        <w:bottom w:val="none" w:sz="0" w:space="0" w:color="auto"/>
                                                                        <w:right w:val="none" w:sz="0" w:space="0" w:color="auto"/>
                                                                      </w:divBdr>
                                                                      <w:divsChild>
                                                                        <w:div w:id="1746108564">
                                                                          <w:marLeft w:val="0"/>
                                                                          <w:marRight w:val="0"/>
                                                                          <w:marTop w:val="0"/>
                                                                          <w:marBottom w:val="0"/>
                                                                          <w:divBdr>
                                                                            <w:top w:val="none" w:sz="0" w:space="0" w:color="auto"/>
                                                                            <w:left w:val="none" w:sz="0" w:space="0" w:color="auto"/>
                                                                            <w:bottom w:val="none" w:sz="0" w:space="0" w:color="auto"/>
                                                                            <w:right w:val="none" w:sz="0" w:space="0" w:color="auto"/>
                                                                          </w:divBdr>
                                                                          <w:divsChild>
                                                                            <w:div w:id="1746108128">
                                                                              <w:marLeft w:val="0"/>
                                                                              <w:marRight w:val="0"/>
                                                                              <w:marTop w:val="0"/>
                                                                              <w:marBottom w:val="0"/>
                                                                              <w:divBdr>
                                                                                <w:top w:val="none" w:sz="0" w:space="0" w:color="auto"/>
                                                                                <w:left w:val="none" w:sz="0" w:space="0" w:color="auto"/>
                                                                                <w:bottom w:val="none" w:sz="0" w:space="0" w:color="auto"/>
                                                                                <w:right w:val="none" w:sz="0" w:space="0" w:color="auto"/>
                                                                              </w:divBdr>
                                                                              <w:divsChild>
                                                                                <w:div w:id="17461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545">
      <w:marLeft w:val="0"/>
      <w:marRight w:val="0"/>
      <w:marTop w:val="100"/>
      <w:marBottom w:val="100"/>
      <w:divBdr>
        <w:top w:val="none" w:sz="0" w:space="0" w:color="auto"/>
        <w:left w:val="none" w:sz="0" w:space="0" w:color="auto"/>
        <w:bottom w:val="none" w:sz="0" w:space="0" w:color="auto"/>
        <w:right w:val="none" w:sz="0" w:space="0" w:color="auto"/>
      </w:divBdr>
      <w:divsChild>
        <w:div w:id="1746107203">
          <w:marLeft w:val="0"/>
          <w:marRight w:val="0"/>
          <w:marTop w:val="0"/>
          <w:marBottom w:val="0"/>
          <w:divBdr>
            <w:top w:val="none" w:sz="0" w:space="0" w:color="auto"/>
            <w:left w:val="none" w:sz="0" w:space="0" w:color="auto"/>
            <w:bottom w:val="none" w:sz="0" w:space="0" w:color="auto"/>
            <w:right w:val="none" w:sz="0" w:space="0" w:color="auto"/>
          </w:divBdr>
          <w:divsChild>
            <w:div w:id="1746108158">
              <w:marLeft w:val="0"/>
              <w:marRight w:val="0"/>
              <w:marTop w:val="0"/>
              <w:marBottom w:val="0"/>
              <w:divBdr>
                <w:top w:val="none" w:sz="0" w:space="0" w:color="auto"/>
                <w:left w:val="none" w:sz="0" w:space="0" w:color="auto"/>
                <w:bottom w:val="none" w:sz="0" w:space="0" w:color="auto"/>
                <w:right w:val="none" w:sz="0" w:space="0" w:color="auto"/>
              </w:divBdr>
              <w:divsChild>
                <w:div w:id="1746109289">
                  <w:marLeft w:val="0"/>
                  <w:marRight w:val="0"/>
                  <w:marTop w:val="0"/>
                  <w:marBottom w:val="0"/>
                  <w:divBdr>
                    <w:top w:val="none" w:sz="0" w:space="0" w:color="auto"/>
                    <w:left w:val="none" w:sz="0" w:space="0" w:color="auto"/>
                    <w:bottom w:val="none" w:sz="0" w:space="0" w:color="auto"/>
                    <w:right w:val="none" w:sz="0" w:space="0" w:color="auto"/>
                  </w:divBdr>
                  <w:divsChild>
                    <w:div w:id="1746109304">
                      <w:marLeft w:val="0"/>
                      <w:marRight w:val="0"/>
                      <w:marTop w:val="0"/>
                      <w:marBottom w:val="0"/>
                      <w:divBdr>
                        <w:top w:val="single" w:sz="6" w:space="11" w:color="DDDDDD"/>
                        <w:left w:val="none" w:sz="0" w:space="0" w:color="auto"/>
                        <w:bottom w:val="none" w:sz="0" w:space="0" w:color="auto"/>
                        <w:right w:val="none" w:sz="0" w:space="0" w:color="auto"/>
                      </w:divBdr>
                      <w:divsChild>
                        <w:div w:id="1746107446">
                          <w:marLeft w:val="0"/>
                          <w:marRight w:val="0"/>
                          <w:marTop w:val="0"/>
                          <w:marBottom w:val="0"/>
                          <w:divBdr>
                            <w:top w:val="none" w:sz="0" w:space="0" w:color="auto"/>
                            <w:left w:val="none" w:sz="0" w:space="0" w:color="auto"/>
                            <w:bottom w:val="none" w:sz="0" w:space="0" w:color="auto"/>
                            <w:right w:val="none" w:sz="0" w:space="0" w:color="auto"/>
                          </w:divBdr>
                          <w:divsChild>
                            <w:div w:id="1746108024">
                              <w:marLeft w:val="0"/>
                              <w:marRight w:val="0"/>
                              <w:marTop w:val="0"/>
                              <w:marBottom w:val="0"/>
                              <w:divBdr>
                                <w:top w:val="none" w:sz="0" w:space="0" w:color="auto"/>
                                <w:left w:val="none" w:sz="0" w:space="0" w:color="auto"/>
                                <w:bottom w:val="none" w:sz="0" w:space="0" w:color="auto"/>
                                <w:right w:val="none" w:sz="0" w:space="0" w:color="auto"/>
                              </w:divBdr>
                              <w:divsChild>
                                <w:div w:id="1746108825">
                                  <w:marLeft w:val="0"/>
                                  <w:marRight w:val="0"/>
                                  <w:marTop w:val="0"/>
                                  <w:marBottom w:val="0"/>
                                  <w:divBdr>
                                    <w:top w:val="none" w:sz="0" w:space="0" w:color="auto"/>
                                    <w:left w:val="none" w:sz="0" w:space="0" w:color="auto"/>
                                    <w:bottom w:val="none" w:sz="0" w:space="0" w:color="auto"/>
                                    <w:right w:val="none" w:sz="0" w:space="0" w:color="auto"/>
                                  </w:divBdr>
                                  <w:divsChild>
                                    <w:div w:id="174610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108549">
      <w:marLeft w:val="0"/>
      <w:marRight w:val="0"/>
      <w:marTop w:val="0"/>
      <w:marBottom w:val="0"/>
      <w:divBdr>
        <w:top w:val="none" w:sz="0" w:space="0" w:color="auto"/>
        <w:left w:val="none" w:sz="0" w:space="0" w:color="auto"/>
        <w:bottom w:val="none" w:sz="0" w:space="0" w:color="auto"/>
        <w:right w:val="none" w:sz="0" w:space="0" w:color="auto"/>
      </w:divBdr>
    </w:div>
    <w:div w:id="1746108571">
      <w:marLeft w:val="0"/>
      <w:marRight w:val="0"/>
      <w:marTop w:val="0"/>
      <w:marBottom w:val="0"/>
      <w:divBdr>
        <w:top w:val="none" w:sz="0" w:space="0" w:color="auto"/>
        <w:left w:val="none" w:sz="0" w:space="0" w:color="auto"/>
        <w:bottom w:val="none" w:sz="0" w:space="0" w:color="auto"/>
        <w:right w:val="none" w:sz="0" w:space="0" w:color="auto"/>
      </w:divBdr>
      <w:divsChild>
        <w:div w:id="1746108377">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575">
      <w:marLeft w:val="0"/>
      <w:marRight w:val="0"/>
      <w:marTop w:val="0"/>
      <w:marBottom w:val="0"/>
      <w:divBdr>
        <w:top w:val="none" w:sz="0" w:space="0" w:color="auto"/>
        <w:left w:val="none" w:sz="0" w:space="0" w:color="auto"/>
        <w:bottom w:val="none" w:sz="0" w:space="0" w:color="auto"/>
        <w:right w:val="none" w:sz="0" w:space="0" w:color="auto"/>
      </w:divBdr>
    </w:div>
    <w:div w:id="1746108593">
      <w:marLeft w:val="0"/>
      <w:marRight w:val="0"/>
      <w:marTop w:val="0"/>
      <w:marBottom w:val="0"/>
      <w:divBdr>
        <w:top w:val="none" w:sz="0" w:space="0" w:color="auto"/>
        <w:left w:val="none" w:sz="0" w:space="0" w:color="auto"/>
        <w:bottom w:val="none" w:sz="0" w:space="0" w:color="auto"/>
        <w:right w:val="none" w:sz="0" w:space="0" w:color="auto"/>
      </w:divBdr>
    </w:div>
    <w:div w:id="1746108605">
      <w:marLeft w:val="0"/>
      <w:marRight w:val="0"/>
      <w:marTop w:val="0"/>
      <w:marBottom w:val="0"/>
      <w:divBdr>
        <w:top w:val="none" w:sz="0" w:space="0" w:color="auto"/>
        <w:left w:val="none" w:sz="0" w:space="0" w:color="auto"/>
        <w:bottom w:val="none" w:sz="0" w:space="0" w:color="auto"/>
        <w:right w:val="none" w:sz="0" w:space="0" w:color="auto"/>
      </w:divBdr>
      <w:divsChild>
        <w:div w:id="1746107438">
          <w:marLeft w:val="0"/>
          <w:marRight w:val="0"/>
          <w:marTop w:val="0"/>
          <w:marBottom w:val="0"/>
          <w:divBdr>
            <w:top w:val="none" w:sz="0" w:space="0" w:color="auto"/>
            <w:left w:val="none" w:sz="0" w:space="0" w:color="auto"/>
            <w:bottom w:val="none" w:sz="0" w:space="0" w:color="auto"/>
            <w:right w:val="none" w:sz="0" w:space="0" w:color="auto"/>
          </w:divBdr>
          <w:divsChild>
            <w:div w:id="1746108160">
              <w:marLeft w:val="0"/>
              <w:marRight w:val="0"/>
              <w:marTop w:val="0"/>
              <w:marBottom w:val="0"/>
              <w:divBdr>
                <w:top w:val="none" w:sz="0" w:space="0" w:color="auto"/>
                <w:left w:val="none" w:sz="0" w:space="0" w:color="auto"/>
                <w:bottom w:val="none" w:sz="0" w:space="0" w:color="auto"/>
                <w:right w:val="none" w:sz="0" w:space="0" w:color="auto"/>
              </w:divBdr>
              <w:divsChild>
                <w:div w:id="1746108063">
                  <w:marLeft w:val="0"/>
                  <w:marRight w:val="0"/>
                  <w:marTop w:val="0"/>
                  <w:marBottom w:val="0"/>
                  <w:divBdr>
                    <w:top w:val="none" w:sz="0" w:space="0" w:color="auto"/>
                    <w:left w:val="none" w:sz="0" w:space="0" w:color="auto"/>
                    <w:bottom w:val="none" w:sz="0" w:space="0" w:color="auto"/>
                    <w:right w:val="none" w:sz="0" w:space="0" w:color="auto"/>
                  </w:divBdr>
                  <w:divsChild>
                    <w:div w:id="1746107252">
                      <w:marLeft w:val="2400"/>
                      <w:marRight w:val="0"/>
                      <w:marTop w:val="0"/>
                      <w:marBottom w:val="0"/>
                      <w:divBdr>
                        <w:top w:val="none" w:sz="0" w:space="0" w:color="auto"/>
                        <w:left w:val="none" w:sz="0" w:space="0" w:color="auto"/>
                        <w:bottom w:val="none" w:sz="0" w:space="0" w:color="auto"/>
                        <w:right w:val="none" w:sz="0" w:space="0" w:color="auto"/>
                      </w:divBdr>
                      <w:divsChild>
                        <w:div w:id="1746107795">
                          <w:marLeft w:val="0"/>
                          <w:marRight w:val="0"/>
                          <w:marTop w:val="0"/>
                          <w:marBottom w:val="0"/>
                          <w:divBdr>
                            <w:top w:val="none" w:sz="0" w:space="0" w:color="auto"/>
                            <w:left w:val="none" w:sz="0" w:space="0" w:color="auto"/>
                            <w:bottom w:val="none" w:sz="0" w:space="0" w:color="auto"/>
                            <w:right w:val="none" w:sz="0" w:space="0" w:color="auto"/>
                          </w:divBdr>
                          <w:divsChild>
                            <w:div w:id="1746107629">
                              <w:marLeft w:val="0"/>
                              <w:marRight w:val="0"/>
                              <w:marTop w:val="0"/>
                              <w:marBottom w:val="0"/>
                              <w:divBdr>
                                <w:top w:val="none" w:sz="0" w:space="0" w:color="auto"/>
                                <w:left w:val="none" w:sz="0" w:space="0" w:color="auto"/>
                                <w:bottom w:val="none" w:sz="0" w:space="0" w:color="auto"/>
                                <w:right w:val="none" w:sz="0" w:space="0" w:color="auto"/>
                              </w:divBdr>
                            </w:div>
                            <w:div w:id="17461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613">
      <w:marLeft w:val="0"/>
      <w:marRight w:val="0"/>
      <w:marTop w:val="0"/>
      <w:marBottom w:val="0"/>
      <w:divBdr>
        <w:top w:val="none" w:sz="0" w:space="0" w:color="auto"/>
        <w:left w:val="none" w:sz="0" w:space="0" w:color="auto"/>
        <w:bottom w:val="none" w:sz="0" w:space="0" w:color="auto"/>
        <w:right w:val="none" w:sz="0" w:space="0" w:color="auto"/>
      </w:divBdr>
    </w:div>
    <w:div w:id="1746108614">
      <w:marLeft w:val="0"/>
      <w:marRight w:val="0"/>
      <w:marTop w:val="0"/>
      <w:marBottom w:val="0"/>
      <w:divBdr>
        <w:top w:val="none" w:sz="0" w:space="0" w:color="auto"/>
        <w:left w:val="none" w:sz="0" w:space="0" w:color="auto"/>
        <w:bottom w:val="none" w:sz="0" w:space="0" w:color="auto"/>
        <w:right w:val="none" w:sz="0" w:space="0" w:color="auto"/>
      </w:divBdr>
      <w:divsChild>
        <w:div w:id="1746108074">
          <w:marLeft w:val="0"/>
          <w:marRight w:val="0"/>
          <w:marTop w:val="0"/>
          <w:marBottom w:val="0"/>
          <w:divBdr>
            <w:top w:val="none" w:sz="0" w:space="0" w:color="auto"/>
            <w:left w:val="none" w:sz="0" w:space="0" w:color="auto"/>
            <w:bottom w:val="none" w:sz="0" w:space="0" w:color="auto"/>
            <w:right w:val="none" w:sz="0" w:space="0" w:color="auto"/>
          </w:divBdr>
          <w:divsChild>
            <w:div w:id="1746107806">
              <w:marLeft w:val="0"/>
              <w:marRight w:val="0"/>
              <w:marTop w:val="0"/>
              <w:marBottom w:val="0"/>
              <w:divBdr>
                <w:top w:val="none" w:sz="0" w:space="0" w:color="auto"/>
                <w:left w:val="none" w:sz="0" w:space="0" w:color="auto"/>
                <w:bottom w:val="none" w:sz="0" w:space="0" w:color="auto"/>
                <w:right w:val="none" w:sz="0" w:space="0" w:color="auto"/>
              </w:divBdr>
              <w:divsChild>
                <w:div w:id="1746108523">
                  <w:marLeft w:val="0"/>
                  <w:marRight w:val="0"/>
                  <w:marTop w:val="0"/>
                  <w:marBottom w:val="0"/>
                  <w:divBdr>
                    <w:top w:val="none" w:sz="0" w:space="0" w:color="auto"/>
                    <w:left w:val="none" w:sz="0" w:space="0" w:color="auto"/>
                    <w:bottom w:val="none" w:sz="0" w:space="0" w:color="auto"/>
                    <w:right w:val="none" w:sz="0" w:space="0" w:color="auto"/>
                  </w:divBdr>
                  <w:divsChild>
                    <w:div w:id="1746108118">
                      <w:marLeft w:val="2174"/>
                      <w:marRight w:val="0"/>
                      <w:marTop w:val="0"/>
                      <w:marBottom w:val="0"/>
                      <w:divBdr>
                        <w:top w:val="none" w:sz="0" w:space="0" w:color="auto"/>
                        <w:left w:val="none" w:sz="0" w:space="0" w:color="auto"/>
                        <w:bottom w:val="none" w:sz="0" w:space="0" w:color="auto"/>
                        <w:right w:val="none" w:sz="0" w:space="0" w:color="auto"/>
                      </w:divBdr>
                      <w:divsChild>
                        <w:div w:id="1746109442">
                          <w:marLeft w:val="0"/>
                          <w:marRight w:val="0"/>
                          <w:marTop w:val="0"/>
                          <w:marBottom w:val="0"/>
                          <w:divBdr>
                            <w:top w:val="none" w:sz="0" w:space="0" w:color="auto"/>
                            <w:left w:val="none" w:sz="0" w:space="0" w:color="auto"/>
                            <w:bottom w:val="none" w:sz="0" w:space="0" w:color="auto"/>
                            <w:right w:val="none" w:sz="0" w:space="0" w:color="auto"/>
                          </w:divBdr>
                          <w:divsChild>
                            <w:div w:id="1746108209">
                              <w:marLeft w:val="0"/>
                              <w:marRight w:val="0"/>
                              <w:marTop w:val="0"/>
                              <w:marBottom w:val="0"/>
                              <w:divBdr>
                                <w:top w:val="none" w:sz="0" w:space="0" w:color="auto"/>
                                <w:left w:val="none" w:sz="0" w:space="0" w:color="auto"/>
                                <w:bottom w:val="none" w:sz="0" w:space="0" w:color="auto"/>
                                <w:right w:val="none" w:sz="0" w:space="0" w:color="auto"/>
                              </w:divBdr>
                            </w:div>
                            <w:div w:id="17461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627">
      <w:marLeft w:val="0"/>
      <w:marRight w:val="0"/>
      <w:marTop w:val="0"/>
      <w:marBottom w:val="0"/>
      <w:divBdr>
        <w:top w:val="none" w:sz="0" w:space="0" w:color="auto"/>
        <w:left w:val="none" w:sz="0" w:space="0" w:color="auto"/>
        <w:bottom w:val="none" w:sz="0" w:space="0" w:color="auto"/>
        <w:right w:val="none" w:sz="0" w:space="0" w:color="auto"/>
      </w:divBdr>
      <w:divsChild>
        <w:div w:id="1746107892">
          <w:marLeft w:val="0"/>
          <w:marRight w:val="0"/>
          <w:marTop w:val="0"/>
          <w:marBottom w:val="0"/>
          <w:divBdr>
            <w:top w:val="none" w:sz="0" w:space="0" w:color="auto"/>
            <w:left w:val="none" w:sz="0" w:space="0" w:color="auto"/>
            <w:bottom w:val="none" w:sz="0" w:space="0" w:color="auto"/>
            <w:right w:val="none" w:sz="0" w:space="0" w:color="auto"/>
          </w:divBdr>
          <w:divsChild>
            <w:div w:id="174610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637">
      <w:marLeft w:val="0"/>
      <w:marRight w:val="0"/>
      <w:marTop w:val="0"/>
      <w:marBottom w:val="0"/>
      <w:divBdr>
        <w:top w:val="none" w:sz="0" w:space="0" w:color="auto"/>
        <w:left w:val="none" w:sz="0" w:space="0" w:color="auto"/>
        <w:bottom w:val="none" w:sz="0" w:space="0" w:color="auto"/>
        <w:right w:val="none" w:sz="0" w:space="0" w:color="auto"/>
      </w:divBdr>
      <w:divsChild>
        <w:div w:id="1746107466">
          <w:marLeft w:val="0"/>
          <w:marRight w:val="0"/>
          <w:marTop w:val="0"/>
          <w:marBottom w:val="0"/>
          <w:divBdr>
            <w:top w:val="none" w:sz="0" w:space="0" w:color="auto"/>
            <w:left w:val="none" w:sz="0" w:space="0" w:color="auto"/>
            <w:bottom w:val="none" w:sz="0" w:space="0" w:color="auto"/>
            <w:right w:val="none" w:sz="0" w:space="0" w:color="auto"/>
          </w:divBdr>
          <w:divsChild>
            <w:div w:id="1746109209">
              <w:marLeft w:val="0"/>
              <w:marRight w:val="0"/>
              <w:marTop w:val="0"/>
              <w:marBottom w:val="0"/>
              <w:divBdr>
                <w:top w:val="none" w:sz="0" w:space="0" w:color="auto"/>
                <w:left w:val="none" w:sz="0" w:space="0" w:color="auto"/>
                <w:bottom w:val="none" w:sz="0" w:space="0" w:color="auto"/>
                <w:right w:val="none" w:sz="0" w:space="0" w:color="auto"/>
              </w:divBdr>
              <w:divsChild>
                <w:div w:id="1746108738">
                  <w:marLeft w:val="0"/>
                  <w:marRight w:val="0"/>
                  <w:marTop w:val="0"/>
                  <w:marBottom w:val="0"/>
                  <w:divBdr>
                    <w:top w:val="none" w:sz="0" w:space="0" w:color="auto"/>
                    <w:left w:val="none" w:sz="0" w:space="0" w:color="auto"/>
                    <w:bottom w:val="none" w:sz="0" w:space="0" w:color="auto"/>
                    <w:right w:val="none" w:sz="0" w:space="0" w:color="auto"/>
                  </w:divBdr>
                  <w:divsChild>
                    <w:div w:id="1746108165">
                      <w:marLeft w:val="0"/>
                      <w:marRight w:val="0"/>
                      <w:marTop w:val="0"/>
                      <w:marBottom w:val="0"/>
                      <w:divBdr>
                        <w:top w:val="none" w:sz="0" w:space="0" w:color="auto"/>
                        <w:left w:val="none" w:sz="0" w:space="0" w:color="auto"/>
                        <w:bottom w:val="none" w:sz="0" w:space="0" w:color="auto"/>
                        <w:right w:val="none" w:sz="0" w:space="0" w:color="auto"/>
                      </w:divBdr>
                      <w:divsChild>
                        <w:div w:id="1746109408">
                          <w:marLeft w:val="0"/>
                          <w:marRight w:val="0"/>
                          <w:marTop w:val="0"/>
                          <w:marBottom w:val="0"/>
                          <w:divBdr>
                            <w:top w:val="none" w:sz="0" w:space="0" w:color="auto"/>
                            <w:left w:val="none" w:sz="0" w:space="0" w:color="auto"/>
                            <w:bottom w:val="none" w:sz="0" w:space="0" w:color="auto"/>
                            <w:right w:val="none" w:sz="0" w:space="0" w:color="auto"/>
                          </w:divBdr>
                          <w:divsChild>
                            <w:div w:id="1746107983">
                              <w:marLeft w:val="0"/>
                              <w:marRight w:val="0"/>
                              <w:marTop w:val="0"/>
                              <w:marBottom w:val="0"/>
                              <w:divBdr>
                                <w:top w:val="none" w:sz="0" w:space="0" w:color="auto"/>
                                <w:left w:val="none" w:sz="0" w:space="0" w:color="auto"/>
                                <w:bottom w:val="none" w:sz="0" w:space="0" w:color="auto"/>
                                <w:right w:val="none" w:sz="0" w:space="0" w:color="auto"/>
                              </w:divBdr>
                              <w:divsChild>
                                <w:div w:id="1746108989">
                                  <w:marLeft w:val="0"/>
                                  <w:marRight w:val="0"/>
                                  <w:marTop w:val="0"/>
                                  <w:marBottom w:val="0"/>
                                  <w:divBdr>
                                    <w:top w:val="none" w:sz="0" w:space="0" w:color="auto"/>
                                    <w:left w:val="none" w:sz="0" w:space="0" w:color="auto"/>
                                    <w:bottom w:val="none" w:sz="0" w:space="0" w:color="auto"/>
                                    <w:right w:val="none" w:sz="0" w:space="0" w:color="auto"/>
                                  </w:divBdr>
                                  <w:divsChild>
                                    <w:div w:id="1746107624">
                                      <w:marLeft w:val="0"/>
                                      <w:marRight w:val="0"/>
                                      <w:marTop w:val="0"/>
                                      <w:marBottom w:val="0"/>
                                      <w:divBdr>
                                        <w:top w:val="none" w:sz="0" w:space="0" w:color="auto"/>
                                        <w:left w:val="none" w:sz="0" w:space="0" w:color="auto"/>
                                        <w:bottom w:val="none" w:sz="0" w:space="0" w:color="auto"/>
                                        <w:right w:val="none" w:sz="0" w:space="0" w:color="auto"/>
                                      </w:divBdr>
                                      <w:divsChild>
                                        <w:div w:id="1746109449">
                                          <w:marLeft w:val="0"/>
                                          <w:marRight w:val="0"/>
                                          <w:marTop w:val="0"/>
                                          <w:marBottom w:val="0"/>
                                          <w:divBdr>
                                            <w:top w:val="none" w:sz="0" w:space="0" w:color="auto"/>
                                            <w:left w:val="none" w:sz="0" w:space="0" w:color="auto"/>
                                            <w:bottom w:val="none" w:sz="0" w:space="0" w:color="auto"/>
                                            <w:right w:val="none" w:sz="0" w:space="0" w:color="auto"/>
                                          </w:divBdr>
                                          <w:divsChild>
                                            <w:div w:id="1746107592">
                                              <w:marLeft w:val="0"/>
                                              <w:marRight w:val="0"/>
                                              <w:marTop w:val="0"/>
                                              <w:marBottom w:val="0"/>
                                              <w:divBdr>
                                                <w:top w:val="none" w:sz="0" w:space="0" w:color="auto"/>
                                                <w:left w:val="none" w:sz="0" w:space="0" w:color="auto"/>
                                                <w:bottom w:val="none" w:sz="0" w:space="0" w:color="auto"/>
                                                <w:right w:val="none" w:sz="0" w:space="0" w:color="auto"/>
                                              </w:divBdr>
                                              <w:divsChild>
                                                <w:div w:id="1746109331">
                                                  <w:marLeft w:val="0"/>
                                                  <w:marRight w:val="0"/>
                                                  <w:marTop w:val="0"/>
                                                  <w:marBottom w:val="0"/>
                                                  <w:divBdr>
                                                    <w:top w:val="none" w:sz="0" w:space="0" w:color="auto"/>
                                                    <w:left w:val="none" w:sz="0" w:space="0" w:color="auto"/>
                                                    <w:bottom w:val="none" w:sz="0" w:space="0" w:color="auto"/>
                                                    <w:right w:val="none" w:sz="0" w:space="0" w:color="auto"/>
                                                  </w:divBdr>
                                                  <w:divsChild>
                                                    <w:div w:id="1746108035">
                                                      <w:marLeft w:val="0"/>
                                                      <w:marRight w:val="0"/>
                                                      <w:marTop w:val="0"/>
                                                      <w:marBottom w:val="0"/>
                                                      <w:divBdr>
                                                        <w:top w:val="none" w:sz="0" w:space="0" w:color="auto"/>
                                                        <w:left w:val="none" w:sz="0" w:space="0" w:color="auto"/>
                                                        <w:bottom w:val="none" w:sz="0" w:space="0" w:color="auto"/>
                                                        <w:right w:val="none" w:sz="0" w:space="0" w:color="auto"/>
                                                      </w:divBdr>
                                                      <w:divsChild>
                                                        <w:div w:id="1746107263">
                                                          <w:marLeft w:val="0"/>
                                                          <w:marRight w:val="0"/>
                                                          <w:marTop w:val="0"/>
                                                          <w:marBottom w:val="0"/>
                                                          <w:divBdr>
                                                            <w:top w:val="none" w:sz="0" w:space="0" w:color="auto"/>
                                                            <w:left w:val="none" w:sz="0" w:space="0" w:color="auto"/>
                                                            <w:bottom w:val="none" w:sz="0" w:space="0" w:color="auto"/>
                                                            <w:right w:val="none" w:sz="0" w:space="0" w:color="auto"/>
                                                          </w:divBdr>
                                                          <w:divsChild>
                                                            <w:div w:id="1746108727">
                                                              <w:marLeft w:val="0"/>
                                                              <w:marRight w:val="0"/>
                                                              <w:marTop w:val="0"/>
                                                              <w:marBottom w:val="0"/>
                                                              <w:divBdr>
                                                                <w:top w:val="none" w:sz="0" w:space="0" w:color="auto"/>
                                                                <w:left w:val="none" w:sz="0" w:space="0" w:color="auto"/>
                                                                <w:bottom w:val="none" w:sz="0" w:space="0" w:color="auto"/>
                                                                <w:right w:val="none" w:sz="0" w:space="0" w:color="auto"/>
                                                              </w:divBdr>
                                                              <w:divsChild>
                                                                <w:div w:id="1746109060">
                                                                  <w:marLeft w:val="0"/>
                                                                  <w:marRight w:val="0"/>
                                                                  <w:marTop w:val="0"/>
                                                                  <w:marBottom w:val="0"/>
                                                                  <w:divBdr>
                                                                    <w:top w:val="none" w:sz="0" w:space="0" w:color="auto"/>
                                                                    <w:left w:val="none" w:sz="0" w:space="0" w:color="auto"/>
                                                                    <w:bottom w:val="none" w:sz="0" w:space="0" w:color="auto"/>
                                                                    <w:right w:val="none" w:sz="0" w:space="0" w:color="auto"/>
                                                                  </w:divBdr>
                                                                  <w:divsChild>
                                                                    <w:div w:id="1746107703">
                                                                      <w:marLeft w:val="0"/>
                                                                      <w:marRight w:val="0"/>
                                                                      <w:marTop w:val="0"/>
                                                                      <w:marBottom w:val="0"/>
                                                                      <w:divBdr>
                                                                        <w:top w:val="none" w:sz="0" w:space="0" w:color="auto"/>
                                                                        <w:left w:val="none" w:sz="0" w:space="0" w:color="auto"/>
                                                                        <w:bottom w:val="none" w:sz="0" w:space="0" w:color="auto"/>
                                                                        <w:right w:val="none" w:sz="0" w:space="0" w:color="auto"/>
                                                                      </w:divBdr>
                                                                      <w:divsChild>
                                                                        <w:div w:id="1746107782">
                                                                          <w:marLeft w:val="0"/>
                                                                          <w:marRight w:val="0"/>
                                                                          <w:marTop w:val="0"/>
                                                                          <w:marBottom w:val="0"/>
                                                                          <w:divBdr>
                                                                            <w:top w:val="none" w:sz="0" w:space="0" w:color="auto"/>
                                                                            <w:left w:val="none" w:sz="0" w:space="0" w:color="auto"/>
                                                                            <w:bottom w:val="none" w:sz="0" w:space="0" w:color="auto"/>
                                                                            <w:right w:val="none" w:sz="0" w:space="0" w:color="auto"/>
                                                                          </w:divBdr>
                                                                          <w:divsChild>
                                                                            <w:div w:id="1746109103">
                                                                              <w:marLeft w:val="0"/>
                                                                              <w:marRight w:val="0"/>
                                                                              <w:marTop w:val="0"/>
                                                                              <w:marBottom w:val="0"/>
                                                                              <w:divBdr>
                                                                                <w:top w:val="none" w:sz="0" w:space="0" w:color="auto"/>
                                                                                <w:left w:val="none" w:sz="0" w:space="0" w:color="auto"/>
                                                                                <w:bottom w:val="none" w:sz="0" w:space="0" w:color="auto"/>
                                                                                <w:right w:val="none" w:sz="0" w:space="0" w:color="auto"/>
                                                                              </w:divBdr>
                                                                              <w:divsChild>
                                                                                <w:div w:id="174610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641">
      <w:marLeft w:val="0"/>
      <w:marRight w:val="0"/>
      <w:marTop w:val="0"/>
      <w:marBottom w:val="0"/>
      <w:divBdr>
        <w:top w:val="none" w:sz="0" w:space="0" w:color="auto"/>
        <w:left w:val="none" w:sz="0" w:space="0" w:color="auto"/>
        <w:bottom w:val="none" w:sz="0" w:space="0" w:color="auto"/>
        <w:right w:val="none" w:sz="0" w:space="0" w:color="auto"/>
      </w:divBdr>
      <w:divsChild>
        <w:div w:id="1746108103">
          <w:marLeft w:val="0"/>
          <w:marRight w:val="0"/>
          <w:marTop w:val="0"/>
          <w:marBottom w:val="0"/>
          <w:divBdr>
            <w:top w:val="none" w:sz="0" w:space="0" w:color="auto"/>
            <w:left w:val="none" w:sz="0" w:space="0" w:color="auto"/>
            <w:bottom w:val="none" w:sz="0" w:space="0" w:color="auto"/>
            <w:right w:val="none" w:sz="0" w:space="0" w:color="auto"/>
          </w:divBdr>
          <w:divsChild>
            <w:div w:id="1746108273">
              <w:marLeft w:val="0"/>
              <w:marRight w:val="0"/>
              <w:marTop w:val="0"/>
              <w:marBottom w:val="0"/>
              <w:divBdr>
                <w:top w:val="none" w:sz="0" w:space="0" w:color="auto"/>
                <w:left w:val="none" w:sz="0" w:space="0" w:color="auto"/>
                <w:bottom w:val="none" w:sz="0" w:space="0" w:color="auto"/>
                <w:right w:val="none" w:sz="0" w:space="0" w:color="auto"/>
              </w:divBdr>
              <w:divsChild>
                <w:div w:id="1746107396">
                  <w:marLeft w:val="0"/>
                  <w:marRight w:val="0"/>
                  <w:marTop w:val="0"/>
                  <w:marBottom w:val="0"/>
                  <w:divBdr>
                    <w:top w:val="none" w:sz="0" w:space="0" w:color="auto"/>
                    <w:left w:val="none" w:sz="0" w:space="0" w:color="auto"/>
                    <w:bottom w:val="none" w:sz="0" w:space="0" w:color="auto"/>
                    <w:right w:val="none" w:sz="0" w:space="0" w:color="auto"/>
                  </w:divBdr>
                  <w:divsChild>
                    <w:div w:id="1746108595">
                      <w:marLeft w:val="0"/>
                      <w:marRight w:val="0"/>
                      <w:marTop w:val="0"/>
                      <w:marBottom w:val="0"/>
                      <w:divBdr>
                        <w:top w:val="none" w:sz="0" w:space="0" w:color="auto"/>
                        <w:left w:val="none" w:sz="0" w:space="0" w:color="auto"/>
                        <w:bottom w:val="none" w:sz="0" w:space="0" w:color="auto"/>
                        <w:right w:val="none" w:sz="0" w:space="0" w:color="auto"/>
                      </w:divBdr>
                      <w:divsChild>
                        <w:div w:id="1746109292">
                          <w:marLeft w:val="0"/>
                          <w:marRight w:val="0"/>
                          <w:marTop w:val="0"/>
                          <w:marBottom w:val="0"/>
                          <w:divBdr>
                            <w:top w:val="none" w:sz="0" w:space="0" w:color="auto"/>
                            <w:left w:val="none" w:sz="0" w:space="0" w:color="auto"/>
                            <w:bottom w:val="none" w:sz="0" w:space="0" w:color="auto"/>
                            <w:right w:val="none" w:sz="0" w:space="0" w:color="auto"/>
                          </w:divBdr>
                          <w:divsChild>
                            <w:div w:id="1746107214">
                              <w:marLeft w:val="0"/>
                              <w:marRight w:val="0"/>
                              <w:marTop w:val="0"/>
                              <w:marBottom w:val="0"/>
                              <w:divBdr>
                                <w:top w:val="none" w:sz="0" w:space="0" w:color="auto"/>
                                <w:left w:val="none" w:sz="0" w:space="0" w:color="auto"/>
                                <w:bottom w:val="none" w:sz="0" w:space="0" w:color="auto"/>
                                <w:right w:val="none" w:sz="0" w:space="0" w:color="auto"/>
                              </w:divBdr>
                              <w:divsChild>
                                <w:div w:id="1746108301">
                                  <w:marLeft w:val="0"/>
                                  <w:marRight w:val="0"/>
                                  <w:marTop w:val="0"/>
                                  <w:marBottom w:val="0"/>
                                  <w:divBdr>
                                    <w:top w:val="none" w:sz="0" w:space="0" w:color="auto"/>
                                    <w:left w:val="none" w:sz="0" w:space="0" w:color="auto"/>
                                    <w:bottom w:val="none" w:sz="0" w:space="0" w:color="auto"/>
                                    <w:right w:val="none" w:sz="0" w:space="0" w:color="auto"/>
                                  </w:divBdr>
                                  <w:divsChild>
                                    <w:div w:id="1746107914">
                                      <w:marLeft w:val="0"/>
                                      <w:marRight w:val="0"/>
                                      <w:marTop w:val="0"/>
                                      <w:marBottom w:val="0"/>
                                      <w:divBdr>
                                        <w:top w:val="none" w:sz="0" w:space="0" w:color="auto"/>
                                        <w:left w:val="none" w:sz="0" w:space="0" w:color="auto"/>
                                        <w:bottom w:val="none" w:sz="0" w:space="0" w:color="auto"/>
                                        <w:right w:val="none" w:sz="0" w:space="0" w:color="auto"/>
                                      </w:divBdr>
                                      <w:divsChild>
                                        <w:div w:id="1746108916">
                                          <w:marLeft w:val="0"/>
                                          <w:marRight w:val="0"/>
                                          <w:marTop w:val="0"/>
                                          <w:marBottom w:val="0"/>
                                          <w:divBdr>
                                            <w:top w:val="none" w:sz="0" w:space="0" w:color="auto"/>
                                            <w:left w:val="none" w:sz="0" w:space="0" w:color="auto"/>
                                            <w:bottom w:val="none" w:sz="0" w:space="0" w:color="auto"/>
                                            <w:right w:val="none" w:sz="0" w:space="0" w:color="auto"/>
                                          </w:divBdr>
                                          <w:divsChild>
                                            <w:div w:id="1746108114">
                                              <w:marLeft w:val="0"/>
                                              <w:marRight w:val="0"/>
                                              <w:marTop w:val="0"/>
                                              <w:marBottom w:val="0"/>
                                              <w:divBdr>
                                                <w:top w:val="none" w:sz="0" w:space="0" w:color="auto"/>
                                                <w:left w:val="none" w:sz="0" w:space="0" w:color="auto"/>
                                                <w:bottom w:val="none" w:sz="0" w:space="0" w:color="auto"/>
                                                <w:right w:val="none" w:sz="0" w:space="0" w:color="auto"/>
                                              </w:divBdr>
                                              <w:divsChild>
                                                <w:div w:id="1746107802">
                                                  <w:marLeft w:val="0"/>
                                                  <w:marRight w:val="0"/>
                                                  <w:marTop w:val="0"/>
                                                  <w:marBottom w:val="0"/>
                                                  <w:divBdr>
                                                    <w:top w:val="none" w:sz="0" w:space="0" w:color="auto"/>
                                                    <w:left w:val="none" w:sz="0" w:space="0" w:color="auto"/>
                                                    <w:bottom w:val="none" w:sz="0" w:space="0" w:color="auto"/>
                                                    <w:right w:val="none" w:sz="0" w:space="0" w:color="auto"/>
                                                  </w:divBdr>
                                                  <w:divsChild>
                                                    <w:div w:id="1746108594">
                                                      <w:marLeft w:val="0"/>
                                                      <w:marRight w:val="0"/>
                                                      <w:marTop w:val="0"/>
                                                      <w:marBottom w:val="0"/>
                                                      <w:divBdr>
                                                        <w:top w:val="none" w:sz="0" w:space="0" w:color="auto"/>
                                                        <w:left w:val="none" w:sz="0" w:space="0" w:color="auto"/>
                                                        <w:bottom w:val="none" w:sz="0" w:space="0" w:color="auto"/>
                                                        <w:right w:val="none" w:sz="0" w:space="0" w:color="auto"/>
                                                      </w:divBdr>
                                                      <w:divsChild>
                                                        <w:div w:id="1746108546">
                                                          <w:marLeft w:val="0"/>
                                                          <w:marRight w:val="0"/>
                                                          <w:marTop w:val="0"/>
                                                          <w:marBottom w:val="0"/>
                                                          <w:divBdr>
                                                            <w:top w:val="none" w:sz="0" w:space="0" w:color="auto"/>
                                                            <w:left w:val="none" w:sz="0" w:space="0" w:color="auto"/>
                                                            <w:bottom w:val="none" w:sz="0" w:space="0" w:color="auto"/>
                                                            <w:right w:val="none" w:sz="0" w:space="0" w:color="auto"/>
                                                          </w:divBdr>
                                                          <w:divsChild>
                                                            <w:div w:id="1746108240">
                                                              <w:marLeft w:val="0"/>
                                                              <w:marRight w:val="0"/>
                                                              <w:marTop w:val="0"/>
                                                              <w:marBottom w:val="0"/>
                                                              <w:divBdr>
                                                                <w:top w:val="none" w:sz="0" w:space="0" w:color="auto"/>
                                                                <w:left w:val="none" w:sz="0" w:space="0" w:color="auto"/>
                                                                <w:bottom w:val="none" w:sz="0" w:space="0" w:color="auto"/>
                                                                <w:right w:val="none" w:sz="0" w:space="0" w:color="auto"/>
                                                              </w:divBdr>
                                                              <w:divsChild>
                                                                <w:div w:id="1746108601">
                                                                  <w:marLeft w:val="0"/>
                                                                  <w:marRight w:val="0"/>
                                                                  <w:marTop w:val="0"/>
                                                                  <w:marBottom w:val="0"/>
                                                                  <w:divBdr>
                                                                    <w:top w:val="none" w:sz="0" w:space="0" w:color="auto"/>
                                                                    <w:left w:val="none" w:sz="0" w:space="0" w:color="auto"/>
                                                                    <w:bottom w:val="none" w:sz="0" w:space="0" w:color="auto"/>
                                                                    <w:right w:val="none" w:sz="0" w:space="0" w:color="auto"/>
                                                                  </w:divBdr>
                                                                  <w:divsChild>
                                                                    <w:div w:id="1746107386">
                                                                      <w:marLeft w:val="0"/>
                                                                      <w:marRight w:val="0"/>
                                                                      <w:marTop w:val="0"/>
                                                                      <w:marBottom w:val="0"/>
                                                                      <w:divBdr>
                                                                        <w:top w:val="none" w:sz="0" w:space="0" w:color="auto"/>
                                                                        <w:left w:val="none" w:sz="0" w:space="0" w:color="auto"/>
                                                                        <w:bottom w:val="none" w:sz="0" w:space="0" w:color="auto"/>
                                                                        <w:right w:val="none" w:sz="0" w:space="0" w:color="auto"/>
                                                                      </w:divBdr>
                                                                      <w:divsChild>
                                                                        <w:div w:id="1746108517">
                                                                          <w:marLeft w:val="0"/>
                                                                          <w:marRight w:val="0"/>
                                                                          <w:marTop w:val="0"/>
                                                                          <w:marBottom w:val="0"/>
                                                                          <w:divBdr>
                                                                            <w:top w:val="none" w:sz="0" w:space="0" w:color="auto"/>
                                                                            <w:left w:val="none" w:sz="0" w:space="0" w:color="auto"/>
                                                                            <w:bottom w:val="none" w:sz="0" w:space="0" w:color="auto"/>
                                                                            <w:right w:val="none" w:sz="0" w:space="0" w:color="auto"/>
                                                                          </w:divBdr>
                                                                          <w:divsChild>
                                                                            <w:div w:id="1746108970">
                                                                              <w:marLeft w:val="0"/>
                                                                              <w:marRight w:val="0"/>
                                                                              <w:marTop w:val="0"/>
                                                                              <w:marBottom w:val="0"/>
                                                                              <w:divBdr>
                                                                                <w:top w:val="none" w:sz="0" w:space="0" w:color="auto"/>
                                                                                <w:left w:val="none" w:sz="0" w:space="0" w:color="auto"/>
                                                                                <w:bottom w:val="none" w:sz="0" w:space="0" w:color="auto"/>
                                                                                <w:right w:val="none" w:sz="0" w:space="0" w:color="auto"/>
                                                                              </w:divBdr>
                                                                              <w:divsChild>
                                                                                <w:div w:id="174610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646">
      <w:marLeft w:val="0"/>
      <w:marRight w:val="0"/>
      <w:marTop w:val="0"/>
      <w:marBottom w:val="0"/>
      <w:divBdr>
        <w:top w:val="none" w:sz="0" w:space="0" w:color="auto"/>
        <w:left w:val="none" w:sz="0" w:space="0" w:color="auto"/>
        <w:bottom w:val="none" w:sz="0" w:space="0" w:color="auto"/>
        <w:right w:val="none" w:sz="0" w:space="0" w:color="auto"/>
      </w:divBdr>
      <w:divsChild>
        <w:div w:id="1746108402">
          <w:marLeft w:val="720"/>
          <w:marRight w:val="720"/>
          <w:marTop w:val="100"/>
          <w:marBottom w:val="100"/>
          <w:divBdr>
            <w:top w:val="none" w:sz="0" w:space="0" w:color="auto"/>
            <w:left w:val="none" w:sz="0" w:space="0" w:color="auto"/>
            <w:bottom w:val="none" w:sz="0" w:space="0" w:color="auto"/>
            <w:right w:val="none" w:sz="0" w:space="0" w:color="auto"/>
          </w:divBdr>
        </w:div>
        <w:div w:id="1746108512">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650">
      <w:marLeft w:val="0"/>
      <w:marRight w:val="0"/>
      <w:marTop w:val="0"/>
      <w:marBottom w:val="0"/>
      <w:divBdr>
        <w:top w:val="none" w:sz="0" w:space="0" w:color="auto"/>
        <w:left w:val="none" w:sz="0" w:space="0" w:color="auto"/>
        <w:bottom w:val="none" w:sz="0" w:space="0" w:color="auto"/>
        <w:right w:val="none" w:sz="0" w:space="0" w:color="auto"/>
      </w:divBdr>
    </w:div>
    <w:div w:id="1746108657">
      <w:marLeft w:val="0"/>
      <w:marRight w:val="0"/>
      <w:marTop w:val="0"/>
      <w:marBottom w:val="0"/>
      <w:divBdr>
        <w:top w:val="none" w:sz="0" w:space="0" w:color="auto"/>
        <w:left w:val="none" w:sz="0" w:space="0" w:color="auto"/>
        <w:bottom w:val="none" w:sz="0" w:space="0" w:color="auto"/>
        <w:right w:val="none" w:sz="0" w:space="0" w:color="auto"/>
      </w:divBdr>
      <w:divsChild>
        <w:div w:id="1746107822">
          <w:marLeft w:val="0"/>
          <w:marRight w:val="0"/>
          <w:marTop w:val="0"/>
          <w:marBottom w:val="0"/>
          <w:divBdr>
            <w:top w:val="single" w:sz="6" w:space="0" w:color="CCCCCC"/>
            <w:left w:val="single" w:sz="6" w:space="0" w:color="CCCCCC"/>
            <w:bottom w:val="single" w:sz="6" w:space="0" w:color="CCCCCC"/>
            <w:right w:val="single" w:sz="6" w:space="0" w:color="CCCCCC"/>
          </w:divBdr>
          <w:divsChild>
            <w:div w:id="17461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8660">
      <w:marLeft w:val="0"/>
      <w:marRight w:val="0"/>
      <w:marTop w:val="0"/>
      <w:marBottom w:val="0"/>
      <w:divBdr>
        <w:top w:val="none" w:sz="0" w:space="0" w:color="auto"/>
        <w:left w:val="none" w:sz="0" w:space="0" w:color="auto"/>
        <w:bottom w:val="none" w:sz="0" w:space="0" w:color="auto"/>
        <w:right w:val="none" w:sz="0" w:space="0" w:color="auto"/>
      </w:divBdr>
    </w:div>
    <w:div w:id="1746108662">
      <w:marLeft w:val="0"/>
      <w:marRight w:val="0"/>
      <w:marTop w:val="0"/>
      <w:marBottom w:val="0"/>
      <w:divBdr>
        <w:top w:val="none" w:sz="0" w:space="0" w:color="auto"/>
        <w:left w:val="none" w:sz="0" w:space="0" w:color="auto"/>
        <w:bottom w:val="none" w:sz="0" w:space="0" w:color="auto"/>
        <w:right w:val="none" w:sz="0" w:space="0" w:color="auto"/>
      </w:divBdr>
      <w:divsChild>
        <w:div w:id="1746109057">
          <w:marLeft w:val="0"/>
          <w:marRight w:val="0"/>
          <w:marTop w:val="0"/>
          <w:marBottom w:val="0"/>
          <w:divBdr>
            <w:top w:val="none" w:sz="0" w:space="0" w:color="auto"/>
            <w:left w:val="none" w:sz="0" w:space="0" w:color="auto"/>
            <w:bottom w:val="none" w:sz="0" w:space="0" w:color="auto"/>
            <w:right w:val="none" w:sz="0" w:space="0" w:color="auto"/>
          </w:divBdr>
          <w:divsChild>
            <w:div w:id="1746108211">
              <w:marLeft w:val="0"/>
              <w:marRight w:val="0"/>
              <w:marTop w:val="0"/>
              <w:marBottom w:val="0"/>
              <w:divBdr>
                <w:top w:val="none" w:sz="0" w:space="0" w:color="auto"/>
                <w:left w:val="none" w:sz="0" w:space="0" w:color="auto"/>
                <w:bottom w:val="none" w:sz="0" w:space="0" w:color="auto"/>
                <w:right w:val="none" w:sz="0" w:space="0" w:color="auto"/>
              </w:divBdr>
              <w:divsChild>
                <w:div w:id="1746107546">
                  <w:marLeft w:val="0"/>
                  <w:marRight w:val="0"/>
                  <w:marTop w:val="0"/>
                  <w:marBottom w:val="0"/>
                  <w:divBdr>
                    <w:top w:val="none" w:sz="0" w:space="0" w:color="auto"/>
                    <w:left w:val="none" w:sz="0" w:space="0" w:color="auto"/>
                    <w:bottom w:val="none" w:sz="0" w:space="0" w:color="auto"/>
                    <w:right w:val="none" w:sz="0" w:space="0" w:color="auto"/>
                  </w:divBdr>
                  <w:divsChild>
                    <w:div w:id="1746108644">
                      <w:marLeft w:val="0"/>
                      <w:marRight w:val="0"/>
                      <w:marTop w:val="0"/>
                      <w:marBottom w:val="0"/>
                      <w:divBdr>
                        <w:top w:val="none" w:sz="0" w:space="0" w:color="auto"/>
                        <w:left w:val="none" w:sz="0" w:space="0" w:color="auto"/>
                        <w:bottom w:val="none" w:sz="0" w:space="0" w:color="auto"/>
                        <w:right w:val="none" w:sz="0" w:space="0" w:color="auto"/>
                      </w:divBdr>
                      <w:divsChild>
                        <w:div w:id="1746107181">
                          <w:marLeft w:val="0"/>
                          <w:marRight w:val="0"/>
                          <w:marTop w:val="0"/>
                          <w:marBottom w:val="0"/>
                          <w:divBdr>
                            <w:top w:val="none" w:sz="0" w:space="0" w:color="auto"/>
                            <w:left w:val="none" w:sz="0" w:space="0" w:color="auto"/>
                            <w:bottom w:val="none" w:sz="0" w:space="0" w:color="auto"/>
                            <w:right w:val="none" w:sz="0" w:space="0" w:color="auto"/>
                          </w:divBdr>
                          <w:divsChild>
                            <w:div w:id="1746109035">
                              <w:marLeft w:val="0"/>
                              <w:marRight w:val="0"/>
                              <w:marTop w:val="0"/>
                              <w:marBottom w:val="0"/>
                              <w:divBdr>
                                <w:top w:val="none" w:sz="0" w:space="0" w:color="auto"/>
                                <w:left w:val="none" w:sz="0" w:space="0" w:color="auto"/>
                                <w:bottom w:val="none" w:sz="0" w:space="0" w:color="auto"/>
                                <w:right w:val="none" w:sz="0" w:space="0" w:color="auto"/>
                              </w:divBdr>
                              <w:divsChild>
                                <w:div w:id="1746107968">
                                  <w:marLeft w:val="0"/>
                                  <w:marRight w:val="0"/>
                                  <w:marTop w:val="0"/>
                                  <w:marBottom w:val="0"/>
                                  <w:divBdr>
                                    <w:top w:val="none" w:sz="0" w:space="0" w:color="auto"/>
                                    <w:left w:val="none" w:sz="0" w:space="0" w:color="auto"/>
                                    <w:bottom w:val="none" w:sz="0" w:space="0" w:color="auto"/>
                                    <w:right w:val="none" w:sz="0" w:space="0" w:color="auto"/>
                                  </w:divBdr>
                                  <w:divsChild>
                                    <w:div w:id="1746108531">
                                      <w:marLeft w:val="0"/>
                                      <w:marRight w:val="0"/>
                                      <w:marTop w:val="0"/>
                                      <w:marBottom w:val="0"/>
                                      <w:divBdr>
                                        <w:top w:val="none" w:sz="0" w:space="0" w:color="auto"/>
                                        <w:left w:val="none" w:sz="0" w:space="0" w:color="auto"/>
                                        <w:bottom w:val="none" w:sz="0" w:space="0" w:color="auto"/>
                                        <w:right w:val="none" w:sz="0" w:space="0" w:color="auto"/>
                                      </w:divBdr>
                                      <w:divsChild>
                                        <w:div w:id="1746107310">
                                          <w:marLeft w:val="0"/>
                                          <w:marRight w:val="0"/>
                                          <w:marTop w:val="0"/>
                                          <w:marBottom w:val="0"/>
                                          <w:divBdr>
                                            <w:top w:val="none" w:sz="0" w:space="0" w:color="auto"/>
                                            <w:left w:val="none" w:sz="0" w:space="0" w:color="auto"/>
                                            <w:bottom w:val="none" w:sz="0" w:space="0" w:color="auto"/>
                                            <w:right w:val="none" w:sz="0" w:space="0" w:color="auto"/>
                                          </w:divBdr>
                                          <w:divsChild>
                                            <w:div w:id="1746107564">
                                              <w:marLeft w:val="0"/>
                                              <w:marRight w:val="0"/>
                                              <w:marTop w:val="0"/>
                                              <w:marBottom w:val="0"/>
                                              <w:divBdr>
                                                <w:top w:val="none" w:sz="0" w:space="0" w:color="auto"/>
                                                <w:left w:val="none" w:sz="0" w:space="0" w:color="auto"/>
                                                <w:bottom w:val="none" w:sz="0" w:space="0" w:color="auto"/>
                                                <w:right w:val="none" w:sz="0" w:space="0" w:color="auto"/>
                                              </w:divBdr>
                                              <w:divsChild>
                                                <w:div w:id="1746109075">
                                                  <w:marLeft w:val="0"/>
                                                  <w:marRight w:val="0"/>
                                                  <w:marTop w:val="0"/>
                                                  <w:marBottom w:val="0"/>
                                                  <w:divBdr>
                                                    <w:top w:val="none" w:sz="0" w:space="0" w:color="auto"/>
                                                    <w:left w:val="none" w:sz="0" w:space="0" w:color="auto"/>
                                                    <w:bottom w:val="none" w:sz="0" w:space="0" w:color="auto"/>
                                                    <w:right w:val="none" w:sz="0" w:space="0" w:color="auto"/>
                                                  </w:divBdr>
                                                  <w:divsChild>
                                                    <w:div w:id="1746109110">
                                                      <w:marLeft w:val="0"/>
                                                      <w:marRight w:val="0"/>
                                                      <w:marTop w:val="0"/>
                                                      <w:marBottom w:val="0"/>
                                                      <w:divBdr>
                                                        <w:top w:val="none" w:sz="0" w:space="0" w:color="auto"/>
                                                        <w:left w:val="none" w:sz="0" w:space="0" w:color="auto"/>
                                                        <w:bottom w:val="none" w:sz="0" w:space="0" w:color="auto"/>
                                                        <w:right w:val="none" w:sz="0" w:space="0" w:color="auto"/>
                                                      </w:divBdr>
                                                      <w:divsChild>
                                                        <w:div w:id="1746107305">
                                                          <w:marLeft w:val="0"/>
                                                          <w:marRight w:val="0"/>
                                                          <w:marTop w:val="0"/>
                                                          <w:marBottom w:val="0"/>
                                                          <w:divBdr>
                                                            <w:top w:val="none" w:sz="0" w:space="0" w:color="auto"/>
                                                            <w:left w:val="none" w:sz="0" w:space="0" w:color="auto"/>
                                                            <w:bottom w:val="none" w:sz="0" w:space="0" w:color="auto"/>
                                                            <w:right w:val="none" w:sz="0" w:space="0" w:color="auto"/>
                                                          </w:divBdr>
                                                          <w:divsChild>
                                                            <w:div w:id="1746107737">
                                                              <w:marLeft w:val="0"/>
                                                              <w:marRight w:val="0"/>
                                                              <w:marTop w:val="0"/>
                                                              <w:marBottom w:val="0"/>
                                                              <w:divBdr>
                                                                <w:top w:val="none" w:sz="0" w:space="0" w:color="auto"/>
                                                                <w:left w:val="none" w:sz="0" w:space="0" w:color="auto"/>
                                                                <w:bottom w:val="none" w:sz="0" w:space="0" w:color="auto"/>
                                                                <w:right w:val="none" w:sz="0" w:space="0" w:color="auto"/>
                                                              </w:divBdr>
                                                              <w:divsChild>
                                                                <w:div w:id="1746109354">
                                                                  <w:marLeft w:val="0"/>
                                                                  <w:marRight w:val="0"/>
                                                                  <w:marTop w:val="0"/>
                                                                  <w:marBottom w:val="0"/>
                                                                  <w:divBdr>
                                                                    <w:top w:val="none" w:sz="0" w:space="0" w:color="auto"/>
                                                                    <w:left w:val="none" w:sz="0" w:space="0" w:color="auto"/>
                                                                    <w:bottom w:val="none" w:sz="0" w:space="0" w:color="auto"/>
                                                                    <w:right w:val="none" w:sz="0" w:space="0" w:color="auto"/>
                                                                  </w:divBdr>
                                                                  <w:divsChild>
                                                                    <w:div w:id="1746108957">
                                                                      <w:marLeft w:val="0"/>
                                                                      <w:marRight w:val="0"/>
                                                                      <w:marTop w:val="0"/>
                                                                      <w:marBottom w:val="0"/>
                                                                      <w:divBdr>
                                                                        <w:top w:val="none" w:sz="0" w:space="0" w:color="auto"/>
                                                                        <w:left w:val="none" w:sz="0" w:space="0" w:color="auto"/>
                                                                        <w:bottom w:val="none" w:sz="0" w:space="0" w:color="auto"/>
                                                                        <w:right w:val="none" w:sz="0" w:space="0" w:color="auto"/>
                                                                      </w:divBdr>
                                                                      <w:divsChild>
                                                                        <w:div w:id="1746107743">
                                                                          <w:marLeft w:val="0"/>
                                                                          <w:marRight w:val="0"/>
                                                                          <w:marTop w:val="0"/>
                                                                          <w:marBottom w:val="0"/>
                                                                          <w:divBdr>
                                                                            <w:top w:val="none" w:sz="0" w:space="0" w:color="auto"/>
                                                                            <w:left w:val="none" w:sz="0" w:space="0" w:color="auto"/>
                                                                            <w:bottom w:val="none" w:sz="0" w:space="0" w:color="auto"/>
                                                                            <w:right w:val="none" w:sz="0" w:space="0" w:color="auto"/>
                                                                          </w:divBdr>
                                                                          <w:divsChild>
                                                                            <w:div w:id="1746107957">
                                                                              <w:marLeft w:val="0"/>
                                                                              <w:marRight w:val="0"/>
                                                                              <w:marTop w:val="0"/>
                                                                              <w:marBottom w:val="0"/>
                                                                              <w:divBdr>
                                                                                <w:top w:val="none" w:sz="0" w:space="0" w:color="auto"/>
                                                                                <w:left w:val="none" w:sz="0" w:space="0" w:color="auto"/>
                                                                                <w:bottom w:val="none" w:sz="0" w:space="0" w:color="auto"/>
                                                                                <w:right w:val="none" w:sz="0" w:space="0" w:color="auto"/>
                                                                              </w:divBdr>
                                                                              <w:divsChild>
                                                                                <w:div w:id="174610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666">
      <w:marLeft w:val="0"/>
      <w:marRight w:val="0"/>
      <w:marTop w:val="0"/>
      <w:marBottom w:val="0"/>
      <w:divBdr>
        <w:top w:val="none" w:sz="0" w:space="0" w:color="auto"/>
        <w:left w:val="none" w:sz="0" w:space="0" w:color="auto"/>
        <w:bottom w:val="none" w:sz="0" w:space="0" w:color="auto"/>
        <w:right w:val="none" w:sz="0" w:space="0" w:color="auto"/>
      </w:divBdr>
      <w:divsChild>
        <w:div w:id="1746108468">
          <w:marLeft w:val="0"/>
          <w:marRight w:val="0"/>
          <w:marTop w:val="0"/>
          <w:marBottom w:val="0"/>
          <w:divBdr>
            <w:top w:val="none" w:sz="0" w:space="0" w:color="auto"/>
            <w:left w:val="none" w:sz="0" w:space="0" w:color="auto"/>
            <w:bottom w:val="none" w:sz="0" w:space="0" w:color="auto"/>
            <w:right w:val="none" w:sz="0" w:space="0" w:color="auto"/>
          </w:divBdr>
          <w:divsChild>
            <w:div w:id="1746108675">
              <w:marLeft w:val="0"/>
              <w:marRight w:val="0"/>
              <w:marTop w:val="0"/>
              <w:marBottom w:val="0"/>
              <w:divBdr>
                <w:top w:val="none" w:sz="0" w:space="0" w:color="auto"/>
                <w:left w:val="none" w:sz="0" w:space="0" w:color="auto"/>
                <w:bottom w:val="none" w:sz="0" w:space="0" w:color="auto"/>
                <w:right w:val="none" w:sz="0" w:space="0" w:color="auto"/>
              </w:divBdr>
              <w:divsChild>
                <w:div w:id="1746107288">
                  <w:marLeft w:val="0"/>
                  <w:marRight w:val="0"/>
                  <w:marTop w:val="0"/>
                  <w:marBottom w:val="0"/>
                  <w:divBdr>
                    <w:top w:val="none" w:sz="0" w:space="0" w:color="auto"/>
                    <w:left w:val="none" w:sz="0" w:space="0" w:color="auto"/>
                    <w:bottom w:val="none" w:sz="0" w:space="0" w:color="auto"/>
                    <w:right w:val="none" w:sz="0" w:space="0" w:color="auto"/>
                  </w:divBdr>
                  <w:divsChild>
                    <w:div w:id="1746108611">
                      <w:marLeft w:val="1719"/>
                      <w:marRight w:val="0"/>
                      <w:marTop w:val="0"/>
                      <w:marBottom w:val="0"/>
                      <w:divBdr>
                        <w:top w:val="none" w:sz="0" w:space="0" w:color="auto"/>
                        <w:left w:val="none" w:sz="0" w:space="0" w:color="auto"/>
                        <w:bottom w:val="none" w:sz="0" w:space="0" w:color="auto"/>
                        <w:right w:val="none" w:sz="0" w:space="0" w:color="auto"/>
                      </w:divBdr>
                      <w:divsChild>
                        <w:div w:id="1746108465">
                          <w:marLeft w:val="0"/>
                          <w:marRight w:val="0"/>
                          <w:marTop w:val="0"/>
                          <w:marBottom w:val="0"/>
                          <w:divBdr>
                            <w:top w:val="none" w:sz="0" w:space="0" w:color="auto"/>
                            <w:left w:val="none" w:sz="0" w:space="0" w:color="auto"/>
                            <w:bottom w:val="none" w:sz="0" w:space="0" w:color="auto"/>
                            <w:right w:val="none" w:sz="0" w:space="0" w:color="auto"/>
                          </w:divBdr>
                          <w:divsChild>
                            <w:div w:id="1746107939">
                              <w:marLeft w:val="0"/>
                              <w:marRight w:val="0"/>
                              <w:marTop w:val="0"/>
                              <w:marBottom w:val="0"/>
                              <w:divBdr>
                                <w:top w:val="none" w:sz="0" w:space="0" w:color="auto"/>
                                <w:left w:val="none" w:sz="0" w:space="0" w:color="auto"/>
                                <w:bottom w:val="none" w:sz="0" w:space="0" w:color="auto"/>
                                <w:right w:val="none" w:sz="0" w:space="0" w:color="auto"/>
                              </w:divBdr>
                            </w:div>
                            <w:div w:id="174610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676">
      <w:marLeft w:val="0"/>
      <w:marRight w:val="0"/>
      <w:marTop w:val="0"/>
      <w:marBottom w:val="0"/>
      <w:divBdr>
        <w:top w:val="none" w:sz="0" w:space="0" w:color="auto"/>
        <w:left w:val="none" w:sz="0" w:space="0" w:color="auto"/>
        <w:bottom w:val="none" w:sz="0" w:space="0" w:color="auto"/>
        <w:right w:val="none" w:sz="0" w:space="0" w:color="auto"/>
      </w:divBdr>
      <w:divsChild>
        <w:div w:id="1746109463">
          <w:marLeft w:val="0"/>
          <w:marRight w:val="0"/>
          <w:marTop w:val="0"/>
          <w:marBottom w:val="0"/>
          <w:divBdr>
            <w:top w:val="none" w:sz="0" w:space="0" w:color="auto"/>
            <w:left w:val="none" w:sz="0" w:space="0" w:color="auto"/>
            <w:bottom w:val="none" w:sz="0" w:space="0" w:color="auto"/>
            <w:right w:val="none" w:sz="0" w:space="0" w:color="auto"/>
          </w:divBdr>
          <w:divsChild>
            <w:div w:id="1746107789">
              <w:marLeft w:val="0"/>
              <w:marRight w:val="0"/>
              <w:marTop w:val="0"/>
              <w:marBottom w:val="0"/>
              <w:divBdr>
                <w:top w:val="none" w:sz="0" w:space="0" w:color="auto"/>
                <w:left w:val="none" w:sz="0" w:space="0" w:color="auto"/>
                <w:bottom w:val="none" w:sz="0" w:space="0" w:color="auto"/>
                <w:right w:val="none" w:sz="0" w:space="0" w:color="auto"/>
              </w:divBdr>
              <w:divsChild>
                <w:div w:id="1746107978">
                  <w:marLeft w:val="0"/>
                  <w:marRight w:val="0"/>
                  <w:marTop w:val="0"/>
                  <w:marBottom w:val="0"/>
                  <w:divBdr>
                    <w:top w:val="none" w:sz="0" w:space="0" w:color="auto"/>
                    <w:left w:val="none" w:sz="0" w:space="0" w:color="auto"/>
                    <w:bottom w:val="none" w:sz="0" w:space="0" w:color="auto"/>
                    <w:right w:val="none" w:sz="0" w:space="0" w:color="auto"/>
                  </w:divBdr>
                  <w:divsChild>
                    <w:div w:id="1746107414">
                      <w:marLeft w:val="2400"/>
                      <w:marRight w:val="0"/>
                      <w:marTop w:val="0"/>
                      <w:marBottom w:val="0"/>
                      <w:divBdr>
                        <w:top w:val="none" w:sz="0" w:space="0" w:color="auto"/>
                        <w:left w:val="none" w:sz="0" w:space="0" w:color="auto"/>
                        <w:bottom w:val="none" w:sz="0" w:space="0" w:color="auto"/>
                        <w:right w:val="none" w:sz="0" w:space="0" w:color="auto"/>
                      </w:divBdr>
                      <w:divsChild>
                        <w:div w:id="1746109393">
                          <w:marLeft w:val="0"/>
                          <w:marRight w:val="0"/>
                          <w:marTop w:val="0"/>
                          <w:marBottom w:val="0"/>
                          <w:divBdr>
                            <w:top w:val="none" w:sz="0" w:space="0" w:color="auto"/>
                            <w:left w:val="none" w:sz="0" w:space="0" w:color="auto"/>
                            <w:bottom w:val="none" w:sz="0" w:space="0" w:color="auto"/>
                            <w:right w:val="none" w:sz="0" w:space="0" w:color="auto"/>
                          </w:divBdr>
                          <w:divsChild>
                            <w:div w:id="174610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683">
      <w:marLeft w:val="0"/>
      <w:marRight w:val="0"/>
      <w:marTop w:val="0"/>
      <w:marBottom w:val="0"/>
      <w:divBdr>
        <w:top w:val="none" w:sz="0" w:space="0" w:color="auto"/>
        <w:left w:val="none" w:sz="0" w:space="0" w:color="auto"/>
        <w:bottom w:val="none" w:sz="0" w:space="0" w:color="auto"/>
        <w:right w:val="none" w:sz="0" w:space="0" w:color="auto"/>
      </w:divBdr>
      <w:divsChild>
        <w:div w:id="1746108801">
          <w:marLeft w:val="0"/>
          <w:marRight w:val="0"/>
          <w:marTop w:val="0"/>
          <w:marBottom w:val="0"/>
          <w:divBdr>
            <w:top w:val="none" w:sz="0" w:space="0" w:color="auto"/>
            <w:left w:val="none" w:sz="0" w:space="0" w:color="auto"/>
            <w:bottom w:val="none" w:sz="0" w:space="0" w:color="auto"/>
            <w:right w:val="none" w:sz="0" w:space="0" w:color="auto"/>
          </w:divBdr>
          <w:divsChild>
            <w:div w:id="1746107381">
              <w:marLeft w:val="0"/>
              <w:marRight w:val="0"/>
              <w:marTop w:val="0"/>
              <w:marBottom w:val="0"/>
              <w:divBdr>
                <w:top w:val="none" w:sz="0" w:space="0" w:color="auto"/>
                <w:left w:val="none" w:sz="0" w:space="0" w:color="auto"/>
                <w:bottom w:val="none" w:sz="0" w:space="0" w:color="auto"/>
                <w:right w:val="none" w:sz="0" w:space="0" w:color="auto"/>
              </w:divBdr>
              <w:divsChild>
                <w:div w:id="1746107409">
                  <w:marLeft w:val="0"/>
                  <w:marRight w:val="0"/>
                  <w:marTop w:val="0"/>
                  <w:marBottom w:val="0"/>
                  <w:divBdr>
                    <w:top w:val="none" w:sz="0" w:space="0" w:color="auto"/>
                    <w:left w:val="none" w:sz="0" w:space="0" w:color="auto"/>
                    <w:bottom w:val="none" w:sz="0" w:space="0" w:color="auto"/>
                    <w:right w:val="none" w:sz="0" w:space="0" w:color="auto"/>
                  </w:divBdr>
                  <w:divsChild>
                    <w:div w:id="1746109339">
                      <w:marLeft w:val="0"/>
                      <w:marRight w:val="0"/>
                      <w:marTop w:val="0"/>
                      <w:marBottom w:val="0"/>
                      <w:divBdr>
                        <w:top w:val="none" w:sz="0" w:space="0" w:color="auto"/>
                        <w:left w:val="none" w:sz="0" w:space="0" w:color="auto"/>
                        <w:bottom w:val="none" w:sz="0" w:space="0" w:color="auto"/>
                        <w:right w:val="none" w:sz="0" w:space="0" w:color="auto"/>
                      </w:divBdr>
                      <w:divsChild>
                        <w:div w:id="1746107268">
                          <w:marLeft w:val="0"/>
                          <w:marRight w:val="0"/>
                          <w:marTop w:val="0"/>
                          <w:marBottom w:val="0"/>
                          <w:divBdr>
                            <w:top w:val="none" w:sz="0" w:space="0" w:color="auto"/>
                            <w:left w:val="none" w:sz="0" w:space="0" w:color="auto"/>
                            <w:bottom w:val="none" w:sz="0" w:space="0" w:color="auto"/>
                            <w:right w:val="none" w:sz="0" w:space="0" w:color="auto"/>
                          </w:divBdr>
                          <w:divsChild>
                            <w:div w:id="1746107794">
                              <w:marLeft w:val="0"/>
                              <w:marRight w:val="0"/>
                              <w:marTop w:val="0"/>
                              <w:marBottom w:val="0"/>
                              <w:divBdr>
                                <w:top w:val="none" w:sz="0" w:space="0" w:color="auto"/>
                                <w:left w:val="none" w:sz="0" w:space="0" w:color="auto"/>
                                <w:bottom w:val="none" w:sz="0" w:space="0" w:color="auto"/>
                                <w:right w:val="none" w:sz="0" w:space="0" w:color="auto"/>
                              </w:divBdr>
                              <w:divsChild>
                                <w:div w:id="1746108482">
                                  <w:marLeft w:val="0"/>
                                  <w:marRight w:val="0"/>
                                  <w:marTop w:val="0"/>
                                  <w:marBottom w:val="0"/>
                                  <w:divBdr>
                                    <w:top w:val="none" w:sz="0" w:space="0" w:color="auto"/>
                                    <w:left w:val="none" w:sz="0" w:space="0" w:color="auto"/>
                                    <w:bottom w:val="none" w:sz="0" w:space="0" w:color="auto"/>
                                    <w:right w:val="none" w:sz="0" w:space="0" w:color="auto"/>
                                  </w:divBdr>
                                  <w:divsChild>
                                    <w:div w:id="1746108817">
                                      <w:marLeft w:val="0"/>
                                      <w:marRight w:val="0"/>
                                      <w:marTop w:val="0"/>
                                      <w:marBottom w:val="0"/>
                                      <w:divBdr>
                                        <w:top w:val="none" w:sz="0" w:space="0" w:color="auto"/>
                                        <w:left w:val="none" w:sz="0" w:space="0" w:color="auto"/>
                                        <w:bottom w:val="none" w:sz="0" w:space="0" w:color="auto"/>
                                        <w:right w:val="none" w:sz="0" w:space="0" w:color="auto"/>
                                      </w:divBdr>
                                      <w:divsChild>
                                        <w:div w:id="1746109439">
                                          <w:marLeft w:val="0"/>
                                          <w:marRight w:val="0"/>
                                          <w:marTop w:val="0"/>
                                          <w:marBottom w:val="0"/>
                                          <w:divBdr>
                                            <w:top w:val="none" w:sz="0" w:space="0" w:color="auto"/>
                                            <w:left w:val="none" w:sz="0" w:space="0" w:color="auto"/>
                                            <w:bottom w:val="none" w:sz="0" w:space="0" w:color="auto"/>
                                            <w:right w:val="none" w:sz="0" w:space="0" w:color="auto"/>
                                          </w:divBdr>
                                          <w:divsChild>
                                            <w:div w:id="1746108284">
                                              <w:marLeft w:val="0"/>
                                              <w:marRight w:val="0"/>
                                              <w:marTop w:val="0"/>
                                              <w:marBottom w:val="0"/>
                                              <w:divBdr>
                                                <w:top w:val="none" w:sz="0" w:space="0" w:color="auto"/>
                                                <w:left w:val="none" w:sz="0" w:space="0" w:color="auto"/>
                                                <w:bottom w:val="none" w:sz="0" w:space="0" w:color="auto"/>
                                                <w:right w:val="none" w:sz="0" w:space="0" w:color="auto"/>
                                              </w:divBdr>
                                              <w:divsChild>
                                                <w:div w:id="1746108498">
                                                  <w:marLeft w:val="0"/>
                                                  <w:marRight w:val="0"/>
                                                  <w:marTop w:val="0"/>
                                                  <w:marBottom w:val="0"/>
                                                  <w:divBdr>
                                                    <w:top w:val="none" w:sz="0" w:space="0" w:color="auto"/>
                                                    <w:left w:val="none" w:sz="0" w:space="0" w:color="auto"/>
                                                    <w:bottom w:val="none" w:sz="0" w:space="0" w:color="auto"/>
                                                    <w:right w:val="none" w:sz="0" w:space="0" w:color="auto"/>
                                                  </w:divBdr>
                                                  <w:divsChild>
                                                    <w:div w:id="1746108717">
                                                      <w:marLeft w:val="0"/>
                                                      <w:marRight w:val="0"/>
                                                      <w:marTop w:val="0"/>
                                                      <w:marBottom w:val="0"/>
                                                      <w:divBdr>
                                                        <w:top w:val="none" w:sz="0" w:space="0" w:color="auto"/>
                                                        <w:left w:val="none" w:sz="0" w:space="0" w:color="auto"/>
                                                        <w:bottom w:val="none" w:sz="0" w:space="0" w:color="auto"/>
                                                        <w:right w:val="none" w:sz="0" w:space="0" w:color="auto"/>
                                                      </w:divBdr>
                                                      <w:divsChild>
                                                        <w:div w:id="1746107559">
                                                          <w:marLeft w:val="0"/>
                                                          <w:marRight w:val="0"/>
                                                          <w:marTop w:val="0"/>
                                                          <w:marBottom w:val="0"/>
                                                          <w:divBdr>
                                                            <w:top w:val="none" w:sz="0" w:space="0" w:color="auto"/>
                                                            <w:left w:val="none" w:sz="0" w:space="0" w:color="auto"/>
                                                            <w:bottom w:val="none" w:sz="0" w:space="0" w:color="auto"/>
                                                            <w:right w:val="none" w:sz="0" w:space="0" w:color="auto"/>
                                                          </w:divBdr>
                                                          <w:divsChild>
                                                            <w:div w:id="1746107599">
                                                              <w:marLeft w:val="0"/>
                                                              <w:marRight w:val="0"/>
                                                              <w:marTop w:val="0"/>
                                                              <w:marBottom w:val="0"/>
                                                              <w:divBdr>
                                                                <w:top w:val="none" w:sz="0" w:space="0" w:color="auto"/>
                                                                <w:left w:val="none" w:sz="0" w:space="0" w:color="auto"/>
                                                                <w:bottom w:val="none" w:sz="0" w:space="0" w:color="auto"/>
                                                                <w:right w:val="none" w:sz="0" w:space="0" w:color="auto"/>
                                                              </w:divBdr>
                                                              <w:divsChild>
                                                                <w:div w:id="1746108316">
                                                                  <w:marLeft w:val="0"/>
                                                                  <w:marRight w:val="0"/>
                                                                  <w:marTop w:val="0"/>
                                                                  <w:marBottom w:val="0"/>
                                                                  <w:divBdr>
                                                                    <w:top w:val="none" w:sz="0" w:space="0" w:color="auto"/>
                                                                    <w:left w:val="none" w:sz="0" w:space="0" w:color="auto"/>
                                                                    <w:bottom w:val="none" w:sz="0" w:space="0" w:color="auto"/>
                                                                    <w:right w:val="none" w:sz="0" w:space="0" w:color="auto"/>
                                                                  </w:divBdr>
                                                                  <w:divsChild>
                                                                    <w:div w:id="1746108360">
                                                                      <w:marLeft w:val="0"/>
                                                                      <w:marRight w:val="0"/>
                                                                      <w:marTop w:val="0"/>
                                                                      <w:marBottom w:val="0"/>
                                                                      <w:divBdr>
                                                                        <w:top w:val="none" w:sz="0" w:space="0" w:color="auto"/>
                                                                        <w:left w:val="none" w:sz="0" w:space="0" w:color="auto"/>
                                                                        <w:bottom w:val="none" w:sz="0" w:space="0" w:color="auto"/>
                                                                        <w:right w:val="none" w:sz="0" w:space="0" w:color="auto"/>
                                                                      </w:divBdr>
                                                                      <w:divsChild>
                                                                        <w:div w:id="1746107763">
                                                                          <w:marLeft w:val="0"/>
                                                                          <w:marRight w:val="0"/>
                                                                          <w:marTop w:val="0"/>
                                                                          <w:marBottom w:val="0"/>
                                                                          <w:divBdr>
                                                                            <w:top w:val="none" w:sz="0" w:space="0" w:color="auto"/>
                                                                            <w:left w:val="none" w:sz="0" w:space="0" w:color="auto"/>
                                                                            <w:bottom w:val="none" w:sz="0" w:space="0" w:color="auto"/>
                                                                            <w:right w:val="none" w:sz="0" w:space="0" w:color="auto"/>
                                                                          </w:divBdr>
                                                                          <w:divsChild>
                                                                            <w:div w:id="174610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706">
      <w:marLeft w:val="0"/>
      <w:marRight w:val="0"/>
      <w:marTop w:val="0"/>
      <w:marBottom w:val="0"/>
      <w:divBdr>
        <w:top w:val="none" w:sz="0" w:space="0" w:color="auto"/>
        <w:left w:val="none" w:sz="0" w:space="0" w:color="auto"/>
        <w:bottom w:val="none" w:sz="0" w:space="0" w:color="auto"/>
        <w:right w:val="none" w:sz="0" w:space="0" w:color="auto"/>
      </w:divBdr>
    </w:div>
    <w:div w:id="1746108708">
      <w:marLeft w:val="0"/>
      <w:marRight w:val="0"/>
      <w:marTop w:val="0"/>
      <w:marBottom w:val="0"/>
      <w:divBdr>
        <w:top w:val="none" w:sz="0" w:space="0" w:color="auto"/>
        <w:left w:val="none" w:sz="0" w:space="0" w:color="auto"/>
        <w:bottom w:val="none" w:sz="0" w:space="0" w:color="auto"/>
        <w:right w:val="none" w:sz="0" w:space="0" w:color="auto"/>
      </w:divBdr>
    </w:div>
    <w:div w:id="1746108715">
      <w:marLeft w:val="0"/>
      <w:marRight w:val="0"/>
      <w:marTop w:val="0"/>
      <w:marBottom w:val="0"/>
      <w:divBdr>
        <w:top w:val="none" w:sz="0" w:space="0" w:color="auto"/>
        <w:left w:val="none" w:sz="0" w:space="0" w:color="auto"/>
        <w:bottom w:val="none" w:sz="0" w:space="0" w:color="auto"/>
        <w:right w:val="none" w:sz="0" w:space="0" w:color="auto"/>
      </w:divBdr>
      <w:divsChild>
        <w:div w:id="1746108762">
          <w:marLeft w:val="0"/>
          <w:marRight w:val="0"/>
          <w:marTop w:val="0"/>
          <w:marBottom w:val="0"/>
          <w:divBdr>
            <w:top w:val="none" w:sz="0" w:space="0" w:color="auto"/>
            <w:left w:val="none" w:sz="0" w:space="0" w:color="auto"/>
            <w:bottom w:val="none" w:sz="0" w:space="0" w:color="auto"/>
            <w:right w:val="none" w:sz="0" w:space="0" w:color="auto"/>
          </w:divBdr>
          <w:divsChild>
            <w:div w:id="1746107817">
              <w:marLeft w:val="0"/>
              <w:marRight w:val="0"/>
              <w:marTop w:val="0"/>
              <w:marBottom w:val="0"/>
              <w:divBdr>
                <w:top w:val="none" w:sz="0" w:space="0" w:color="auto"/>
                <w:left w:val="none" w:sz="0" w:space="0" w:color="auto"/>
                <w:bottom w:val="none" w:sz="0" w:space="0" w:color="auto"/>
                <w:right w:val="none" w:sz="0" w:space="0" w:color="auto"/>
              </w:divBdr>
              <w:divsChild>
                <w:div w:id="1746107570">
                  <w:marLeft w:val="0"/>
                  <w:marRight w:val="0"/>
                  <w:marTop w:val="0"/>
                  <w:marBottom w:val="0"/>
                  <w:divBdr>
                    <w:top w:val="none" w:sz="0" w:space="0" w:color="auto"/>
                    <w:left w:val="none" w:sz="0" w:space="0" w:color="auto"/>
                    <w:bottom w:val="none" w:sz="0" w:space="0" w:color="auto"/>
                    <w:right w:val="none" w:sz="0" w:space="0" w:color="auto"/>
                  </w:divBdr>
                  <w:divsChild>
                    <w:div w:id="1746107967">
                      <w:marLeft w:val="2174"/>
                      <w:marRight w:val="0"/>
                      <w:marTop w:val="0"/>
                      <w:marBottom w:val="0"/>
                      <w:divBdr>
                        <w:top w:val="none" w:sz="0" w:space="0" w:color="auto"/>
                        <w:left w:val="none" w:sz="0" w:space="0" w:color="auto"/>
                        <w:bottom w:val="none" w:sz="0" w:space="0" w:color="auto"/>
                        <w:right w:val="none" w:sz="0" w:space="0" w:color="auto"/>
                      </w:divBdr>
                      <w:divsChild>
                        <w:div w:id="1746107571">
                          <w:marLeft w:val="0"/>
                          <w:marRight w:val="0"/>
                          <w:marTop w:val="0"/>
                          <w:marBottom w:val="0"/>
                          <w:divBdr>
                            <w:top w:val="none" w:sz="0" w:space="0" w:color="auto"/>
                            <w:left w:val="none" w:sz="0" w:space="0" w:color="auto"/>
                            <w:bottom w:val="none" w:sz="0" w:space="0" w:color="auto"/>
                            <w:right w:val="none" w:sz="0" w:space="0" w:color="auto"/>
                          </w:divBdr>
                          <w:divsChild>
                            <w:div w:id="1746107292">
                              <w:marLeft w:val="0"/>
                              <w:marRight w:val="0"/>
                              <w:marTop w:val="0"/>
                              <w:marBottom w:val="0"/>
                              <w:divBdr>
                                <w:top w:val="none" w:sz="0" w:space="0" w:color="auto"/>
                                <w:left w:val="none" w:sz="0" w:space="0" w:color="auto"/>
                                <w:bottom w:val="none" w:sz="0" w:space="0" w:color="auto"/>
                                <w:right w:val="none" w:sz="0" w:space="0" w:color="auto"/>
                              </w:divBdr>
                            </w:div>
                            <w:div w:id="17461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16">
      <w:marLeft w:val="0"/>
      <w:marRight w:val="0"/>
      <w:marTop w:val="0"/>
      <w:marBottom w:val="0"/>
      <w:divBdr>
        <w:top w:val="none" w:sz="0" w:space="0" w:color="auto"/>
        <w:left w:val="none" w:sz="0" w:space="0" w:color="auto"/>
        <w:bottom w:val="none" w:sz="0" w:space="0" w:color="auto"/>
        <w:right w:val="none" w:sz="0" w:space="0" w:color="auto"/>
      </w:divBdr>
      <w:divsChild>
        <w:div w:id="1746108127">
          <w:marLeft w:val="0"/>
          <w:marRight w:val="0"/>
          <w:marTop w:val="0"/>
          <w:marBottom w:val="0"/>
          <w:divBdr>
            <w:top w:val="none" w:sz="0" w:space="0" w:color="auto"/>
            <w:left w:val="none" w:sz="0" w:space="0" w:color="auto"/>
            <w:bottom w:val="none" w:sz="0" w:space="0" w:color="auto"/>
            <w:right w:val="none" w:sz="0" w:space="0" w:color="auto"/>
          </w:divBdr>
          <w:divsChild>
            <w:div w:id="1746108154">
              <w:marLeft w:val="0"/>
              <w:marRight w:val="0"/>
              <w:marTop w:val="0"/>
              <w:marBottom w:val="0"/>
              <w:divBdr>
                <w:top w:val="none" w:sz="0" w:space="0" w:color="auto"/>
                <w:left w:val="none" w:sz="0" w:space="0" w:color="auto"/>
                <w:bottom w:val="none" w:sz="0" w:space="0" w:color="auto"/>
                <w:right w:val="none" w:sz="0" w:space="0" w:color="auto"/>
              </w:divBdr>
              <w:divsChild>
                <w:div w:id="174610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8720">
      <w:marLeft w:val="0"/>
      <w:marRight w:val="0"/>
      <w:marTop w:val="0"/>
      <w:marBottom w:val="0"/>
      <w:divBdr>
        <w:top w:val="none" w:sz="0" w:space="0" w:color="auto"/>
        <w:left w:val="none" w:sz="0" w:space="0" w:color="auto"/>
        <w:bottom w:val="none" w:sz="0" w:space="0" w:color="auto"/>
        <w:right w:val="none" w:sz="0" w:space="0" w:color="auto"/>
      </w:divBdr>
    </w:div>
    <w:div w:id="1746108725">
      <w:marLeft w:val="0"/>
      <w:marRight w:val="0"/>
      <w:marTop w:val="0"/>
      <w:marBottom w:val="0"/>
      <w:divBdr>
        <w:top w:val="none" w:sz="0" w:space="0" w:color="auto"/>
        <w:left w:val="none" w:sz="0" w:space="0" w:color="auto"/>
        <w:bottom w:val="none" w:sz="0" w:space="0" w:color="auto"/>
        <w:right w:val="none" w:sz="0" w:space="0" w:color="auto"/>
      </w:divBdr>
    </w:div>
    <w:div w:id="1746108726">
      <w:marLeft w:val="0"/>
      <w:marRight w:val="0"/>
      <w:marTop w:val="0"/>
      <w:marBottom w:val="0"/>
      <w:divBdr>
        <w:top w:val="none" w:sz="0" w:space="0" w:color="auto"/>
        <w:left w:val="none" w:sz="0" w:space="0" w:color="auto"/>
        <w:bottom w:val="none" w:sz="0" w:space="0" w:color="auto"/>
        <w:right w:val="none" w:sz="0" w:space="0" w:color="auto"/>
      </w:divBdr>
    </w:div>
    <w:div w:id="1746108728">
      <w:marLeft w:val="0"/>
      <w:marRight w:val="0"/>
      <w:marTop w:val="0"/>
      <w:marBottom w:val="0"/>
      <w:divBdr>
        <w:top w:val="none" w:sz="0" w:space="0" w:color="auto"/>
        <w:left w:val="none" w:sz="0" w:space="0" w:color="auto"/>
        <w:bottom w:val="none" w:sz="0" w:space="0" w:color="auto"/>
        <w:right w:val="none" w:sz="0" w:space="0" w:color="auto"/>
      </w:divBdr>
      <w:divsChild>
        <w:div w:id="1746108072">
          <w:marLeft w:val="0"/>
          <w:marRight w:val="0"/>
          <w:marTop w:val="0"/>
          <w:marBottom w:val="0"/>
          <w:divBdr>
            <w:top w:val="none" w:sz="0" w:space="0" w:color="auto"/>
            <w:left w:val="none" w:sz="0" w:space="0" w:color="auto"/>
            <w:bottom w:val="none" w:sz="0" w:space="0" w:color="auto"/>
            <w:right w:val="none" w:sz="0" w:space="0" w:color="auto"/>
          </w:divBdr>
          <w:divsChild>
            <w:div w:id="1746109453">
              <w:marLeft w:val="0"/>
              <w:marRight w:val="0"/>
              <w:marTop w:val="0"/>
              <w:marBottom w:val="0"/>
              <w:divBdr>
                <w:top w:val="none" w:sz="0" w:space="0" w:color="auto"/>
                <w:left w:val="none" w:sz="0" w:space="0" w:color="auto"/>
                <w:bottom w:val="none" w:sz="0" w:space="0" w:color="auto"/>
                <w:right w:val="none" w:sz="0" w:space="0" w:color="auto"/>
              </w:divBdr>
              <w:divsChild>
                <w:div w:id="17461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8736">
      <w:marLeft w:val="0"/>
      <w:marRight w:val="0"/>
      <w:marTop w:val="0"/>
      <w:marBottom w:val="0"/>
      <w:divBdr>
        <w:top w:val="none" w:sz="0" w:space="0" w:color="auto"/>
        <w:left w:val="none" w:sz="0" w:space="0" w:color="auto"/>
        <w:bottom w:val="none" w:sz="0" w:space="0" w:color="auto"/>
        <w:right w:val="none" w:sz="0" w:space="0" w:color="auto"/>
      </w:divBdr>
      <w:divsChild>
        <w:div w:id="1746108277">
          <w:marLeft w:val="0"/>
          <w:marRight w:val="0"/>
          <w:marTop w:val="0"/>
          <w:marBottom w:val="0"/>
          <w:divBdr>
            <w:top w:val="none" w:sz="0" w:space="0" w:color="auto"/>
            <w:left w:val="none" w:sz="0" w:space="0" w:color="auto"/>
            <w:bottom w:val="none" w:sz="0" w:space="0" w:color="auto"/>
            <w:right w:val="none" w:sz="0" w:space="0" w:color="auto"/>
          </w:divBdr>
          <w:divsChild>
            <w:div w:id="1746108274">
              <w:marLeft w:val="0"/>
              <w:marRight w:val="0"/>
              <w:marTop w:val="0"/>
              <w:marBottom w:val="0"/>
              <w:divBdr>
                <w:top w:val="none" w:sz="0" w:space="0" w:color="auto"/>
                <w:left w:val="none" w:sz="0" w:space="0" w:color="auto"/>
                <w:bottom w:val="none" w:sz="0" w:space="0" w:color="auto"/>
                <w:right w:val="none" w:sz="0" w:space="0" w:color="auto"/>
              </w:divBdr>
              <w:divsChild>
                <w:div w:id="1746107573">
                  <w:marLeft w:val="0"/>
                  <w:marRight w:val="0"/>
                  <w:marTop w:val="0"/>
                  <w:marBottom w:val="0"/>
                  <w:divBdr>
                    <w:top w:val="none" w:sz="0" w:space="0" w:color="auto"/>
                    <w:left w:val="none" w:sz="0" w:space="0" w:color="auto"/>
                    <w:bottom w:val="none" w:sz="0" w:space="0" w:color="auto"/>
                    <w:right w:val="none" w:sz="0" w:space="0" w:color="auto"/>
                  </w:divBdr>
                  <w:divsChild>
                    <w:div w:id="1746107274">
                      <w:marLeft w:val="2400"/>
                      <w:marRight w:val="0"/>
                      <w:marTop w:val="0"/>
                      <w:marBottom w:val="0"/>
                      <w:divBdr>
                        <w:top w:val="none" w:sz="0" w:space="0" w:color="auto"/>
                        <w:left w:val="none" w:sz="0" w:space="0" w:color="auto"/>
                        <w:bottom w:val="none" w:sz="0" w:space="0" w:color="auto"/>
                        <w:right w:val="none" w:sz="0" w:space="0" w:color="auto"/>
                      </w:divBdr>
                      <w:divsChild>
                        <w:div w:id="1746108648">
                          <w:marLeft w:val="0"/>
                          <w:marRight w:val="0"/>
                          <w:marTop w:val="0"/>
                          <w:marBottom w:val="0"/>
                          <w:divBdr>
                            <w:top w:val="none" w:sz="0" w:space="0" w:color="auto"/>
                            <w:left w:val="none" w:sz="0" w:space="0" w:color="auto"/>
                            <w:bottom w:val="none" w:sz="0" w:space="0" w:color="auto"/>
                            <w:right w:val="none" w:sz="0" w:space="0" w:color="auto"/>
                          </w:divBdr>
                          <w:divsChild>
                            <w:div w:id="1746108433">
                              <w:marLeft w:val="0"/>
                              <w:marRight w:val="0"/>
                              <w:marTop w:val="0"/>
                              <w:marBottom w:val="0"/>
                              <w:divBdr>
                                <w:top w:val="none" w:sz="0" w:space="0" w:color="auto"/>
                                <w:left w:val="none" w:sz="0" w:space="0" w:color="auto"/>
                                <w:bottom w:val="none" w:sz="0" w:space="0" w:color="auto"/>
                                <w:right w:val="none" w:sz="0" w:space="0" w:color="auto"/>
                              </w:divBdr>
                            </w:div>
                            <w:div w:id="1746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45">
      <w:marLeft w:val="0"/>
      <w:marRight w:val="0"/>
      <w:marTop w:val="0"/>
      <w:marBottom w:val="0"/>
      <w:divBdr>
        <w:top w:val="none" w:sz="0" w:space="0" w:color="auto"/>
        <w:left w:val="none" w:sz="0" w:space="0" w:color="auto"/>
        <w:bottom w:val="none" w:sz="0" w:space="0" w:color="auto"/>
        <w:right w:val="none" w:sz="0" w:space="0" w:color="auto"/>
      </w:divBdr>
      <w:divsChild>
        <w:div w:id="1746107474">
          <w:marLeft w:val="0"/>
          <w:marRight w:val="0"/>
          <w:marTop w:val="0"/>
          <w:marBottom w:val="0"/>
          <w:divBdr>
            <w:top w:val="none" w:sz="0" w:space="0" w:color="auto"/>
            <w:left w:val="none" w:sz="0" w:space="0" w:color="auto"/>
            <w:bottom w:val="none" w:sz="0" w:space="0" w:color="auto"/>
            <w:right w:val="none" w:sz="0" w:space="0" w:color="auto"/>
          </w:divBdr>
          <w:divsChild>
            <w:div w:id="1746107776">
              <w:marLeft w:val="0"/>
              <w:marRight w:val="0"/>
              <w:marTop w:val="0"/>
              <w:marBottom w:val="0"/>
              <w:divBdr>
                <w:top w:val="none" w:sz="0" w:space="0" w:color="auto"/>
                <w:left w:val="none" w:sz="0" w:space="0" w:color="auto"/>
                <w:bottom w:val="none" w:sz="0" w:space="0" w:color="auto"/>
                <w:right w:val="none" w:sz="0" w:space="0" w:color="auto"/>
              </w:divBdr>
              <w:divsChild>
                <w:div w:id="1746108237">
                  <w:marLeft w:val="0"/>
                  <w:marRight w:val="0"/>
                  <w:marTop w:val="0"/>
                  <w:marBottom w:val="0"/>
                  <w:divBdr>
                    <w:top w:val="none" w:sz="0" w:space="0" w:color="auto"/>
                    <w:left w:val="none" w:sz="0" w:space="0" w:color="auto"/>
                    <w:bottom w:val="none" w:sz="0" w:space="0" w:color="auto"/>
                    <w:right w:val="none" w:sz="0" w:space="0" w:color="auto"/>
                  </w:divBdr>
                  <w:divsChild>
                    <w:div w:id="1746107625">
                      <w:marLeft w:val="2174"/>
                      <w:marRight w:val="0"/>
                      <w:marTop w:val="0"/>
                      <w:marBottom w:val="0"/>
                      <w:divBdr>
                        <w:top w:val="none" w:sz="0" w:space="0" w:color="auto"/>
                        <w:left w:val="none" w:sz="0" w:space="0" w:color="auto"/>
                        <w:bottom w:val="none" w:sz="0" w:space="0" w:color="auto"/>
                        <w:right w:val="none" w:sz="0" w:space="0" w:color="auto"/>
                      </w:divBdr>
                      <w:divsChild>
                        <w:div w:id="1746108624">
                          <w:marLeft w:val="0"/>
                          <w:marRight w:val="0"/>
                          <w:marTop w:val="0"/>
                          <w:marBottom w:val="0"/>
                          <w:divBdr>
                            <w:top w:val="none" w:sz="0" w:space="0" w:color="auto"/>
                            <w:left w:val="none" w:sz="0" w:space="0" w:color="auto"/>
                            <w:bottom w:val="none" w:sz="0" w:space="0" w:color="auto"/>
                            <w:right w:val="none" w:sz="0" w:space="0" w:color="auto"/>
                          </w:divBdr>
                          <w:divsChild>
                            <w:div w:id="1746108287">
                              <w:marLeft w:val="0"/>
                              <w:marRight w:val="0"/>
                              <w:marTop w:val="0"/>
                              <w:marBottom w:val="0"/>
                              <w:divBdr>
                                <w:top w:val="none" w:sz="0" w:space="0" w:color="auto"/>
                                <w:left w:val="none" w:sz="0" w:space="0" w:color="auto"/>
                                <w:bottom w:val="none" w:sz="0" w:space="0" w:color="auto"/>
                                <w:right w:val="none" w:sz="0" w:space="0" w:color="auto"/>
                              </w:divBdr>
                            </w:div>
                            <w:div w:id="174610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46">
      <w:marLeft w:val="0"/>
      <w:marRight w:val="0"/>
      <w:marTop w:val="0"/>
      <w:marBottom w:val="0"/>
      <w:divBdr>
        <w:top w:val="none" w:sz="0" w:space="0" w:color="auto"/>
        <w:left w:val="none" w:sz="0" w:space="0" w:color="auto"/>
        <w:bottom w:val="none" w:sz="0" w:space="0" w:color="auto"/>
        <w:right w:val="none" w:sz="0" w:space="0" w:color="auto"/>
      </w:divBdr>
    </w:div>
    <w:div w:id="1746108747">
      <w:marLeft w:val="0"/>
      <w:marRight w:val="0"/>
      <w:marTop w:val="0"/>
      <w:marBottom w:val="0"/>
      <w:divBdr>
        <w:top w:val="none" w:sz="0" w:space="0" w:color="auto"/>
        <w:left w:val="none" w:sz="0" w:space="0" w:color="auto"/>
        <w:bottom w:val="none" w:sz="0" w:space="0" w:color="auto"/>
        <w:right w:val="none" w:sz="0" w:space="0" w:color="auto"/>
      </w:divBdr>
    </w:div>
    <w:div w:id="1746108752">
      <w:marLeft w:val="0"/>
      <w:marRight w:val="0"/>
      <w:marTop w:val="0"/>
      <w:marBottom w:val="0"/>
      <w:divBdr>
        <w:top w:val="none" w:sz="0" w:space="0" w:color="auto"/>
        <w:left w:val="none" w:sz="0" w:space="0" w:color="auto"/>
        <w:bottom w:val="none" w:sz="0" w:space="0" w:color="auto"/>
        <w:right w:val="none" w:sz="0" w:space="0" w:color="auto"/>
      </w:divBdr>
    </w:div>
    <w:div w:id="1746108753">
      <w:marLeft w:val="0"/>
      <w:marRight w:val="0"/>
      <w:marTop w:val="0"/>
      <w:marBottom w:val="0"/>
      <w:divBdr>
        <w:top w:val="none" w:sz="0" w:space="0" w:color="auto"/>
        <w:left w:val="none" w:sz="0" w:space="0" w:color="auto"/>
        <w:bottom w:val="none" w:sz="0" w:space="0" w:color="auto"/>
        <w:right w:val="none" w:sz="0" w:space="0" w:color="auto"/>
      </w:divBdr>
      <w:divsChild>
        <w:div w:id="1746107977">
          <w:marLeft w:val="0"/>
          <w:marRight w:val="0"/>
          <w:marTop w:val="0"/>
          <w:marBottom w:val="0"/>
          <w:divBdr>
            <w:top w:val="none" w:sz="0" w:space="0" w:color="auto"/>
            <w:left w:val="none" w:sz="0" w:space="0" w:color="auto"/>
            <w:bottom w:val="none" w:sz="0" w:space="0" w:color="auto"/>
            <w:right w:val="none" w:sz="0" w:space="0" w:color="auto"/>
          </w:divBdr>
          <w:divsChild>
            <w:div w:id="1746107793">
              <w:marLeft w:val="0"/>
              <w:marRight w:val="0"/>
              <w:marTop w:val="0"/>
              <w:marBottom w:val="0"/>
              <w:divBdr>
                <w:top w:val="none" w:sz="0" w:space="0" w:color="auto"/>
                <w:left w:val="none" w:sz="0" w:space="0" w:color="auto"/>
                <w:bottom w:val="none" w:sz="0" w:space="0" w:color="auto"/>
                <w:right w:val="none" w:sz="0" w:space="0" w:color="auto"/>
              </w:divBdr>
              <w:divsChild>
                <w:div w:id="1746108379">
                  <w:marLeft w:val="0"/>
                  <w:marRight w:val="0"/>
                  <w:marTop w:val="0"/>
                  <w:marBottom w:val="0"/>
                  <w:divBdr>
                    <w:top w:val="none" w:sz="0" w:space="0" w:color="auto"/>
                    <w:left w:val="none" w:sz="0" w:space="0" w:color="auto"/>
                    <w:bottom w:val="none" w:sz="0" w:space="0" w:color="auto"/>
                    <w:right w:val="none" w:sz="0" w:space="0" w:color="auto"/>
                  </w:divBdr>
                  <w:divsChild>
                    <w:div w:id="1746109360">
                      <w:marLeft w:val="2174"/>
                      <w:marRight w:val="0"/>
                      <w:marTop w:val="0"/>
                      <w:marBottom w:val="0"/>
                      <w:divBdr>
                        <w:top w:val="none" w:sz="0" w:space="0" w:color="auto"/>
                        <w:left w:val="none" w:sz="0" w:space="0" w:color="auto"/>
                        <w:bottom w:val="none" w:sz="0" w:space="0" w:color="auto"/>
                        <w:right w:val="none" w:sz="0" w:space="0" w:color="auto"/>
                      </w:divBdr>
                      <w:divsChild>
                        <w:div w:id="1746108246">
                          <w:marLeft w:val="0"/>
                          <w:marRight w:val="0"/>
                          <w:marTop w:val="0"/>
                          <w:marBottom w:val="0"/>
                          <w:divBdr>
                            <w:top w:val="none" w:sz="0" w:space="0" w:color="auto"/>
                            <w:left w:val="none" w:sz="0" w:space="0" w:color="auto"/>
                            <w:bottom w:val="none" w:sz="0" w:space="0" w:color="auto"/>
                            <w:right w:val="none" w:sz="0" w:space="0" w:color="auto"/>
                          </w:divBdr>
                          <w:divsChild>
                            <w:div w:id="1746107870">
                              <w:marLeft w:val="0"/>
                              <w:marRight w:val="0"/>
                              <w:marTop w:val="0"/>
                              <w:marBottom w:val="0"/>
                              <w:divBdr>
                                <w:top w:val="none" w:sz="0" w:space="0" w:color="auto"/>
                                <w:left w:val="none" w:sz="0" w:space="0" w:color="auto"/>
                                <w:bottom w:val="none" w:sz="0" w:space="0" w:color="auto"/>
                                <w:right w:val="none" w:sz="0" w:space="0" w:color="auto"/>
                              </w:divBdr>
                            </w:div>
                            <w:div w:id="17461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68">
      <w:marLeft w:val="0"/>
      <w:marRight w:val="0"/>
      <w:marTop w:val="0"/>
      <w:marBottom w:val="0"/>
      <w:divBdr>
        <w:top w:val="none" w:sz="0" w:space="0" w:color="auto"/>
        <w:left w:val="none" w:sz="0" w:space="0" w:color="auto"/>
        <w:bottom w:val="none" w:sz="0" w:space="0" w:color="auto"/>
        <w:right w:val="none" w:sz="0" w:space="0" w:color="auto"/>
      </w:divBdr>
      <w:divsChild>
        <w:div w:id="1746107798">
          <w:marLeft w:val="0"/>
          <w:marRight w:val="0"/>
          <w:marTop w:val="0"/>
          <w:marBottom w:val="0"/>
          <w:divBdr>
            <w:top w:val="none" w:sz="0" w:space="0" w:color="auto"/>
            <w:left w:val="none" w:sz="0" w:space="0" w:color="auto"/>
            <w:bottom w:val="none" w:sz="0" w:space="0" w:color="auto"/>
            <w:right w:val="none" w:sz="0" w:space="0" w:color="auto"/>
          </w:divBdr>
          <w:divsChild>
            <w:div w:id="1746108349">
              <w:marLeft w:val="0"/>
              <w:marRight w:val="0"/>
              <w:marTop w:val="0"/>
              <w:marBottom w:val="0"/>
              <w:divBdr>
                <w:top w:val="none" w:sz="0" w:space="0" w:color="auto"/>
                <w:left w:val="none" w:sz="0" w:space="0" w:color="auto"/>
                <w:bottom w:val="none" w:sz="0" w:space="0" w:color="auto"/>
                <w:right w:val="none" w:sz="0" w:space="0" w:color="auto"/>
              </w:divBdr>
              <w:divsChild>
                <w:div w:id="1746108635">
                  <w:marLeft w:val="0"/>
                  <w:marRight w:val="0"/>
                  <w:marTop w:val="0"/>
                  <w:marBottom w:val="0"/>
                  <w:divBdr>
                    <w:top w:val="none" w:sz="0" w:space="0" w:color="auto"/>
                    <w:left w:val="none" w:sz="0" w:space="0" w:color="auto"/>
                    <w:bottom w:val="none" w:sz="0" w:space="0" w:color="auto"/>
                    <w:right w:val="none" w:sz="0" w:space="0" w:color="auto"/>
                  </w:divBdr>
                  <w:divsChild>
                    <w:div w:id="1746108806">
                      <w:marLeft w:val="0"/>
                      <w:marRight w:val="0"/>
                      <w:marTop w:val="0"/>
                      <w:marBottom w:val="0"/>
                      <w:divBdr>
                        <w:top w:val="none" w:sz="0" w:space="0" w:color="auto"/>
                        <w:left w:val="none" w:sz="0" w:space="0" w:color="auto"/>
                        <w:bottom w:val="none" w:sz="0" w:space="0" w:color="auto"/>
                        <w:right w:val="none" w:sz="0" w:space="0" w:color="auto"/>
                      </w:divBdr>
                      <w:divsChild>
                        <w:div w:id="1746108270">
                          <w:marLeft w:val="0"/>
                          <w:marRight w:val="0"/>
                          <w:marTop w:val="0"/>
                          <w:marBottom w:val="0"/>
                          <w:divBdr>
                            <w:top w:val="none" w:sz="0" w:space="0" w:color="auto"/>
                            <w:left w:val="none" w:sz="0" w:space="0" w:color="auto"/>
                            <w:bottom w:val="none" w:sz="0" w:space="0" w:color="auto"/>
                            <w:right w:val="none" w:sz="0" w:space="0" w:color="auto"/>
                          </w:divBdr>
                          <w:divsChild>
                            <w:div w:id="1746107617">
                              <w:marLeft w:val="0"/>
                              <w:marRight w:val="0"/>
                              <w:marTop w:val="0"/>
                              <w:marBottom w:val="0"/>
                              <w:divBdr>
                                <w:top w:val="none" w:sz="0" w:space="0" w:color="auto"/>
                                <w:left w:val="none" w:sz="0" w:space="0" w:color="auto"/>
                                <w:bottom w:val="none" w:sz="0" w:space="0" w:color="auto"/>
                                <w:right w:val="none" w:sz="0" w:space="0" w:color="auto"/>
                              </w:divBdr>
                              <w:divsChild>
                                <w:div w:id="1746107597">
                                  <w:marLeft w:val="0"/>
                                  <w:marRight w:val="0"/>
                                  <w:marTop w:val="0"/>
                                  <w:marBottom w:val="0"/>
                                  <w:divBdr>
                                    <w:top w:val="none" w:sz="0" w:space="0" w:color="auto"/>
                                    <w:left w:val="none" w:sz="0" w:space="0" w:color="auto"/>
                                    <w:bottom w:val="none" w:sz="0" w:space="0" w:color="auto"/>
                                    <w:right w:val="none" w:sz="0" w:space="0" w:color="auto"/>
                                  </w:divBdr>
                                  <w:divsChild>
                                    <w:div w:id="1746108260">
                                      <w:marLeft w:val="0"/>
                                      <w:marRight w:val="0"/>
                                      <w:marTop w:val="0"/>
                                      <w:marBottom w:val="0"/>
                                      <w:divBdr>
                                        <w:top w:val="none" w:sz="0" w:space="0" w:color="auto"/>
                                        <w:left w:val="none" w:sz="0" w:space="0" w:color="auto"/>
                                        <w:bottom w:val="none" w:sz="0" w:space="0" w:color="auto"/>
                                        <w:right w:val="none" w:sz="0" w:space="0" w:color="auto"/>
                                      </w:divBdr>
                                      <w:divsChild>
                                        <w:div w:id="1746107477">
                                          <w:marLeft w:val="0"/>
                                          <w:marRight w:val="0"/>
                                          <w:marTop w:val="0"/>
                                          <w:marBottom w:val="0"/>
                                          <w:divBdr>
                                            <w:top w:val="none" w:sz="0" w:space="0" w:color="auto"/>
                                            <w:left w:val="none" w:sz="0" w:space="0" w:color="auto"/>
                                            <w:bottom w:val="none" w:sz="0" w:space="0" w:color="auto"/>
                                            <w:right w:val="none" w:sz="0" w:space="0" w:color="auto"/>
                                          </w:divBdr>
                                          <w:divsChild>
                                            <w:div w:id="1746108252">
                                              <w:marLeft w:val="0"/>
                                              <w:marRight w:val="0"/>
                                              <w:marTop w:val="0"/>
                                              <w:marBottom w:val="0"/>
                                              <w:divBdr>
                                                <w:top w:val="none" w:sz="0" w:space="0" w:color="auto"/>
                                                <w:left w:val="none" w:sz="0" w:space="0" w:color="auto"/>
                                                <w:bottom w:val="none" w:sz="0" w:space="0" w:color="auto"/>
                                                <w:right w:val="none" w:sz="0" w:space="0" w:color="auto"/>
                                              </w:divBdr>
                                              <w:divsChild>
                                                <w:div w:id="1746107883">
                                                  <w:marLeft w:val="0"/>
                                                  <w:marRight w:val="0"/>
                                                  <w:marTop w:val="0"/>
                                                  <w:marBottom w:val="0"/>
                                                  <w:divBdr>
                                                    <w:top w:val="none" w:sz="0" w:space="0" w:color="auto"/>
                                                    <w:left w:val="none" w:sz="0" w:space="0" w:color="auto"/>
                                                    <w:bottom w:val="none" w:sz="0" w:space="0" w:color="auto"/>
                                                    <w:right w:val="none" w:sz="0" w:space="0" w:color="auto"/>
                                                  </w:divBdr>
                                                  <w:divsChild>
                                                    <w:div w:id="1746109108">
                                                      <w:marLeft w:val="0"/>
                                                      <w:marRight w:val="0"/>
                                                      <w:marTop w:val="0"/>
                                                      <w:marBottom w:val="0"/>
                                                      <w:divBdr>
                                                        <w:top w:val="none" w:sz="0" w:space="0" w:color="auto"/>
                                                        <w:left w:val="none" w:sz="0" w:space="0" w:color="auto"/>
                                                        <w:bottom w:val="none" w:sz="0" w:space="0" w:color="auto"/>
                                                        <w:right w:val="none" w:sz="0" w:space="0" w:color="auto"/>
                                                      </w:divBdr>
                                                      <w:divsChild>
                                                        <w:div w:id="1746108322">
                                                          <w:marLeft w:val="0"/>
                                                          <w:marRight w:val="0"/>
                                                          <w:marTop w:val="0"/>
                                                          <w:marBottom w:val="0"/>
                                                          <w:divBdr>
                                                            <w:top w:val="none" w:sz="0" w:space="0" w:color="auto"/>
                                                            <w:left w:val="none" w:sz="0" w:space="0" w:color="auto"/>
                                                            <w:bottom w:val="none" w:sz="0" w:space="0" w:color="auto"/>
                                                            <w:right w:val="none" w:sz="0" w:space="0" w:color="auto"/>
                                                          </w:divBdr>
                                                          <w:divsChild>
                                                            <w:div w:id="1746109167">
                                                              <w:marLeft w:val="0"/>
                                                              <w:marRight w:val="0"/>
                                                              <w:marTop w:val="0"/>
                                                              <w:marBottom w:val="0"/>
                                                              <w:divBdr>
                                                                <w:top w:val="none" w:sz="0" w:space="0" w:color="auto"/>
                                                                <w:left w:val="none" w:sz="0" w:space="0" w:color="auto"/>
                                                                <w:bottom w:val="none" w:sz="0" w:space="0" w:color="auto"/>
                                                                <w:right w:val="none" w:sz="0" w:space="0" w:color="auto"/>
                                                              </w:divBdr>
                                                              <w:divsChild>
                                                                <w:div w:id="1746107555">
                                                                  <w:marLeft w:val="0"/>
                                                                  <w:marRight w:val="0"/>
                                                                  <w:marTop w:val="0"/>
                                                                  <w:marBottom w:val="0"/>
                                                                  <w:divBdr>
                                                                    <w:top w:val="none" w:sz="0" w:space="0" w:color="auto"/>
                                                                    <w:left w:val="none" w:sz="0" w:space="0" w:color="auto"/>
                                                                    <w:bottom w:val="none" w:sz="0" w:space="0" w:color="auto"/>
                                                                    <w:right w:val="none" w:sz="0" w:space="0" w:color="auto"/>
                                                                  </w:divBdr>
                                                                  <w:divsChild>
                                                                    <w:div w:id="1746107286">
                                                                      <w:marLeft w:val="0"/>
                                                                      <w:marRight w:val="0"/>
                                                                      <w:marTop w:val="0"/>
                                                                      <w:marBottom w:val="0"/>
                                                                      <w:divBdr>
                                                                        <w:top w:val="none" w:sz="0" w:space="0" w:color="auto"/>
                                                                        <w:left w:val="none" w:sz="0" w:space="0" w:color="auto"/>
                                                                        <w:bottom w:val="none" w:sz="0" w:space="0" w:color="auto"/>
                                                                        <w:right w:val="none" w:sz="0" w:space="0" w:color="auto"/>
                                                                      </w:divBdr>
                                                                      <w:divsChild>
                                                                        <w:div w:id="1746108384">
                                                                          <w:marLeft w:val="0"/>
                                                                          <w:marRight w:val="0"/>
                                                                          <w:marTop w:val="0"/>
                                                                          <w:marBottom w:val="0"/>
                                                                          <w:divBdr>
                                                                            <w:top w:val="none" w:sz="0" w:space="0" w:color="auto"/>
                                                                            <w:left w:val="none" w:sz="0" w:space="0" w:color="auto"/>
                                                                            <w:bottom w:val="none" w:sz="0" w:space="0" w:color="auto"/>
                                                                            <w:right w:val="none" w:sz="0" w:space="0" w:color="auto"/>
                                                                          </w:divBdr>
                                                                          <w:divsChild>
                                                                            <w:div w:id="1746107582">
                                                                              <w:marLeft w:val="0"/>
                                                                              <w:marRight w:val="0"/>
                                                                              <w:marTop w:val="0"/>
                                                                              <w:marBottom w:val="0"/>
                                                                              <w:divBdr>
                                                                                <w:top w:val="none" w:sz="0" w:space="0" w:color="auto"/>
                                                                                <w:left w:val="none" w:sz="0" w:space="0" w:color="auto"/>
                                                                                <w:bottom w:val="none" w:sz="0" w:space="0" w:color="auto"/>
                                                                                <w:right w:val="none" w:sz="0" w:space="0" w:color="auto"/>
                                                                              </w:divBdr>
                                                                              <w:divsChild>
                                                                                <w:div w:id="174610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769">
      <w:marLeft w:val="0"/>
      <w:marRight w:val="0"/>
      <w:marTop w:val="0"/>
      <w:marBottom w:val="0"/>
      <w:divBdr>
        <w:top w:val="none" w:sz="0" w:space="0" w:color="auto"/>
        <w:left w:val="none" w:sz="0" w:space="0" w:color="auto"/>
        <w:bottom w:val="none" w:sz="0" w:space="0" w:color="auto"/>
        <w:right w:val="none" w:sz="0" w:space="0" w:color="auto"/>
      </w:divBdr>
      <w:divsChild>
        <w:div w:id="1746107846">
          <w:marLeft w:val="0"/>
          <w:marRight w:val="0"/>
          <w:marTop w:val="0"/>
          <w:marBottom w:val="0"/>
          <w:divBdr>
            <w:top w:val="none" w:sz="0" w:space="0" w:color="auto"/>
            <w:left w:val="none" w:sz="0" w:space="0" w:color="auto"/>
            <w:bottom w:val="none" w:sz="0" w:space="0" w:color="auto"/>
            <w:right w:val="none" w:sz="0" w:space="0" w:color="auto"/>
          </w:divBdr>
          <w:divsChild>
            <w:div w:id="1746107873">
              <w:marLeft w:val="0"/>
              <w:marRight w:val="0"/>
              <w:marTop w:val="0"/>
              <w:marBottom w:val="0"/>
              <w:divBdr>
                <w:top w:val="none" w:sz="0" w:space="0" w:color="auto"/>
                <w:left w:val="none" w:sz="0" w:space="0" w:color="auto"/>
                <w:bottom w:val="none" w:sz="0" w:space="0" w:color="auto"/>
                <w:right w:val="none" w:sz="0" w:space="0" w:color="auto"/>
              </w:divBdr>
              <w:divsChild>
                <w:div w:id="1746107702">
                  <w:marLeft w:val="0"/>
                  <w:marRight w:val="0"/>
                  <w:marTop w:val="0"/>
                  <w:marBottom w:val="0"/>
                  <w:divBdr>
                    <w:top w:val="none" w:sz="0" w:space="0" w:color="auto"/>
                    <w:left w:val="none" w:sz="0" w:space="0" w:color="auto"/>
                    <w:bottom w:val="none" w:sz="0" w:space="0" w:color="auto"/>
                    <w:right w:val="none" w:sz="0" w:space="0" w:color="auto"/>
                  </w:divBdr>
                  <w:divsChild>
                    <w:div w:id="1746108207">
                      <w:marLeft w:val="2174"/>
                      <w:marRight w:val="0"/>
                      <w:marTop w:val="0"/>
                      <w:marBottom w:val="0"/>
                      <w:divBdr>
                        <w:top w:val="none" w:sz="0" w:space="0" w:color="auto"/>
                        <w:left w:val="none" w:sz="0" w:space="0" w:color="auto"/>
                        <w:bottom w:val="none" w:sz="0" w:space="0" w:color="auto"/>
                        <w:right w:val="none" w:sz="0" w:space="0" w:color="auto"/>
                      </w:divBdr>
                      <w:divsChild>
                        <w:div w:id="1746108607">
                          <w:marLeft w:val="0"/>
                          <w:marRight w:val="0"/>
                          <w:marTop w:val="0"/>
                          <w:marBottom w:val="0"/>
                          <w:divBdr>
                            <w:top w:val="none" w:sz="0" w:space="0" w:color="auto"/>
                            <w:left w:val="none" w:sz="0" w:space="0" w:color="auto"/>
                            <w:bottom w:val="none" w:sz="0" w:space="0" w:color="auto"/>
                            <w:right w:val="none" w:sz="0" w:space="0" w:color="auto"/>
                          </w:divBdr>
                          <w:divsChild>
                            <w:div w:id="17461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87">
      <w:marLeft w:val="0"/>
      <w:marRight w:val="0"/>
      <w:marTop w:val="0"/>
      <w:marBottom w:val="0"/>
      <w:divBdr>
        <w:top w:val="none" w:sz="0" w:space="0" w:color="auto"/>
        <w:left w:val="none" w:sz="0" w:space="0" w:color="auto"/>
        <w:bottom w:val="none" w:sz="0" w:space="0" w:color="auto"/>
        <w:right w:val="none" w:sz="0" w:space="0" w:color="auto"/>
      </w:divBdr>
      <w:divsChild>
        <w:div w:id="1746107628">
          <w:marLeft w:val="0"/>
          <w:marRight w:val="0"/>
          <w:marTop w:val="0"/>
          <w:marBottom w:val="0"/>
          <w:divBdr>
            <w:top w:val="none" w:sz="0" w:space="0" w:color="auto"/>
            <w:left w:val="none" w:sz="0" w:space="0" w:color="auto"/>
            <w:bottom w:val="none" w:sz="0" w:space="0" w:color="auto"/>
            <w:right w:val="none" w:sz="0" w:space="0" w:color="auto"/>
          </w:divBdr>
          <w:divsChild>
            <w:div w:id="1746107226">
              <w:marLeft w:val="0"/>
              <w:marRight w:val="0"/>
              <w:marTop w:val="0"/>
              <w:marBottom w:val="0"/>
              <w:divBdr>
                <w:top w:val="none" w:sz="0" w:space="0" w:color="auto"/>
                <w:left w:val="none" w:sz="0" w:space="0" w:color="auto"/>
                <w:bottom w:val="none" w:sz="0" w:space="0" w:color="auto"/>
                <w:right w:val="none" w:sz="0" w:space="0" w:color="auto"/>
              </w:divBdr>
              <w:divsChild>
                <w:div w:id="1746107364">
                  <w:marLeft w:val="0"/>
                  <w:marRight w:val="0"/>
                  <w:marTop w:val="0"/>
                  <w:marBottom w:val="0"/>
                  <w:divBdr>
                    <w:top w:val="none" w:sz="0" w:space="0" w:color="auto"/>
                    <w:left w:val="none" w:sz="0" w:space="0" w:color="auto"/>
                    <w:bottom w:val="none" w:sz="0" w:space="0" w:color="auto"/>
                    <w:right w:val="none" w:sz="0" w:space="0" w:color="auto"/>
                  </w:divBdr>
                  <w:divsChild>
                    <w:div w:id="1746108455">
                      <w:marLeft w:val="2174"/>
                      <w:marRight w:val="0"/>
                      <w:marTop w:val="0"/>
                      <w:marBottom w:val="0"/>
                      <w:divBdr>
                        <w:top w:val="none" w:sz="0" w:space="0" w:color="auto"/>
                        <w:left w:val="none" w:sz="0" w:space="0" w:color="auto"/>
                        <w:bottom w:val="none" w:sz="0" w:space="0" w:color="auto"/>
                        <w:right w:val="none" w:sz="0" w:space="0" w:color="auto"/>
                      </w:divBdr>
                      <w:divsChild>
                        <w:div w:id="1746109166">
                          <w:marLeft w:val="0"/>
                          <w:marRight w:val="0"/>
                          <w:marTop w:val="0"/>
                          <w:marBottom w:val="0"/>
                          <w:divBdr>
                            <w:top w:val="none" w:sz="0" w:space="0" w:color="auto"/>
                            <w:left w:val="none" w:sz="0" w:space="0" w:color="auto"/>
                            <w:bottom w:val="none" w:sz="0" w:space="0" w:color="auto"/>
                            <w:right w:val="none" w:sz="0" w:space="0" w:color="auto"/>
                          </w:divBdr>
                          <w:divsChild>
                            <w:div w:id="17461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788">
      <w:marLeft w:val="0"/>
      <w:marRight w:val="0"/>
      <w:marTop w:val="0"/>
      <w:marBottom w:val="0"/>
      <w:divBdr>
        <w:top w:val="none" w:sz="0" w:space="0" w:color="auto"/>
        <w:left w:val="none" w:sz="0" w:space="0" w:color="auto"/>
        <w:bottom w:val="none" w:sz="0" w:space="0" w:color="auto"/>
        <w:right w:val="none" w:sz="0" w:space="0" w:color="auto"/>
      </w:divBdr>
      <w:divsChild>
        <w:div w:id="1746107616">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794">
      <w:marLeft w:val="0"/>
      <w:marRight w:val="0"/>
      <w:marTop w:val="0"/>
      <w:marBottom w:val="0"/>
      <w:divBdr>
        <w:top w:val="none" w:sz="0" w:space="0" w:color="auto"/>
        <w:left w:val="none" w:sz="0" w:space="0" w:color="auto"/>
        <w:bottom w:val="none" w:sz="0" w:space="0" w:color="auto"/>
        <w:right w:val="none" w:sz="0" w:space="0" w:color="auto"/>
      </w:divBdr>
      <w:divsChild>
        <w:div w:id="1746109135">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798">
      <w:marLeft w:val="0"/>
      <w:marRight w:val="0"/>
      <w:marTop w:val="0"/>
      <w:marBottom w:val="0"/>
      <w:divBdr>
        <w:top w:val="none" w:sz="0" w:space="0" w:color="auto"/>
        <w:left w:val="none" w:sz="0" w:space="0" w:color="auto"/>
        <w:bottom w:val="none" w:sz="0" w:space="0" w:color="auto"/>
        <w:right w:val="none" w:sz="0" w:space="0" w:color="auto"/>
      </w:divBdr>
    </w:div>
    <w:div w:id="1746108800">
      <w:marLeft w:val="0"/>
      <w:marRight w:val="0"/>
      <w:marTop w:val="0"/>
      <w:marBottom w:val="0"/>
      <w:divBdr>
        <w:top w:val="none" w:sz="0" w:space="0" w:color="auto"/>
        <w:left w:val="none" w:sz="0" w:space="0" w:color="auto"/>
        <w:bottom w:val="none" w:sz="0" w:space="0" w:color="auto"/>
        <w:right w:val="none" w:sz="0" w:space="0" w:color="auto"/>
      </w:divBdr>
      <w:divsChild>
        <w:div w:id="1746109100">
          <w:marLeft w:val="0"/>
          <w:marRight w:val="0"/>
          <w:marTop w:val="0"/>
          <w:marBottom w:val="0"/>
          <w:divBdr>
            <w:top w:val="none" w:sz="0" w:space="0" w:color="auto"/>
            <w:left w:val="none" w:sz="0" w:space="0" w:color="auto"/>
            <w:bottom w:val="none" w:sz="0" w:space="0" w:color="auto"/>
            <w:right w:val="none" w:sz="0" w:space="0" w:color="auto"/>
          </w:divBdr>
          <w:divsChild>
            <w:div w:id="1746108972">
              <w:marLeft w:val="0"/>
              <w:marRight w:val="0"/>
              <w:marTop w:val="0"/>
              <w:marBottom w:val="0"/>
              <w:divBdr>
                <w:top w:val="none" w:sz="0" w:space="0" w:color="auto"/>
                <w:left w:val="none" w:sz="0" w:space="0" w:color="auto"/>
                <w:bottom w:val="none" w:sz="0" w:space="0" w:color="auto"/>
                <w:right w:val="none" w:sz="0" w:space="0" w:color="auto"/>
              </w:divBdr>
              <w:divsChild>
                <w:div w:id="1746107948">
                  <w:marLeft w:val="0"/>
                  <w:marRight w:val="0"/>
                  <w:marTop w:val="0"/>
                  <w:marBottom w:val="0"/>
                  <w:divBdr>
                    <w:top w:val="none" w:sz="0" w:space="0" w:color="auto"/>
                    <w:left w:val="none" w:sz="0" w:space="0" w:color="auto"/>
                    <w:bottom w:val="none" w:sz="0" w:space="0" w:color="auto"/>
                    <w:right w:val="none" w:sz="0" w:space="0" w:color="auto"/>
                  </w:divBdr>
                  <w:divsChild>
                    <w:div w:id="1746108621">
                      <w:marLeft w:val="0"/>
                      <w:marRight w:val="0"/>
                      <w:marTop w:val="0"/>
                      <w:marBottom w:val="0"/>
                      <w:divBdr>
                        <w:top w:val="none" w:sz="0" w:space="0" w:color="auto"/>
                        <w:left w:val="none" w:sz="0" w:space="0" w:color="auto"/>
                        <w:bottom w:val="none" w:sz="0" w:space="0" w:color="auto"/>
                        <w:right w:val="none" w:sz="0" w:space="0" w:color="auto"/>
                      </w:divBdr>
                      <w:divsChild>
                        <w:div w:id="1746107464">
                          <w:marLeft w:val="0"/>
                          <w:marRight w:val="0"/>
                          <w:marTop w:val="0"/>
                          <w:marBottom w:val="0"/>
                          <w:divBdr>
                            <w:top w:val="none" w:sz="0" w:space="0" w:color="auto"/>
                            <w:left w:val="none" w:sz="0" w:space="0" w:color="auto"/>
                            <w:bottom w:val="none" w:sz="0" w:space="0" w:color="auto"/>
                            <w:right w:val="none" w:sz="0" w:space="0" w:color="auto"/>
                          </w:divBdr>
                          <w:divsChild>
                            <w:div w:id="1746107267">
                              <w:marLeft w:val="0"/>
                              <w:marRight w:val="0"/>
                              <w:marTop w:val="0"/>
                              <w:marBottom w:val="0"/>
                              <w:divBdr>
                                <w:top w:val="none" w:sz="0" w:space="0" w:color="auto"/>
                                <w:left w:val="none" w:sz="0" w:space="0" w:color="auto"/>
                                <w:bottom w:val="none" w:sz="0" w:space="0" w:color="auto"/>
                                <w:right w:val="none" w:sz="0" w:space="0" w:color="auto"/>
                              </w:divBdr>
                              <w:divsChild>
                                <w:div w:id="1746107190">
                                  <w:marLeft w:val="0"/>
                                  <w:marRight w:val="0"/>
                                  <w:marTop w:val="0"/>
                                  <w:marBottom w:val="0"/>
                                  <w:divBdr>
                                    <w:top w:val="none" w:sz="0" w:space="0" w:color="auto"/>
                                    <w:left w:val="none" w:sz="0" w:space="0" w:color="auto"/>
                                    <w:bottom w:val="none" w:sz="0" w:space="0" w:color="auto"/>
                                    <w:right w:val="none" w:sz="0" w:space="0" w:color="auto"/>
                                  </w:divBdr>
                                  <w:divsChild>
                                    <w:div w:id="1746107255">
                                      <w:marLeft w:val="0"/>
                                      <w:marRight w:val="0"/>
                                      <w:marTop w:val="0"/>
                                      <w:marBottom w:val="0"/>
                                      <w:divBdr>
                                        <w:top w:val="none" w:sz="0" w:space="0" w:color="auto"/>
                                        <w:left w:val="none" w:sz="0" w:space="0" w:color="auto"/>
                                        <w:bottom w:val="none" w:sz="0" w:space="0" w:color="auto"/>
                                        <w:right w:val="none" w:sz="0" w:space="0" w:color="auto"/>
                                      </w:divBdr>
                                      <w:divsChild>
                                        <w:div w:id="1746107732">
                                          <w:marLeft w:val="0"/>
                                          <w:marRight w:val="0"/>
                                          <w:marTop w:val="0"/>
                                          <w:marBottom w:val="0"/>
                                          <w:divBdr>
                                            <w:top w:val="none" w:sz="0" w:space="0" w:color="auto"/>
                                            <w:left w:val="none" w:sz="0" w:space="0" w:color="auto"/>
                                            <w:bottom w:val="none" w:sz="0" w:space="0" w:color="auto"/>
                                            <w:right w:val="none" w:sz="0" w:space="0" w:color="auto"/>
                                          </w:divBdr>
                                          <w:divsChild>
                                            <w:div w:id="1746107681">
                                              <w:marLeft w:val="0"/>
                                              <w:marRight w:val="0"/>
                                              <w:marTop w:val="0"/>
                                              <w:marBottom w:val="0"/>
                                              <w:divBdr>
                                                <w:top w:val="none" w:sz="0" w:space="0" w:color="auto"/>
                                                <w:left w:val="none" w:sz="0" w:space="0" w:color="auto"/>
                                                <w:bottom w:val="none" w:sz="0" w:space="0" w:color="auto"/>
                                                <w:right w:val="none" w:sz="0" w:space="0" w:color="auto"/>
                                              </w:divBdr>
                                              <w:divsChild>
                                                <w:div w:id="1746107370">
                                                  <w:marLeft w:val="0"/>
                                                  <w:marRight w:val="0"/>
                                                  <w:marTop w:val="0"/>
                                                  <w:marBottom w:val="0"/>
                                                  <w:divBdr>
                                                    <w:top w:val="none" w:sz="0" w:space="0" w:color="auto"/>
                                                    <w:left w:val="none" w:sz="0" w:space="0" w:color="auto"/>
                                                    <w:bottom w:val="none" w:sz="0" w:space="0" w:color="auto"/>
                                                    <w:right w:val="none" w:sz="0" w:space="0" w:color="auto"/>
                                                  </w:divBdr>
                                                  <w:divsChild>
                                                    <w:div w:id="1746108588">
                                                      <w:marLeft w:val="0"/>
                                                      <w:marRight w:val="0"/>
                                                      <w:marTop w:val="0"/>
                                                      <w:marBottom w:val="0"/>
                                                      <w:divBdr>
                                                        <w:top w:val="none" w:sz="0" w:space="0" w:color="auto"/>
                                                        <w:left w:val="none" w:sz="0" w:space="0" w:color="auto"/>
                                                        <w:bottom w:val="none" w:sz="0" w:space="0" w:color="auto"/>
                                                        <w:right w:val="none" w:sz="0" w:space="0" w:color="auto"/>
                                                      </w:divBdr>
                                                      <w:divsChild>
                                                        <w:div w:id="1746107850">
                                                          <w:marLeft w:val="0"/>
                                                          <w:marRight w:val="0"/>
                                                          <w:marTop w:val="0"/>
                                                          <w:marBottom w:val="0"/>
                                                          <w:divBdr>
                                                            <w:top w:val="none" w:sz="0" w:space="0" w:color="auto"/>
                                                            <w:left w:val="none" w:sz="0" w:space="0" w:color="auto"/>
                                                            <w:bottom w:val="none" w:sz="0" w:space="0" w:color="auto"/>
                                                            <w:right w:val="none" w:sz="0" w:space="0" w:color="auto"/>
                                                          </w:divBdr>
                                                          <w:divsChild>
                                                            <w:div w:id="1746109025">
                                                              <w:marLeft w:val="0"/>
                                                              <w:marRight w:val="0"/>
                                                              <w:marTop w:val="0"/>
                                                              <w:marBottom w:val="0"/>
                                                              <w:divBdr>
                                                                <w:top w:val="none" w:sz="0" w:space="0" w:color="auto"/>
                                                                <w:left w:val="none" w:sz="0" w:space="0" w:color="auto"/>
                                                                <w:bottom w:val="none" w:sz="0" w:space="0" w:color="auto"/>
                                                                <w:right w:val="none" w:sz="0" w:space="0" w:color="auto"/>
                                                              </w:divBdr>
                                                              <w:divsChild>
                                                                <w:div w:id="1746107800">
                                                                  <w:marLeft w:val="0"/>
                                                                  <w:marRight w:val="0"/>
                                                                  <w:marTop w:val="0"/>
                                                                  <w:marBottom w:val="0"/>
                                                                  <w:divBdr>
                                                                    <w:top w:val="none" w:sz="0" w:space="0" w:color="auto"/>
                                                                    <w:left w:val="none" w:sz="0" w:space="0" w:color="auto"/>
                                                                    <w:bottom w:val="none" w:sz="0" w:space="0" w:color="auto"/>
                                                                    <w:right w:val="none" w:sz="0" w:space="0" w:color="auto"/>
                                                                  </w:divBdr>
                                                                  <w:divsChild>
                                                                    <w:div w:id="1746107553">
                                                                      <w:marLeft w:val="0"/>
                                                                      <w:marRight w:val="0"/>
                                                                      <w:marTop w:val="0"/>
                                                                      <w:marBottom w:val="0"/>
                                                                      <w:divBdr>
                                                                        <w:top w:val="none" w:sz="0" w:space="0" w:color="auto"/>
                                                                        <w:left w:val="none" w:sz="0" w:space="0" w:color="auto"/>
                                                                        <w:bottom w:val="none" w:sz="0" w:space="0" w:color="auto"/>
                                                                        <w:right w:val="none" w:sz="0" w:space="0" w:color="auto"/>
                                                                      </w:divBdr>
                                                                      <w:divsChild>
                                                                        <w:div w:id="1746107458">
                                                                          <w:marLeft w:val="0"/>
                                                                          <w:marRight w:val="0"/>
                                                                          <w:marTop w:val="0"/>
                                                                          <w:marBottom w:val="0"/>
                                                                          <w:divBdr>
                                                                            <w:top w:val="none" w:sz="0" w:space="0" w:color="auto"/>
                                                                            <w:left w:val="none" w:sz="0" w:space="0" w:color="auto"/>
                                                                            <w:bottom w:val="none" w:sz="0" w:space="0" w:color="auto"/>
                                                                            <w:right w:val="none" w:sz="0" w:space="0" w:color="auto"/>
                                                                          </w:divBdr>
                                                                          <w:divsChild>
                                                                            <w:div w:id="1746107764">
                                                                              <w:marLeft w:val="0"/>
                                                                              <w:marRight w:val="0"/>
                                                                              <w:marTop w:val="0"/>
                                                                              <w:marBottom w:val="0"/>
                                                                              <w:divBdr>
                                                                                <w:top w:val="none" w:sz="0" w:space="0" w:color="auto"/>
                                                                                <w:left w:val="none" w:sz="0" w:space="0" w:color="auto"/>
                                                                                <w:bottom w:val="none" w:sz="0" w:space="0" w:color="auto"/>
                                                                                <w:right w:val="none" w:sz="0" w:space="0" w:color="auto"/>
                                                                              </w:divBdr>
                                                                              <w:divsChild>
                                                                                <w:div w:id="174610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840">
      <w:marLeft w:val="0"/>
      <w:marRight w:val="0"/>
      <w:marTop w:val="0"/>
      <w:marBottom w:val="0"/>
      <w:divBdr>
        <w:top w:val="none" w:sz="0" w:space="0" w:color="auto"/>
        <w:left w:val="none" w:sz="0" w:space="0" w:color="auto"/>
        <w:bottom w:val="none" w:sz="0" w:space="0" w:color="auto"/>
        <w:right w:val="none" w:sz="0" w:space="0" w:color="auto"/>
      </w:divBdr>
      <w:divsChild>
        <w:div w:id="1746107213">
          <w:marLeft w:val="0"/>
          <w:marRight w:val="0"/>
          <w:marTop w:val="0"/>
          <w:marBottom w:val="0"/>
          <w:divBdr>
            <w:top w:val="none" w:sz="0" w:space="0" w:color="auto"/>
            <w:left w:val="none" w:sz="0" w:space="0" w:color="auto"/>
            <w:bottom w:val="none" w:sz="0" w:space="0" w:color="auto"/>
            <w:right w:val="none" w:sz="0" w:space="0" w:color="auto"/>
          </w:divBdr>
          <w:divsChild>
            <w:div w:id="1746107495">
              <w:marLeft w:val="0"/>
              <w:marRight w:val="0"/>
              <w:marTop w:val="0"/>
              <w:marBottom w:val="0"/>
              <w:divBdr>
                <w:top w:val="none" w:sz="0" w:space="0" w:color="auto"/>
                <w:left w:val="none" w:sz="0" w:space="0" w:color="auto"/>
                <w:bottom w:val="none" w:sz="0" w:space="0" w:color="auto"/>
                <w:right w:val="none" w:sz="0" w:space="0" w:color="auto"/>
              </w:divBdr>
              <w:divsChild>
                <w:div w:id="1746108560">
                  <w:marLeft w:val="0"/>
                  <w:marRight w:val="0"/>
                  <w:marTop w:val="0"/>
                  <w:marBottom w:val="0"/>
                  <w:divBdr>
                    <w:top w:val="none" w:sz="0" w:space="0" w:color="auto"/>
                    <w:left w:val="none" w:sz="0" w:space="0" w:color="auto"/>
                    <w:bottom w:val="none" w:sz="0" w:space="0" w:color="auto"/>
                    <w:right w:val="none" w:sz="0" w:space="0" w:color="auto"/>
                  </w:divBdr>
                  <w:divsChild>
                    <w:div w:id="1746107397">
                      <w:marLeft w:val="2174"/>
                      <w:marRight w:val="0"/>
                      <w:marTop w:val="0"/>
                      <w:marBottom w:val="0"/>
                      <w:divBdr>
                        <w:top w:val="none" w:sz="0" w:space="0" w:color="auto"/>
                        <w:left w:val="none" w:sz="0" w:space="0" w:color="auto"/>
                        <w:bottom w:val="none" w:sz="0" w:space="0" w:color="auto"/>
                        <w:right w:val="none" w:sz="0" w:space="0" w:color="auto"/>
                      </w:divBdr>
                      <w:divsChild>
                        <w:div w:id="1746109302">
                          <w:marLeft w:val="0"/>
                          <w:marRight w:val="0"/>
                          <w:marTop w:val="0"/>
                          <w:marBottom w:val="0"/>
                          <w:divBdr>
                            <w:top w:val="none" w:sz="0" w:space="0" w:color="auto"/>
                            <w:left w:val="none" w:sz="0" w:space="0" w:color="auto"/>
                            <w:bottom w:val="none" w:sz="0" w:space="0" w:color="auto"/>
                            <w:right w:val="none" w:sz="0" w:space="0" w:color="auto"/>
                          </w:divBdr>
                          <w:divsChild>
                            <w:div w:id="174610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849">
      <w:marLeft w:val="0"/>
      <w:marRight w:val="0"/>
      <w:marTop w:val="0"/>
      <w:marBottom w:val="0"/>
      <w:divBdr>
        <w:top w:val="none" w:sz="0" w:space="0" w:color="auto"/>
        <w:left w:val="none" w:sz="0" w:space="0" w:color="auto"/>
        <w:bottom w:val="none" w:sz="0" w:space="0" w:color="auto"/>
        <w:right w:val="none" w:sz="0" w:space="0" w:color="auto"/>
      </w:divBdr>
      <w:divsChild>
        <w:div w:id="1746108050">
          <w:marLeft w:val="0"/>
          <w:marRight w:val="0"/>
          <w:marTop w:val="0"/>
          <w:marBottom w:val="0"/>
          <w:divBdr>
            <w:top w:val="none" w:sz="0" w:space="0" w:color="auto"/>
            <w:left w:val="none" w:sz="0" w:space="0" w:color="auto"/>
            <w:bottom w:val="none" w:sz="0" w:space="0" w:color="auto"/>
            <w:right w:val="none" w:sz="0" w:space="0" w:color="auto"/>
          </w:divBdr>
          <w:divsChild>
            <w:div w:id="1746109279">
              <w:marLeft w:val="0"/>
              <w:marRight w:val="0"/>
              <w:marTop w:val="0"/>
              <w:marBottom w:val="0"/>
              <w:divBdr>
                <w:top w:val="none" w:sz="0" w:space="0" w:color="auto"/>
                <w:left w:val="none" w:sz="0" w:space="0" w:color="auto"/>
                <w:bottom w:val="none" w:sz="0" w:space="0" w:color="auto"/>
                <w:right w:val="none" w:sz="0" w:space="0" w:color="auto"/>
              </w:divBdr>
              <w:divsChild>
                <w:div w:id="1746108636">
                  <w:marLeft w:val="0"/>
                  <w:marRight w:val="0"/>
                  <w:marTop w:val="0"/>
                  <w:marBottom w:val="0"/>
                  <w:divBdr>
                    <w:top w:val="none" w:sz="0" w:space="0" w:color="auto"/>
                    <w:left w:val="none" w:sz="0" w:space="0" w:color="auto"/>
                    <w:bottom w:val="none" w:sz="0" w:space="0" w:color="auto"/>
                    <w:right w:val="none" w:sz="0" w:space="0" w:color="auto"/>
                  </w:divBdr>
                  <w:divsChild>
                    <w:div w:id="1746108203">
                      <w:marLeft w:val="0"/>
                      <w:marRight w:val="0"/>
                      <w:marTop w:val="0"/>
                      <w:marBottom w:val="0"/>
                      <w:divBdr>
                        <w:top w:val="none" w:sz="0" w:space="0" w:color="auto"/>
                        <w:left w:val="none" w:sz="0" w:space="0" w:color="auto"/>
                        <w:bottom w:val="none" w:sz="0" w:space="0" w:color="auto"/>
                        <w:right w:val="none" w:sz="0" w:space="0" w:color="auto"/>
                      </w:divBdr>
                      <w:divsChild>
                        <w:div w:id="1746107471">
                          <w:marLeft w:val="0"/>
                          <w:marRight w:val="0"/>
                          <w:marTop w:val="0"/>
                          <w:marBottom w:val="0"/>
                          <w:divBdr>
                            <w:top w:val="none" w:sz="0" w:space="0" w:color="auto"/>
                            <w:left w:val="none" w:sz="0" w:space="0" w:color="auto"/>
                            <w:bottom w:val="none" w:sz="0" w:space="0" w:color="auto"/>
                            <w:right w:val="none" w:sz="0" w:space="0" w:color="auto"/>
                          </w:divBdr>
                          <w:divsChild>
                            <w:div w:id="1746108385">
                              <w:marLeft w:val="0"/>
                              <w:marRight w:val="0"/>
                              <w:marTop w:val="0"/>
                              <w:marBottom w:val="0"/>
                              <w:divBdr>
                                <w:top w:val="none" w:sz="0" w:space="0" w:color="auto"/>
                                <w:left w:val="none" w:sz="0" w:space="0" w:color="auto"/>
                                <w:bottom w:val="none" w:sz="0" w:space="0" w:color="auto"/>
                                <w:right w:val="none" w:sz="0" w:space="0" w:color="auto"/>
                              </w:divBdr>
                              <w:divsChild>
                                <w:div w:id="1746107504">
                                  <w:marLeft w:val="0"/>
                                  <w:marRight w:val="0"/>
                                  <w:marTop w:val="0"/>
                                  <w:marBottom w:val="0"/>
                                  <w:divBdr>
                                    <w:top w:val="none" w:sz="0" w:space="0" w:color="auto"/>
                                    <w:left w:val="none" w:sz="0" w:space="0" w:color="auto"/>
                                    <w:bottom w:val="none" w:sz="0" w:space="0" w:color="auto"/>
                                    <w:right w:val="none" w:sz="0" w:space="0" w:color="auto"/>
                                  </w:divBdr>
                                  <w:divsChild>
                                    <w:div w:id="1746108212">
                                      <w:marLeft w:val="0"/>
                                      <w:marRight w:val="0"/>
                                      <w:marTop w:val="0"/>
                                      <w:marBottom w:val="0"/>
                                      <w:divBdr>
                                        <w:top w:val="none" w:sz="0" w:space="0" w:color="auto"/>
                                        <w:left w:val="none" w:sz="0" w:space="0" w:color="auto"/>
                                        <w:bottom w:val="none" w:sz="0" w:space="0" w:color="auto"/>
                                        <w:right w:val="none" w:sz="0" w:space="0" w:color="auto"/>
                                      </w:divBdr>
                                      <w:divsChild>
                                        <w:div w:id="1746107952">
                                          <w:marLeft w:val="0"/>
                                          <w:marRight w:val="0"/>
                                          <w:marTop w:val="0"/>
                                          <w:marBottom w:val="0"/>
                                          <w:divBdr>
                                            <w:top w:val="none" w:sz="0" w:space="0" w:color="auto"/>
                                            <w:left w:val="none" w:sz="0" w:space="0" w:color="auto"/>
                                            <w:bottom w:val="none" w:sz="0" w:space="0" w:color="auto"/>
                                            <w:right w:val="none" w:sz="0" w:space="0" w:color="auto"/>
                                          </w:divBdr>
                                          <w:divsChild>
                                            <w:div w:id="1746107694">
                                              <w:marLeft w:val="0"/>
                                              <w:marRight w:val="0"/>
                                              <w:marTop w:val="0"/>
                                              <w:marBottom w:val="0"/>
                                              <w:divBdr>
                                                <w:top w:val="none" w:sz="0" w:space="0" w:color="auto"/>
                                                <w:left w:val="none" w:sz="0" w:space="0" w:color="auto"/>
                                                <w:bottom w:val="none" w:sz="0" w:space="0" w:color="auto"/>
                                                <w:right w:val="none" w:sz="0" w:space="0" w:color="auto"/>
                                              </w:divBdr>
                                              <w:divsChild>
                                                <w:div w:id="1746109347">
                                                  <w:marLeft w:val="0"/>
                                                  <w:marRight w:val="0"/>
                                                  <w:marTop w:val="0"/>
                                                  <w:marBottom w:val="0"/>
                                                  <w:divBdr>
                                                    <w:top w:val="none" w:sz="0" w:space="0" w:color="auto"/>
                                                    <w:left w:val="none" w:sz="0" w:space="0" w:color="auto"/>
                                                    <w:bottom w:val="none" w:sz="0" w:space="0" w:color="auto"/>
                                                    <w:right w:val="none" w:sz="0" w:space="0" w:color="auto"/>
                                                  </w:divBdr>
                                                  <w:divsChild>
                                                    <w:div w:id="1746109211">
                                                      <w:marLeft w:val="0"/>
                                                      <w:marRight w:val="0"/>
                                                      <w:marTop w:val="0"/>
                                                      <w:marBottom w:val="0"/>
                                                      <w:divBdr>
                                                        <w:top w:val="none" w:sz="0" w:space="0" w:color="auto"/>
                                                        <w:left w:val="none" w:sz="0" w:space="0" w:color="auto"/>
                                                        <w:bottom w:val="none" w:sz="0" w:space="0" w:color="auto"/>
                                                        <w:right w:val="none" w:sz="0" w:space="0" w:color="auto"/>
                                                      </w:divBdr>
                                                      <w:divsChild>
                                                        <w:div w:id="1746108695">
                                                          <w:marLeft w:val="0"/>
                                                          <w:marRight w:val="0"/>
                                                          <w:marTop w:val="0"/>
                                                          <w:marBottom w:val="0"/>
                                                          <w:divBdr>
                                                            <w:top w:val="none" w:sz="0" w:space="0" w:color="auto"/>
                                                            <w:left w:val="none" w:sz="0" w:space="0" w:color="auto"/>
                                                            <w:bottom w:val="none" w:sz="0" w:space="0" w:color="auto"/>
                                                            <w:right w:val="none" w:sz="0" w:space="0" w:color="auto"/>
                                                          </w:divBdr>
                                                          <w:divsChild>
                                                            <w:div w:id="1746108472">
                                                              <w:marLeft w:val="0"/>
                                                              <w:marRight w:val="0"/>
                                                              <w:marTop w:val="0"/>
                                                              <w:marBottom w:val="0"/>
                                                              <w:divBdr>
                                                                <w:top w:val="none" w:sz="0" w:space="0" w:color="auto"/>
                                                                <w:left w:val="none" w:sz="0" w:space="0" w:color="auto"/>
                                                                <w:bottom w:val="none" w:sz="0" w:space="0" w:color="auto"/>
                                                                <w:right w:val="none" w:sz="0" w:space="0" w:color="auto"/>
                                                              </w:divBdr>
                                                              <w:divsChild>
                                                                <w:div w:id="1746109238">
                                                                  <w:marLeft w:val="0"/>
                                                                  <w:marRight w:val="0"/>
                                                                  <w:marTop w:val="0"/>
                                                                  <w:marBottom w:val="0"/>
                                                                  <w:divBdr>
                                                                    <w:top w:val="none" w:sz="0" w:space="0" w:color="auto"/>
                                                                    <w:left w:val="none" w:sz="0" w:space="0" w:color="auto"/>
                                                                    <w:bottom w:val="none" w:sz="0" w:space="0" w:color="auto"/>
                                                                    <w:right w:val="none" w:sz="0" w:space="0" w:color="auto"/>
                                                                  </w:divBdr>
                                                                  <w:divsChild>
                                                                    <w:div w:id="1746108941">
                                                                      <w:marLeft w:val="0"/>
                                                                      <w:marRight w:val="0"/>
                                                                      <w:marTop w:val="0"/>
                                                                      <w:marBottom w:val="0"/>
                                                                      <w:divBdr>
                                                                        <w:top w:val="none" w:sz="0" w:space="0" w:color="auto"/>
                                                                        <w:left w:val="none" w:sz="0" w:space="0" w:color="auto"/>
                                                                        <w:bottom w:val="none" w:sz="0" w:space="0" w:color="auto"/>
                                                                        <w:right w:val="none" w:sz="0" w:space="0" w:color="auto"/>
                                                                      </w:divBdr>
                                                                      <w:divsChild>
                                                                        <w:div w:id="1746107359">
                                                                          <w:marLeft w:val="0"/>
                                                                          <w:marRight w:val="0"/>
                                                                          <w:marTop w:val="0"/>
                                                                          <w:marBottom w:val="0"/>
                                                                          <w:divBdr>
                                                                            <w:top w:val="none" w:sz="0" w:space="0" w:color="auto"/>
                                                                            <w:left w:val="none" w:sz="0" w:space="0" w:color="auto"/>
                                                                            <w:bottom w:val="none" w:sz="0" w:space="0" w:color="auto"/>
                                                                            <w:right w:val="none" w:sz="0" w:space="0" w:color="auto"/>
                                                                          </w:divBdr>
                                                                          <w:divsChild>
                                                                            <w:div w:id="1746107512">
                                                                              <w:marLeft w:val="0"/>
                                                                              <w:marRight w:val="0"/>
                                                                              <w:marTop w:val="0"/>
                                                                              <w:marBottom w:val="0"/>
                                                                              <w:divBdr>
                                                                                <w:top w:val="none" w:sz="0" w:space="0" w:color="auto"/>
                                                                                <w:left w:val="none" w:sz="0" w:space="0" w:color="auto"/>
                                                                                <w:bottom w:val="none" w:sz="0" w:space="0" w:color="auto"/>
                                                                                <w:right w:val="none" w:sz="0" w:space="0" w:color="auto"/>
                                                                              </w:divBdr>
                                                                              <w:divsChild>
                                                                                <w:div w:id="17461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857">
      <w:marLeft w:val="0"/>
      <w:marRight w:val="0"/>
      <w:marTop w:val="0"/>
      <w:marBottom w:val="0"/>
      <w:divBdr>
        <w:top w:val="none" w:sz="0" w:space="0" w:color="auto"/>
        <w:left w:val="none" w:sz="0" w:space="0" w:color="auto"/>
        <w:bottom w:val="none" w:sz="0" w:space="0" w:color="auto"/>
        <w:right w:val="none" w:sz="0" w:space="0" w:color="auto"/>
      </w:divBdr>
    </w:div>
    <w:div w:id="1746108868">
      <w:marLeft w:val="0"/>
      <w:marRight w:val="0"/>
      <w:marTop w:val="0"/>
      <w:marBottom w:val="0"/>
      <w:divBdr>
        <w:top w:val="none" w:sz="0" w:space="0" w:color="auto"/>
        <w:left w:val="none" w:sz="0" w:space="0" w:color="auto"/>
        <w:bottom w:val="none" w:sz="0" w:space="0" w:color="auto"/>
        <w:right w:val="none" w:sz="0" w:space="0" w:color="auto"/>
      </w:divBdr>
      <w:divsChild>
        <w:div w:id="1746108150">
          <w:marLeft w:val="0"/>
          <w:marRight w:val="0"/>
          <w:marTop w:val="0"/>
          <w:marBottom w:val="0"/>
          <w:divBdr>
            <w:top w:val="none" w:sz="0" w:space="0" w:color="auto"/>
            <w:left w:val="none" w:sz="0" w:space="0" w:color="auto"/>
            <w:bottom w:val="none" w:sz="0" w:space="0" w:color="auto"/>
            <w:right w:val="none" w:sz="0" w:space="0" w:color="auto"/>
          </w:divBdr>
          <w:divsChild>
            <w:div w:id="1746107244">
              <w:marLeft w:val="0"/>
              <w:marRight w:val="0"/>
              <w:marTop w:val="0"/>
              <w:marBottom w:val="0"/>
              <w:divBdr>
                <w:top w:val="none" w:sz="0" w:space="0" w:color="auto"/>
                <w:left w:val="none" w:sz="0" w:space="0" w:color="auto"/>
                <w:bottom w:val="none" w:sz="0" w:space="0" w:color="auto"/>
                <w:right w:val="none" w:sz="0" w:space="0" w:color="auto"/>
              </w:divBdr>
              <w:divsChild>
                <w:div w:id="1746109265">
                  <w:marLeft w:val="0"/>
                  <w:marRight w:val="0"/>
                  <w:marTop w:val="0"/>
                  <w:marBottom w:val="0"/>
                  <w:divBdr>
                    <w:top w:val="none" w:sz="0" w:space="0" w:color="auto"/>
                    <w:left w:val="none" w:sz="0" w:space="0" w:color="auto"/>
                    <w:bottom w:val="none" w:sz="0" w:space="0" w:color="auto"/>
                    <w:right w:val="none" w:sz="0" w:space="0" w:color="auto"/>
                  </w:divBdr>
                  <w:divsChild>
                    <w:div w:id="1746109410">
                      <w:marLeft w:val="2400"/>
                      <w:marRight w:val="0"/>
                      <w:marTop w:val="0"/>
                      <w:marBottom w:val="0"/>
                      <w:divBdr>
                        <w:top w:val="none" w:sz="0" w:space="0" w:color="auto"/>
                        <w:left w:val="none" w:sz="0" w:space="0" w:color="auto"/>
                        <w:bottom w:val="none" w:sz="0" w:space="0" w:color="auto"/>
                        <w:right w:val="none" w:sz="0" w:space="0" w:color="auto"/>
                      </w:divBdr>
                      <w:divsChild>
                        <w:div w:id="1746107188">
                          <w:marLeft w:val="0"/>
                          <w:marRight w:val="0"/>
                          <w:marTop w:val="0"/>
                          <w:marBottom w:val="0"/>
                          <w:divBdr>
                            <w:top w:val="none" w:sz="0" w:space="0" w:color="auto"/>
                            <w:left w:val="none" w:sz="0" w:space="0" w:color="auto"/>
                            <w:bottom w:val="none" w:sz="0" w:space="0" w:color="auto"/>
                            <w:right w:val="none" w:sz="0" w:space="0" w:color="auto"/>
                          </w:divBdr>
                          <w:divsChild>
                            <w:div w:id="174610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871">
      <w:marLeft w:val="0"/>
      <w:marRight w:val="0"/>
      <w:marTop w:val="0"/>
      <w:marBottom w:val="0"/>
      <w:divBdr>
        <w:top w:val="none" w:sz="0" w:space="0" w:color="auto"/>
        <w:left w:val="none" w:sz="0" w:space="0" w:color="auto"/>
        <w:bottom w:val="none" w:sz="0" w:space="0" w:color="auto"/>
        <w:right w:val="none" w:sz="0" w:space="0" w:color="auto"/>
      </w:divBdr>
      <w:divsChild>
        <w:div w:id="1746108891">
          <w:marLeft w:val="0"/>
          <w:marRight w:val="0"/>
          <w:marTop w:val="0"/>
          <w:marBottom w:val="0"/>
          <w:divBdr>
            <w:top w:val="none" w:sz="0" w:space="0" w:color="auto"/>
            <w:left w:val="none" w:sz="0" w:space="0" w:color="auto"/>
            <w:bottom w:val="none" w:sz="0" w:space="0" w:color="auto"/>
            <w:right w:val="none" w:sz="0" w:space="0" w:color="auto"/>
          </w:divBdr>
          <w:divsChild>
            <w:div w:id="1746108313">
              <w:marLeft w:val="0"/>
              <w:marRight w:val="0"/>
              <w:marTop w:val="0"/>
              <w:marBottom w:val="0"/>
              <w:divBdr>
                <w:top w:val="none" w:sz="0" w:space="0" w:color="auto"/>
                <w:left w:val="none" w:sz="0" w:space="0" w:color="auto"/>
                <w:bottom w:val="none" w:sz="0" w:space="0" w:color="auto"/>
                <w:right w:val="none" w:sz="0" w:space="0" w:color="auto"/>
              </w:divBdr>
              <w:divsChild>
                <w:div w:id="1746107970">
                  <w:marLeft w:val="0"/>
                  <w:marRight w:val="0"/>
                  <w:marTop w:val="0"/>
                  <w:marBottom w:val="0"/>
                  <w:divBdr>
                    <w:top w:val="none" w:sz="0" w:space="0" w:color="auto"/>
                    <w:left w:val="none" w:sz="0" w:space="0" w:color="auto"/>
                    <w:bottom w:val="none" w:sz="0" w:space="0" w:color="auto"/>
                    <w:right w:val="none" w:sz="0" w:space="0" w:color="auto"/>
                  </w:divBdr>
                  <w:divsChild>
                    <w:div w:id="1746108901">
                      <w:marLeft w:val="0"/>
                      <w:marRight w:val="0"/>
                      <w:marTop w:val="0"/>
                      <w:marBottom w:val="0"/>
                      <w:divBdr>
                        <w:top w:val="none" w:sz="0" w:space="0" w:color="auto"/>
                        <w:left w:val="none" w:sz="0" w:space="0" w:color="auto"/>
                        <w:bottom w:val="none" w:sz="0" w:space="0" w:color="auto"/>
                        <w:right w:val="none" w:sz="0" w:space="0" w:color="auto"/>
                      </w:divBdr>
                      <w:divsChild>
                        <w:div w:id="1746107816">
                          <w:marLeft w:val="0"/>
                          <w:marRight w:val="0"/>
                          <w:marTop w:val="0"/>
                          <w:marBottom w:val="0"/>
                          <w:divBdr>
                            <w:top w:val="none" w:sz="0" w:space="0" w:color="auto"/>
                            <w:left w:val="none" w:sz="0" w:space="0" w:color="auto"/>
                            <w:bottom w:val="none" w:sz="0" w:space="0" w:color="auto"/>
                            <w:right w:val="none" w:sz="0" w:space="0" w:color="auto"/>
                          </w:divBdr>
                          <w:divsChild>
                            <w:div w:id="1746109062">
                              <w:marLeft w:val="0"/>
                              <w:marRight w:val="0"/>
                              <w:marTop w:val="0"/>
                              <w:marBottom w:val="0"/>
                              <w:divBdr>
                                <w:top w:val="none" w:sz="0" w:space="0" w:color="auto"/>
                                <w:left w:val="none" w:sz="0" w:space="0" w:color="auto"/>
                                <w:bottom w:val="none" w:sz="0" w:space="0" w:color="auto"/>
                                <w:right w:val="none" w:sz="0" w:space="0" w:color="auto"/>
                              </w:divBdr>
                              <w:divsChild>
                                <w:div w:id="1746108510">
                                  <w:marLeft w:val="0"/>
                                  <w:marRight w:val="0"/>
                                  <w:marTop w:val="0"/>
                                  <w:marBottom w:val="0"/>
                                  <w:divBdr>
                                    <w:top w:val="none" w:sz="0" w:space="0" w:color="auto"/>
                                    <w:left w:val="none" w:sz="0" w:space="0" w:color="auto"/>
                                    <w:bottom w:val="none" w:sz="0" w:space="0" w:color="auto"/>
                                    <w:right w:val="none" w:sz="0" w:space="0" w:color="auto"/>
                                  </w:divBdr>
                                  <w:divsChild>
                                    <w:div w:id="1746107281">
                                      <w:marLeft w:val="0"/>
                                      <w:marRight w:val="0"/>
                                      <w:marTop w:val="0"/>
                                      <w:marBottom w:val="0"/>
                                      <w:divBdr>
                                        <w:top w:val="none" w:sz="0" w:space="0" w:color="auto"/>
                                        <w:left w:val="none" w:sz="0" w:space="0" w:color="auto"/>
                                        <w:bottom w:val="none" w:sz="0" w:space="0" w:color="auto"/>
                                        <w:right w:val="none" w:sz="0" w:space="0" w:color="auto"/>
                                      </w:divBdr>
                                      <w:divsChild>
                                        <w:div w:id="1746108506">
                                          <w:marLeft w:val="0"/>
                                          <w:marRight w:val="0"/>
                                          <w:marTop w:val="0"/>
                                          <w:marBottom w:val="0"/>
                                          <w:divBdr>
                                            <w:top w:val="none" w:sz="0" w:space="0" w:color="auto"/>
                                            <w:left w:val="none" w:sz="0" w:space="0" w:color="auto"/>
                                            <w:bottom w:val="none" w:sz="0" w:space="0" w:color="auto"/>
                                            <w:right w:val="none" w:sz="0" w:space="0" w:color="auto"/>
                                          </w:divBdr>
                                          <w:divsChild>
                                            <w:div w:id="1746107518">
                                              <w:marLeft w:val="0"/>
                                              <w:marRight w:val="0"/>
                                              <w:marTop w:val="0"/>
                                              <w:marBottom w:val="0"/>
                                              <w:divBdr>
                                                <w:top w:val="none" w:sz="0" w:space="0" w:color="auto"/>
                                                <w:left w:val="none" w:sz="0" w:space="0" w:color="auto"/>
                                                <w:bottom w:val="none" w:sz="0" w:space="0" w:color="auto"/>
                                                <w:right w:val="none" w:sz="0" w:space="0" w:color="auto"/>
                                              </w:divBdr>
                                              <w:divsChild>
                                                <w:div w:id="1746107900">
                                                  <w:marLeft w:val="0"/>
                                                  <w:marRight w:val="0"/>
                                                  <w:marTop w:val="0"/>
                                                  <w:marBottom w:val="0"/>
                                                  <w:divBdr>
                                                    <w:top w:val="none" w:sz="0" w:space="0" w:color="auto"/>
                                                    <w:left w:val="none" w:sz="0" w:space="0" w:color="auto"/>
                                                    <w:bottom w:val="none" w:sz="0" w:space="0" w:color="auto"/>
                                                    <w:right w:val="none" w:sz="0" w:space="0" w:color="auto"/>
                                                  </w:divBdr>
                                                  <w:divsChild>
                                                    <w:div w:id="1746108068">
                                                      <w:marLeft w:val="0"/>
                                                      <w:marRight w:val="0"/>
                                                      <w:marTop w:val="0"/>
                                                      <w:marBottom w:val="0"/>
                                                      <w:divBdr>
                                                        <w:top w:val="none" w:sz="0" w:space="0" w:color="auto"/>
                                                        <w:left w:val="none" w:sz="0" w:space="0" w:color="auto"/>
                                                        <w:bottom w:val="none" w:sz="0" w:space="0" w:color="auto"/>
                                                        <w:right w:val="none" w:sz="0" w:space="0" w:color="auto"/>
                                                      </w:divBdr>
                                                      <w:divsChild>
                                                        <w:div w:id="1746108948">
                                                          <w:marLeft w:val="0"/>
                                                          <w:marRight w:val="0"/>
                                                          <w:marTop w:val="0"/>
                                                          <w:marBottom w:val="0"/>
                                                          <w:divBdr>
                                                            <w:top w:val="none" w:sz="0" w:space="0" w:color="auto"/>
                                                            <w:left w:val="none" w:sz="0" w:space="0" w:color="auto"/>
                                                            <w:bottom w:val="none" w:sz="0" w:space="0" w:color="auto"/>
                                                            <w:right w:val="none" w:sz="0" w:space="0" w:color="auto"/>
                                                          </w:divBdr>
                                                          <w:divsChild>
                                                            <w:div w:id="1746108477">
                                                              <w:marLeft w:val="0"/>
                                                              <w:marRight w:val="0"/>
                                                              <w:marTop w:val="0"/>
                                                              <w:marBottom w:val="0"/>
                                                              <w:divBdr>
                                                                <w:top w:val="none" w:sz="0" w:space="0" w:color="auto"/>
                                                                <w:left w:val="none" w:sz="0" w:space="0" w:color="auto"/>
                                                                <w:bottom w:val="none" w:sz="0" w:space="0" w:color="auto"/>
                                                                <w:right w:val="none" w:sz="0" w:space="0" w:color="auto"/>
                                                              </w:divBdr>
                                                              <w:divsChild>
                                                                <w:div w:id="1746107964">
                                                                  <w:marLeft w:val="0"/>
                                                                  <w:marRight w:val="0"/>
                                                                  <w:marTop w:val="0"/>
                                                                  <w:marBottom w:val="0"/>
                                                                  <w:divBdr>
                                                                    <w:top w:val="none" w:sz="0" w:space="0" w:color="auto"/>
                                                                    <w:left w:val="none" w:sz="0" w:space="0" w:color="auto"/>
                                                                    <w:bottom w:val="none" w:sz="0" w:space="0" w:color="auto"/>
                                                                    <w:right w:val="none" w:sz="0" w:space="0" w:color="auto"/>
                                                                  </w:divBdr>
                                                                  <w:divsChild>
                                                                    <w:div w:id="1746107695">
                                                                      <w:marLeft w:val="0"/>
                                                                      <w:marRight w:val="0"/>
                                                                      <w:marTop w:val="0"/>
                                                                      <w:marBottom w:val="0"/>
                                                                      <w:divBdr>
                                                                        <w:top w:val="none" w:sz="0" w:space="0" w:color="auto"/>
                                                                        <w:left w:val="none" w:sz="0" w:space="0" w:color="auto"/>
                                                                        <w:bottom w:val="none" w:sz="0" w:space="0" w:color="auto"/>
                                                                        <w:right w:val="none" w:sz="0" w:space="0" w:color="auto"/>
                                                                      </w:divBdr>
                                                                      <w:divsChild>
                                                                        <w:div w:id="1746109029">
                                                                          <w:marLeft w:val="0"/>
                                                                          <w:marRight w:val="0"/>
                                                                          <w:marTop w:val="0"/>
                                                                          <w:marBottom w:val="0"/>
                                                                          <w:divBdr>
                                                                            <w:top w:val="none" w:sz="0" w:space="0" w:color="auto"/>
                                                                            <w:left w:val="none" w:sz="0" w:space="0" w:color="auto"/>
                                                                            <w:bottom w:val="none" w:sz="0" w:space="0" w:color="auto"/>
                                                                            <w:right w:val="none" w:sz="0" w:space="0" w:color="auto"/>
                                                                          </w:divBdr>
                                                                          <w:divsChild>
                                                                            <w:div w:id="1746107982">
                                                                              <w:marLeft w:val="0"/>
                                                                              <w:marRight w:val="0"/>
                                                                              <w:marTop w:val="0"/>
                                                                              <w:marBottom w:val="0"/>
                                                                              <w:divBdr>
                                                                                <w:top w:val="none" w:sz="0" w:space="0" w:color="auto"/>
                                                                                <w:left w:val="none" w:sz="0" w:space="0" w:color="auto"/>
                                                                                <w:bottom w:val="none" w:sz="0" w:space="0" w:color="auto"/>
                                                                                <w:right w:val="none" w:sz="0" w:space="0" w:color="auto"/>
                                                                              </w:divBdr>
                                                                              <w:divsChild>
                                                                                <w:div w:id="17461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879">
      <w:marLeft w:val="0"/>
      <w:marRight w:val="0"/>
      <w:marTop w:val="0"/>
      <w:marBottom w:val="0"/>
      <w:divBdr>
        <w:top w:val="none" w:sz="0" w:space="0" w:color="auto"/>
        <w:left w:val="none" w:sz="0" w:space="0" w:color="auto"/>
        <w:bottom w:val="none" w:sz="0" w:space="0" w:color="auto"/>
        <w:right w:val="none" w:sz="0" w:space="0" w:color="auto"/>
      </w:divBdr>
      <w:divsChild>
        <w:div w:id="1746109136">
          <w:marLeft w:val="0"/>
          <w:marRight w:val="0"/>
          <w:marTop w:val="0"/>
          <w:marBottom w:val="0"/>
          <w:divBdr>
            <w:top w:val="none" w:sz="0" w:space="0" w:color="auto"/>
            <w:left w:val="none" w:sz="0" w:space="0" w:color="auto"/>
            <w:bottom w:val="none" w:sz="0" w:space="0" w:color="auto"/>
            <w:right w:val="none" w:sz="0" w:space="0" w:color="auto"/>
          </w:divBdr>
          <w:divsChild>
            <w:div w:id="1746107421">
              <w:marLeft w:val="0"/>
              <w:marRight w:val="0"/>
              <w:marTop w:val="0"/>
              <w:marBottom w:val="0"/>
              <w:divBdr>
                <w:top w:val="none" w:sz="0" w:space="0" w:color="auto"/>
                <w:left w:val="none" w:sz="0" w:space="0" w:color="auto"/>
                <w:bottom w:val="none" w:sz="0" w:space="0" w:color="auto"/>
                <w:right w:val="none" w:sz="0" w:space="0" w:color="auto"/>
              </w:divBdr>
              <w:divsChild>
                <w:div w:id="1746108097">
                  <w:marLeft w:val="0"/>
                  <w:marRight w:val="0"/>
                  <w:marTop w:val="0"/>
                  <w:marBottom w:val="0"/>
                  <w:divBdr>
                    <w:top w:val="none" w:sz="0" w:space="0" w:color="auto"/>
                    <w:left w:val="none" w:sz="0" w:space="0" w:color="auto"/>
                    <w:bottom w:val="none" w:sz="0" w:space="0" w:color="auto"/>
                    <w:right w:val="none" w:sz="0" w:space="0" w:color="auto"/>
                  </w:divBdr>
                  <w:divsChild>
                    <w:div w:id="1746107392">
                      <w:marLeft w:val="2743"/>
                      <w:marRight w:val="0"/>
                      <w:marTop w:val="0"/>
                      <w:marBottom w:val="0"/>
                      <w:divBdr>
                        <w:top w:val="none" w:sz="0" w:space="0" w:color="auto"/>
                        <w:left w:val="none" w:sz="0" w:space="0" w:color="auto"/>
                        <w:bottom w:val="none" w:sz="0" w:space="0" w:color="auto"/>
                        <w:right w:val="none" w:sz="0" w:space="0" w:color="auto"/>
                      </w:divBdr>
                      <w:divsChild>
                        <w:div w:id="1746109118">
                          <w:marLeft w:val="0"/>
                          <w:marRight w:val="0"/>
                          <w:marTop w:val="0"/>
                          <w:marBottom w:val="0"/>
                          <w:divBdr>
                            <w:top w:val="none" w:sz="0" w:space="0" w:color="auto"/>
                            <w:left w:val="none" w:sz="0" w:space="0" w:color="auto"/>
                            <w:bottom w:val="none" w:sz="0" w:space="0" w:color="auto"/>
                            <w:right w:val="none" w:sz="0" w:space="0" w:color="auto"/>
                          </w:divBdr>
                          <w:divsChild>
                            <w:div w:id="17461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884">
      <w:marLeft w:val="0"/>
      <w:marRight w:val="0"/>
      <w:marTop w:val="0"/>
      <w:marBottom w:val="0"/>
      <w:divBdr>
        <w:top w:val="none" w:sz="0" w:space="0" w:color="auto"/>
        <w:left w:val="none" w:sz="0" w:space="0" w:color="auto"/>
        <w:bottom w:val="none" w:sz="0" w:space="0" w:color="auto"/>
        <w:right w:val="none" w:sz="0" w:space="0" w:color="auto"/>
      </w:divBdr>
      <w:divsChild>
        <w:div w:id="1746107552">
          <w:marLeft w:val="0"/>
          <w:marRight w:val="0"/>
          <w:marTop w:val="0"/>
          <w:marBottom w:val="0"/>
          <w:divBdr>
            <w:top w:val="none" w:sz="0" w:space="0" w:color="auto"/>
            <w:left w:val="none" w:sz="0" w:space="0" w:color="auto"/>
            <w:bottom w:val="none" w:sz="0" w:space="0" w:color="auto"/>
            <w:right w:val="none" w:sz="0" w:space="0" w:color="auto"/>
          </w:divBdr>
          <w:divsChild>
            <w:div w:id="1746107526">
              <w:marLeft w:val="0"/>
              <w:marRight w:val="0"/>
              <w:marTop w:val="0"/>
              <w:marBottom w:val="0"/>
              <w:divBdr>
                <w:top w:val="none" w:sz="0" w:space="0" w:color="auto"/>
                <w:left w:val="none" w:sz="0" w:space="0" w:color="auto"/>
                <w:bottom w:val="none" w:sz="0" w:space="0" w:color="auto"/>
                <w:right w:val="none" w:sz="0" w:space="0" w:color="auto"/>
              </w:divBdr>
              <w:divsChild>
                <w:div w:id="1746109056">
                  <w:marLeft w:val="0"/>
                  <w:marRight w:val="0"/>
                  <w:marTop w:val="0"/>
                  <w:marBottom w:val="0"/>
                  <w:divBdr>
                    <w:top w:val="none" w:sz="0" w:space="0" w:color="auto"/>
                    <w:left w:val="none" w:sz="0" w:space="0" w:color="auto"/>
                    <w:bottom w:val="none" w:sz="0" w:space="0" w:color="auto"/>
                    <w:right w:val="none" w:sz="0" w:space="0" w:color="auto"/>
                  </w:divBdr>
                  <w:divsChild>
                    <w:div w:id="1746108629">
                      <w:marLeft w:val="0"/>
                      <w:marRight w:val="0"/>
                      <w:marTop w:val="0"/>
                      <w:marBottom w:val="0"/>
                      <w:divBdr>
                        <w:top w:val="none" w:sz="0" w:space="0" w:color="auto"/>
                        <w:left w:val="none" w:sz="0" w:space="0" w:color="auto"/>
                        <w:bottom w:val="none" w:sz="0" w:space="0" w:color="auto"/>
                        <w:right w:val="none" w:sz="0" w:space="0" w:color="auto"/>
                      </w:divBdr>
                      <w:divsChild>
                        <w:div w:id="1746108244">
                          <w:marLeft w:val="0"/>
                          <w:marRight w:val="0"/>
                          <w:marTop w:val="0"/>
                          <w:marBottom w:val="0"/>
                          <w:divBdr>
                            <w:top w:val="none" w:sz="0" w:space="0" w:color="auto"/>
                            <w:left w:val="none" w:sz="0" w:space="0" w:color="auto"/>
                            <w:bottom w:val="none" w:sz="0" w:space="0" w:color="auto"/>
                            <w:right w:val="none" w:sz="0" w:space="0" w:color="auto"/>
                          </w:divBdr>
                          <w:divsChild>
                            <w:div w:id="1746107179">
                              <w:marLeft w:val="0"/>
                              <w:marRight w:val="0"/>
                              <w:marTop w:val="0"/>
                              <w:marBottom w:val="0"/>
                              <w:divBdr>
                                <w:top w:val="none" w:sz="0" w:space="0" w:color="auto"/>
                                <w:left w:val="none" w:sz="0" w:space="0" w:color="auto"/>
                                <w:bottom w:val="none" w:sz="0" w:space="0" w:color="auto"/>
                                <w:right w:val="none" w:sz="0" w:space="0" w:color="auto"/>
                              </w:divBdr>
                              <w:divsChild>
                                <w:div w:id="1746107842">
                                  <w:marLeft w:val="0"/>
                                  <w:marRight w:val="0"/>
                                  <w:marTop w:val="0"/>
                                  <w:marBottom w:val="0"/>
                                  <w:divBdr>
                                    <w:top w:val="none" w:sz="0" w:space="0" w:color="auto"/>
                                    <w:left w:val="none" w:sz="0" w:space="0" w:color="auto"/>
                                    <w:bottom w:val="none" w:sz="0" w:space="0" w:color="auto"/>
                                    <w:right w:val="none" w:sz="0" w:space="0" w:color="auto"/>
                                  </w:divBdr>
                                  <w:divsChild>
                                    <w:div w:id="1746108859">
                                      <w:marLeft w:val="0"/>
                                      <w:marRight w:val="0"/>
                                      <w:marTop w:val="0"/>
                                      <w:marBottom w:val="0"/>
                                      <w:divBdr>
                                        <w:top w:val="none" w:sz="0" w:space="0" w:color="auto"/>
                                        <w:left w:val="none" w:sz="0" w:space="0" w:color="auto"/>
                                        <w:bottom w:val="none" w:sz="0" w:space="0" w:color="auto"/>
                                        <w:right w:val="none" w:sz="0" w:space="0" w:color="auto"/>
                                      </w:divBdr>
                                      <w:divsChild>
                                        <w:div w:id="1746108504">
                                          <w:marLeft w:val="0"/>
                                          <w:marRight w:val="0"/>
                                          <w:marTop w:val="0"/>
                                          <w:marBottom w:val="0"/>
                                          <w:divBdr>
                                            <w:top w:val="none" w:sz="0" w:space="0" w:color="auto"/>
                                            <w:left w:val="none" w:sz="0" w:space="0" w:color="auto"/>
                                            <w:bottom w:val="none" w:sz="0" w:space="0" w:color="auto"/>
                                            <w:right w:val="none" w:sz="0" w:space="0" w:color="auto"/>
                                          </w:divBdr>
                                          <w:divsChild>
                                            <w:div w:id="1746108235">
                                              <w:marLeft w:val="0"/>
                                              <w:marRight w:val="0"/>
                                              <w:marTop w:val="0"/>
                                              <w:marBottom w:val="0"/>
                                              <w:divBdr>
                                                <w:top w:val="none" w:sz="0" w:space="0" w:color="auto"/>
                                                <w:left w:val="none" w:sz="0" w:space="0" w:color="auto"/>
                                                <w:bottom w:val="none" w:sz="0" w:space="0" w:color="auto"/>
                                                <w:right w:val="none" w:sz="0" w:space="0" w:color="auto"/>
                                              </w:divBdr>
                                              <w:divsChild>
                                                <w:div w:id="1746109296">
                                                  <w:marLeft w:val="0"/>
                                                  <w:marRight w:val="0"/>
                                                  <w:marTop w:val="0"/>
                                                  <w:marBottom w:val="0"/>
                                                  <w:divBdr>
                                                    <w:top w:val="none" w:sz="0" w:space="0" w:color="auto"/>
                                                    <w:left w:val="none" w:sz="0" w:space="0" w:color="auto"/>
                                                    <w:bottom w:val="none" w:sz="0" w:space="0" w:color="auto"/>
                                                    <w:right w:val="none" w:sz="0" w:space="0" w:color="auto"/>
                                                  </w:divBdr>
                                                  <w:divsChild>
                                                    <w:div w:id="1746108740">
                                                      <w:marLeft w:val="0"/>
                                                      <w:marRight w:val="0"/>
                                                      <w:marTop w:val="0"/>
                                                      <w:marBottom w:val="0"/>
                                                      <w:divBdr>
                                                        <w:top w:val="none" w:sz="0" w:space="0" w:color="auto"/>
                                                        <w:left w:val="none" w:sz="0" w:space="0" w:color="auto"/>
                                                        <w:bottom w:val="none" w:sz="0" w:space="0" w:color="auto"/>
                                                        <w:right w:val="none" w:sz="0" w:space="0" w:color="auto"/>
                                                      </w:divBdr>
                                                      <w:divsChild>
                                                        <w:div w:id="1746108780">
                                                          <w:marLeft w:val="0"/>
                                                          <w:marRight w:val="0"/>
                                                          <w:marTop w:val="0"/>
                                                          <w:marBottom w:val="0"/>
                                                          <w:divBdr>
                                                            <w:top w:val="none" w:sz="0" w:space="0" w:color="auto"/>
                                                            <w:left w:val="none" w:sz="0" w:space="0" w:color="auto"/>
                                                            <w:bottom w:val="none" w:sz="0" w:space="0" w:color="auto"/>
                                                            <w:right w:val="none" w:sz="0" w:space="0" w:color="auto"/>
                                                          </w:divBdr>
                                                          <w:divsChild>
                                                            <w:div w:id="1746108880">
                                                              <w:marLeft w:val="0"/>
                                                              <w:marRight w:val="0"/>
                                                              <w:marTop w:val="0"/>
                                                              <w:marBottom w:val="0"/>
                                                              <w:divBdr>
                                                                <w:top w:val="none" w:sz="0" w:space="0" w:color="auto"/>
                                                                <w:left w:val="none" w:sz="0" w:space="0" w:color="auto"/>
                                                                <w:bottom w:val="none" w:sz="0" w:space="0" w:color="auto"/>
                                                                <w:right w:val="none" w:sz="0" w:space="0" w:color="auto"/>
                                                              </w:divBdr>
                                                              <w:divsChild>
                                                                <w:div w:id="1746108502">
                                                                  <w:marLeft w:val="0"/>
                                                                  <w:marRight w:val="0"/>
                                                                  <w:marTop w:val="0"/>
                                                                  <w:marBottom w:val="0"/>
                                                                  <w:divBdr>
                                                                    <w:top w:val="none" w:sz="0" w:space="0" w:color="auto"/>
                                                                    <w:left w:val="none" w:sz="0" w:space="0" w:color="auto"/>
                                                                    <w:bottom w:val="none" w:sz="0" w:space="0" w:color="auto"/>
                                                                    <w:right w:val="none" w:sz="0" w:space="0" w:color="auto"/>
                                                                  </w:divBdr>
                                                                  <w:divsChild>
                                                                    <w:div w:id="1746108573">
                                                                      <w:marLeft w:val="0"/>
                                                                      <w:marRight w:val="0"/>
                                                                      <w:marTop w:val="0"/>
                                                                      <w:marBottom w:val="0"/>
                                                                      <w:divBdr>
                                                                        <w:top w:val="none" w:sz="0" w:space="0" w:color="auto"/>
                                                                        <w:left w:val="none" w:sz="0" w:space="0" w:color="auto"/>
                                                                        <w:bottom w:val="none" w:sz="0" w:space="0" w:color="auto"/>
                                                                        <w:right w:val="none" w:sz="0" w:space="0" w:color="auto"/>
                                                                      </w:divBdr>
                                                                      <w:divsChild>
                                                                        <w:div w:id="1746108380">
                                                                          <w:marLeft w:val="0"/>
                                                                          <w:marRight w:val="0"/>
                                                                          <w:marTop w:val="0"/>
                                                                          <w:marBottom w:val="0"/>
                                                                          <w:divBdr>
                                                                            <w:top w:val="none" w:sz="0" w:space="0" w:color="auto"/>
                                                                            <w:left w:val="none" w:sz="0" w:space="0" w:color="auto"/>
                                                                            <w:bottom w:val="none" w:sz="0" w:space="0" w:color="auto"/>
                                                                            <w:right w:val="none" w:sz="0" w:space="0" w:color="auto"/>
                                                                          </w:divBdr>
                                                                          <w:divsChild>
                                                                            <w:div w:id="17461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885">
      <w:marLeft w:val="0"/>
      <w:marRight w:val="0"/>
      <w:marTop w:val="0"/>
      <w:marBottom w:val="0"/>
      <w:divBdr>
        <w:top w:val="none" w:sz="0" w:space="0" w:color="auto"/>
        <w:left w:val="none" w:sz="0" w:space="0" w:color="auto"/>
        <w:bottom w:val="none" w:sz="0" w:space="0" w:color="auto"/>
        <w:right w:val="none" w:sz="0" w:space="0" w:color="auto"/>
      </w:divBdr>
      <w:divsChild>
        <w:div w:id="1746107486">
          <w:marLeft w:val="0"/>
          <w:marRight w:val="0"/>
          <w:marTop w:val="0"/>
          <w:marBottom w:val="0"/>
          <w:divBdr>
            <w:top w:val="none" w:sz="0" w:space="0" w:color="auto"/>
            <w:left w:val="none" w:sz="0" w:space="0" w:color="auto"/>
            <w:bottom w:val="none" w:sz="0" w:space="0" w:color="auto"/>
            <w:right w:val="none" w:sz="0" w:space="0" w:color="auto"/>
          </w:divBdr>
          <w:divsChild>
            <w:div w:id="1746107590">
              <w:marLeft w:val="0"/>
              <w:marRight w:val="0"/>
              <w:marTop w:val="0"/>
              <w:marBottom w:val="0"/>
              <w:divBdr>
                <w:top w:val="none" w:sz="0" w:space="0" w:color="auto"/>
                <w:left w:val="none" w:sz="0" w:space="0" w:color="auto"/>
                <w:bottom w:val="single" w:sz="4" w:space="13" w:color="C9C3B8"/>
                <w:right w:val="none" w:sz="0" w:space="0" w:color="auto"/>
              </w:divBdr>
              <w:divsChild>
                <w:div w:id="1746108290">
                  <w:marLeft w:val="0"/>
                  <w:marRight w:val="0"/>
                  <w:marTop w:val="125"/>
                  <w:marBottom w:val="125"/>
                  <w:divBdr>
                    <w:top w:val="none" w:sz="0" w:space="0" w:color="auto"/>
                    <w:left w:val="none" w:sz="0" w:space="0" w:color="auto"/>
                    <w:bottom w:val="none" w:sz="0" w:space="0" w:color="auto"/>
                    <w:right w:val="none" w:sz="0" w:space="0" w:color="auto"/>
                  </w:divBdr>
                  <w:divsChild>
                    <w:div w:id="1746108874">
                      <w:marLeft w:val="0"/>
                      <w:marRight w:val="88"/>
                      <w:marTop w:val="50"/>
                      <w:marBottom w:val="0"/>
                      <w:divBdr>
                        <w:top w:val="none" w:sz="0" w:space="0" w:color="auto"/>
                        <w:left w:val="none" w:sz="0" w:space="0" w:color="auto"/>
                        <w:bottom w:val="none" w:sz="0" w:space="0" w:color="auto"/>
                        <w:right w:val="none" w:sz="0" w:space="0" w:color="auto"/>
                      </w:divBdr>
                      <w:divsChild>
                        <w:div w:id="1746108408">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746108889">
      <w:marLeft w:val="0"/>
      <w:marRight w:val="0"/>
      <w:marTop w:val="0"/>
      <w:marBottom w:val="0"/>
      <w:divBdr>
        <w:top w:val="none" w:sz="0" w:space="0" w:color="auto"/>
        <w:left w:val="none" w:sz="0" w:space="0" w:color="auto"/>
        <w:bottom w:val="none" w:sz="0" w:space="0" w:color="auto"/>
        <w:right w:val="none" w:sz="0" w:space="0" w:color="auto"/>
      </w:divBdr>
      <w:divsChild>
        <w:div w:id="1746109028">
          <w:marLeft w:val="0"/>
          <w:marRight w:val="0"/>
          <w:marTop w:val="0"/>
          <w:marBottom w:val="0"/>
          <w:divBdr>
            <w:top w:val="none" w:sz="0" w:space="0" w:color="auto"/>
            <w:left w:val="none" w:sz="0" w:space="0" w:color="auto"/>
            <w:bottom w:val="none" w:sz="0" w:space="0" w:color="auto"/>
            <w:right w:val="none" w:sz="0" w:space="0" w:color="auto"/>
          </w:divBdr>
          <w:divsChild>
            <w:div w:id="1746108135">
              <w:marLeft w:val="0"/>
              <w:marRight w:val="0"/>
              <w:marTop w:val="0"/>
              <w:marBottom w:val="0"/>
              <w:divBdr>
                <w:top w:val="none" w:sz="0" w:space="0" w:color="auto"/>
                <w:left w:val="none" w:sz="0" w:space="0" w:color="auto"/>
                <w:bottom w:val="none" w:sz="0" w:space="0" w:color="auto"/>
                <w:right w:val="none" w:sz="0" w:space="0" w:color="auto"/>
              </w:divBdr>
              <w:divsChild>
                <w:div w:id="1746107893">
                  <w:marLeft w:val="0"/>
                  <w:marRight w:val="0"/>
                  <w:marTop w:val="0"/>
                  <w:marBottom w:val="0"/>
                  <w:divBdr>
                    <w:top w:val="none" w:sz="0" w:space="0" w:color="auto"/>
                    <w:left w:val="none" w:sz="0" w:space="0" w:color="auto"/>
                    <w:bottom w:val="none" w:sz="0" w:space="0" w:color="auto"/>
                    <w:right w:val="none" w:sz="0" w:space="0" w:color="auto"/>
                  </w:divBdr>
                  <w:divsChild>
                    <w:div w:id="1746107886">
                      <w:marLeft w:val="2174"/>
                      <w:marRight w:val="0"/>
                      <w:marTop w:val="0"/>
                      <w:marBottom w:val="0"/>
                      <w:divBdr>
                        <w:top w:val="none" w:sz="0" w:space="0" w:color="auto"/>
                        <w:left w:val="none" w:sz="0" w:space="0" w:color="auto"/>
                        <w:bottom w:val="none" w:sz="0" w:space="0" w:color="auto"/>
                        <w:right w:val="none" w:sz="0" w:space="0" w:color="auto"/>
                      </w:divBdr>
                      <w:divsChild>
                        <w:div w:id="1746109428">
                          <w:marLeft w:val="0"/>
                          <w:marRight w:val="0"/>
                          <w:marTop w:val="0"/>
                          <w:marBottom w:val="0"/>
                          <w:divBdr>
                            <w:top w:val="none" w:sz="0" w:space="0" w:color="auto"/>
                            <w:left w:val="none" w:sz="0" w:space="0" w:color="auto"/>
                            <w:bottom w:val="none" w:sz="0" w:space="0" w:color="auto"/>
                            <w:right w:val="none" w:sz="0" w:space="0" w:color="auto"/>
                          </w:divBdr>
                          <w:divsChild>
                            <w:div w:id="1746107206">
                              <w:marLeft w:val="0"/>
                              <w:marRight w:val="0"/>
                              <w:marTop w:val="0"/>
                              <w:marBottom w:val="0"/>
                              <w:divBdr>
                                <w:top w:val="none" w:sz="0" w:space="0" w:color="auto"/>
                                <w:left w:val="none" w:sz="0" w:space="0" w:color="auto"/>
                                <w:bottom w:val="none" w:sz="0" w:space="0" w:color="auto"/>
                                <w:right w:val="none" w:sz="0" w:space="0" w:color="auto"/>
                              </w:divBdr>
                            </w:div>
                            <w:div w:id="174610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890">
      <w:marLeft w:val="0"/>
      <w:marRight w:val="0"/>
      <w:marTop w:val="0"/>
      <w:marBottom w:val="0"/>
      <w:divBdr>
        <w:top w:val="none" w:sz="0" w:space="0" w:color="auto"/>
        <w:left w:val="none" w:sz="0" w:space="0" w:color="auto"/>
        <w:bottom w:val="none" w:sz="0" w:space="0" w:color="auto"/>
        <w:right w:val="none" w:sz="0" w:space="0" w:color="auto"/>
      </w:divBdr>
      <w:divsChild>
        <w:div w:id="1746108022">
          <w:marLeft w:val="0"/>
          <w:marRight w:val="0"/>
          <w:marTop w:val="0"/>
          <w:marBottom w:val="0"/>
          <w:divBdr>
            <w:top w:val="none" w:sz="0" w:space="0" w:color="auto"/>
            <w:left w:val="none" w:sz="0" w:space="0" w:color="auto"/>
            <w:bottom w:val="none" w:sz="0" w:space="0" w:color="auto"/>
            <w:right w:val="none" w:sz="0" w:space="0" w:color="auto"/>
          </w:divBdr>
          <w:divsChild>
            <w:div w:id="1746109268">
              <w:marLeft w:val="0"/>
              <w:marRight w:val="0"/>
              <w:marTop w:val="0"/>
              <w:marBottom w:val="0"/>
              <w:divBdr>
                <w:top w:val="none" w:sz="0" w:space="0" w:color="auto"/>
                <w:left w:val="none" w:sz="0" w:space="0" w:color="auto"/>
                <w:bottom w:val="none" w:sz="0" w:space="0" w:color="auto"/>
                <w:right w:val="none" w:sz="0" w:space="0" w:color="auto"/>
              </w:divBdr>
              <w:divsChild>
                <w:div w:id="1746108157">
                  <w:marLeft w:val="0"/>
                  <w:marRight w:val="0"/>
                  <w:marTop w:val="0"/>
                  <w:marBottom w:val="0"/>
                  <w:divBdr>
                    <w:top w:val="none" w:sz="0" w:space="0" w:color="auto"/>
                    <w:left w:val="none" w:sz="0" w:space="0" w:color="auto"/>
                    <w:bottom w:val="none" w:sz="0" w:space="0" w:color="auto"/>
                    <w:right w:val="none" w:sz="0" w:space="0" w:color="auto"/>
                  </w:divBdr>
                  <w:divsChild>
                    <w:div w:id="1746108256">
                      <w:marLeft w:val="0"/>
                      <w:marRight w:val="0"/>
                      <w:marTop w:val="0"/>
                      <w:marBottom w:val="0"/>
                      <w:divBdr>
                        <w:top w:val="none" w:sz="0" w:space="0" w:color="auto"/>
                        <w:left w:val="none" w:sz="0" w:space="0" w:color="auto"/>
                        <w:bottom w:val="none" w:sz="0" w:space="0" w:color="auto"/>
                        <w:right w:val="none" w:sz="0" w:space="0" w:color="auto"/>
                      </w:divBdr>
                      <w:divsChild>
                        <w:div w:id="1746108088">
                          <w:marLeft w:val="0"/>
                          <w:marRight w:val="0"/>
                          <w:marTop w:val="0"/>
                          <w:marBottom w:val="0"/>
                          <w:divBdr>
                            <w:top w:val="none" w:sz="0" w:space="0" w:color="auto"/>
                            <w:left w:val="none" w:sz="0" w:space="0" w:color="auto"/>
                            <w:bottom w:val="none" w:sz="0" w:space="0" w:color="auto"/>
                            <w:right w:val="none" w:sz="0" w:space="0" w:color="auto"/>
                          </w:divBdr>
                          <w:divsChild>
                            <w:div w:id="1746107902">
                              <w:marLeft w:val="0"/>
                              <w:marRight w:val="0"/>
                              <w:marTop w:val="0"/>
                              <w:marBottom w:val="0"/>
                              <w:divBdr>
                                <w:top w:val="none" w:sz="0" w:space="0" w:color="auto"/>
                                <w:left w:val="none" w:sz="0" w:space="0" w:color="auto"/>
                                <w:bottom w:val="none" w:sz="0" w:space="0" w:color="auto"/>
                                <w:right w:val="none" w:sz="0" w:space="0" w:color="auto"/>
                              </w:divBdr>
                              <w:divsChild>
                                <w:div w:id="1746107935">
                                  <w:marLeft w:val="0"/>
                                  <w:marRight w:val="0"/>
                                  <w:marTop w:val="0"/>
                                  <w:marBottom w:val="0"/>
                                  <w:divBdr>
                                    <w:top w:val="none" w:sz="0" w:space="0" w:color="auto"/>
                                    <w:left w:val="none" w:sz="0" w:space="0" w:color="auto"/>
                                    <w:bottom w:val="none" w:sz="0" w:space="0" w:color="auto"/>
                                    <w:right w:val="none" w:sz="0" w:space="0" w:color="auto"/>
                                  </w:divBdr>
                                  <w:divsChild>
                                    <w:div w:id="1746109120">
                                      <w:marLeft w:val="0"/>
                                      <w:marRight w:val="0"/>
                                      <w:marTop w:val="0"/>
                                      <w:marBottom w:val="0"/>
                                      <w:divBdr>
                                        <w:top w:val="none" w:sz="0" w:space="0" w:color="auto"/>
                                        <w:left w:val="none" w:sz="0" w:space="0" w:color="auto"/>
                                        <w:bottom w:val="none" w:sz="0" w:space="0" w:color="auto"/>
                                        <w:right w:val="none" w:sz="0" w:space="0" w:color="auto"/>
                                      </w:divBdr>
                                      <w:divsChild>
                                        <w:div w:id="1746109053">
                                          <w:marLeft w:val="0"/>
                                          <w:marRight w:val="0"/>
                                          <w:marTop w:val="0"/>
                                          <w:marBottom w:val="0"/>
                                          <w:divBdr>
                                            <w:top w:val="none" w:sz="0" w:space="0" w:color="auto"/>
                                            <w:left w:val="none" w:sz="0" w:space="0" w:color="auto"/>
                                            <w:bottom w:val="none" w:sz="0" w:space="0" w:color="auto"/>
                                            <w:right w:val="none" w:sz="0" w:space="0" w:color="auto"/>
                                          </w:divBdr>
                                          <w:divsChild>
                                            <w:div w:id="1746107465">
                                              <w:marLeft w:val="0"/>
                                              <w:marRight w:val="0"/>
                                              <w:marTop w:val="0"/>
                                              <w:marBottom w:val="0"/>
                                              <w:divBdr>
                                                <w:top w:val="none" w:sz="0" w:space="0" w:color="auto"/>
                                                <w:left w:val="none" w:sz="0" w:space="0" w:color="auto"/>
                                                <w:bottom w:val="none" w:sz="0" w:space="0" w:color="auto"/>
                                                <w:right w:val="none" w:sz="0" w:space="0" w:color="auto"/>
                                              </w:divBdr>
                                              <w:divsChild>
                                                <w:div w:id="1746107383">
                                                  <w:marLeft w:val="0"/>
                                                  <w:marRight w:val="0"/>
                                                  <w:marTop w:val="0"/>
                                                  <w:marBottom w:val="0"/>
                                                  <w:divBdr>
                                                    <w:top w:val="none" w:sz="0" w:space="0" w:color="auto"/>
                                                    <w:left w:val="none" w:sz="0" w:space="0" w:color="auto"/>
                                                    <w:bottom w:val="none" w:sz="0" w:space="0" w:color="auto"/>
                                                    <w:right w:val="none" w:sz="0" w:space="0" w:color="auto"/>
                                                  </w:divBdr>
                                                  <w:divsChild>
                                                    <w:div w:id="1746108222">
                                                      <w:marLeft w:val="0"/>
                                                      <w:marRight w:val="0"/>
                                                      <w:marTop w:val="0"/>
                                                      <w:marBottom w:val="0"/>
                                                      <w:divBdr>
                                                        <w:top w:val="none" w:sz="0" w:space="0" w:color="auto"/>
                                                        <w:left w:val="none" w:sz="0" w:space="0" w:color="auto"/>
                                                        <w:bottom w:val="none" w:sz="0" w:space="0" w:color="auto"/>
                                                        <w:right w:val="none" w:sz="0" w:space="0" w:color="auto"/>
                                                      </w:divBdr>
                                                      <w:divsChild>
                                                        <w:div w:id="1746108626">
                                                          <w:marLeft w:val="0"/>
                                                          <w:marRight w:val="0"/>
                                                          <w:marTop w:val="0"/>
                                                          <w:marBottom w:val="0"/>
                                                          <w:divBdr>
                                                            <w:top w:val="none" w:sz="0" w:space="0" w:color="auto"/>
                                                            <w:left w:val="none" w:sz="0" w:space="0" w:color="auto"/>
                                                            <w:bottom w:val="none" w:sz="0" w:space="0" w:color="auto"/>
                                                            <w:right w:val="none" w:sz="0" w:space="0" w:color="auto"/>
                                                          </w:divBdr>
                                                          <w:divsChild>
                                                            <w:div w:id="1746108285">
                                                              <w:marLeft w:val="0"/>
                                                              <w:marRight w:val="0"/>
                                                              <w:marTop w:val="0"/>
                                                              <w:marBottom w:val="0"/>
                                                              <w:divBdr>
                                                                <w:top w:val="none" w:sz="0" w:space="0" w:color="auto"/>
                                                                <w:left w:val="none" w:sz="0" w:space="0" w:color="auto"/>
                                                                <w:bottom w:val="none" w:sz="0" w:space="0" w:color="auto"/>
                                                                <w:right w:val="none" w:sz="0" w:space="0" w:color="auto"/>
                                                              </w:divBdr>
                                                              <w:divsChild>
                                                                <w:div w:id="1746108137">
                                                                  <w:marLeft w:val="0"/>
                                                                  <w:marRight w:val="0"/>
                                                                  <w:marTop w:val="0"/>
                                                                  <w:marBottom w:val="0"/>
                                                                  <w:divBdr>
                                                                    <w:top w:val="none" w:sz="0" w:space="0" w:color="auto"/>
                                                                    <w:left w:val="none" w:sz="0" w:space="0" w:color="auto"/>
                                                                    <w:bottom w:val="none" w:sz="0" w:space="0" w:color="auto"/>
                                                                    <w:right w:val="none" w:sz="0" w:space="0" w:color="auto"/>
                                                                  </w:divBdr>
                                                                  <w:divsChild>
                                                                    <w:div w:id="1746107746">
                                                                      <w:marLeft w:val="0"/>
                                                                      <w:marRight w:val="0"/>
                                                                      <w:marTop w:val="0"/>
                                                                      <w:marBottom w:val="0"/>
                                                                      <w:divBdr>
                                                                        <w:top w:val="none" w:sz="0" w:space="0" w:color="auto"/>
                                                                        <w:left w:val="none" w:sz="0" w:space="0" w:color="auto"/>
                                                                        <w:bottom w:val="none" w:sz="0" w:space="0" w:color="auto"/>
                                                                        <w:right w:val="none" w:sz="0" w:space="0" w:color="auto"/>
                                                                      </w:divBdr>
                                                                      <w:divsChild>
                                                                        <w:div w:id="1746107831">
                                                                          <w:marLeft w:val="0"/>
                                                                          <w:marRight w:val="0"/>
                                                                          <w:marTop w:val="0"/>
                                                                          <w:marBottom w:val="0"/>
                                                                          <w:divBdr>
                                                                            <w:top w:val="none" w:sz="0" w:space="0" w:color="auto"/>
                                                                            <w:left w:val="none" w:sz="0" w:space="0" w:color="auto"/>
                                                                            <w:bottom w:val="none" w:sz="0" w:space="0" w:color="auto"/>
                                                                            <w:right w:val="none" w:sz="0" w:space="0" w:color="auto"/>
                                                                          </w:divBdr>
                                                                          <w:divsChild>
                                                                            <w:div w:id="1746109259">
                                                                              <w:marLeft w:val="0"/>
                                                                              <w:marRight w:val="0"/>
                                                                              <w:marTop w:val="0"/>
                                                                              <w:marBottom w:val="0"/>
                                                                              <w:divBdr>
                                                                                <w:top w:val="none" w:sz="0" w:space="0" w:color="auto"/>
                                                                                <w:left w:val="none" w:sz="0" w:space="0" w:color="auto"/>
                                                                                <w:bottom w:val="none" w:sz="0" w:space="0" w:color="auto"/>
                                                                                <w:right w:val="none" w:sz="0" w:space="0" w:color="auto"/>
                                                                              </w:divBdr>
                                                                              <w:divsChild>
                                                                                <w:div w:id="17461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896">
      <w:marLeft w:val="0"/>
      <w:marRight w:val="0"/>
      <w:marTop w:val="0"/>
      <w:marBottom w:val="0"/>
      <w:divBdr>
        <w:top w:val="none" w:sz="0" w:space="0" w:color="auto"/>
        <w:left w:val="none" w:sz="0" w:space="0" w:color="auto"/>
        <w:bottom w:val="none" w:sz="0" w:space="0" w:color="auto"/>
        <w:right w:val="none" w:sz="0" w:space="0" w:color="auto"/>
      </w:divBdr>
      <w:divsChild>
        <w:div w:id="1746109262">
          <w:marLeft w:val="0"/>
          <w:marRight w:val="0"/>
          <w:marTop w:val="0"/>
          <w:marBottom w:val="0"/>
          <w:divBdr>
            <w:top w:val="none" w:sz="0" w:space="0" w:color="auto"/>
            <w:left w:val="none" w:sz="0" w:space="0" w:color="auto"/>
            <w:bottom w:val="none" w:sz="0" w:space="0" w:color="auto"/>
            <w:right w:val="none" w:sz="0" w:space="0" w:color="auto"/>
          </w:divBdr>
          <w:divsChild>
            <w:div w:id="1746108206">
              <w:marLeft w:val="0"/>
              <w:marRight w:val="0"/>
              <w:marTop w:val="0"/>
              <w:marBottom w:val="0"/>
              <w:divBdr>
                <w:top w:val="none" w:sz="0" w:space="0" w:color="auto"/>
                <w:left w:val="none" w:sz="0" w:space="0" w:color="auto"/>
                <w:bottom w:val="none" w:sz="0" w:space="0" w:color="auto"/>
                <w:right w:val="none" w:sz="0" w:space="0" w:color="auto"/>
              </w:divBdr>
              <w:divsChild>
                <w:div w:id="1746108678">
                  <w:marLeft w:val="0"/>
                  <w:marRight w:val="0"/>
                  <w:marTop w:val="0"/>
                  <w:marBottom w:val="0"/>
                  <w:divBdr>
                    <w:top w:val="none" w:sz="0" w:space="0" w:color="auto"/>
                    <w:left w:val="none" w:sz="0" w:space="0" w:color="auto"/>
                    <w:bottom w:val="none" w:sz="0" w:space="0" w:color="auto"/>
                    <w:right w:val="none" w:sz="0" w:space="0" w:color="auto"/>
                  </w:divBdr>
                  <w:divsChild>
                    <w:div w:id="1746109198">
                      <w:marLeft w:val="0"/>
                      <w:marRight w:val="0"/>
                      <w:marTop w:val="0"/>
                      <w:marBottom w:val="0"/>
                      <w:divBdr>
                        <w:top w:val="none" w:sz="0" w:space="0" w:color="auto"/>
                        <w:left w:val="none" w:sz="0" w:space="0" w:color="auto"/>
                        <w:bottom w:val="none" w:sz="0" w:space="0" w:color="auto"/>
                        <w:right w:val="none" w:sz="0" w:space="0" w:color="auto"/>
                      </w:divBdr>
                      <w:divsChild>
                        <w:div w:id="1746107953">
                          <w:marLeft w:val="0"/>
                          <w:marRight w:val="0"/>
                          <w:marTop w:val="0"/>
                          <w:marBottom w:val="0"/>
                          <w:divBdr>
                            <w:top w:val="none" w:sz="0" w:space="0" w:color="auto"/>
                            <w:left w:val="none" w:sz="0" w:space="0" w:color="auto"/>
                            <w:bottom w:val="none" w:sz="0" w:space="0" w:color="auto"/>
                            <w:right w:val="none" w:sz="0" w:space="0" w:color="auto"/>
                          </w:divBdr>
                          <w:divsChild>
                            <w:div w:id="1746107311">
                              <w:marLeft w:val="0"/>
                              <w:marRight w:val="0"/>
                              <w:marTop w:val="0"/>
                              <w:marBottom w:val="0"/>
                              <w:divBdr>
                                <w:top w:val="none" w:sz="0" w:space="0" w:color="auto"/>
                                <w:left w:val="none" w:sz="0" w:space="0" w:color="auto"/>
                                <w:bottom w:val="none" w:sz="0" w:space="0" w:color="auto"/>
                                <w:right w:val="none" w:sz="0" w:space="0" w:color="auto"/>
                              </w:divBdr>
                              <w:divsChild>
                                <w:div w:id="1746107494">
                                  <w:marLeft w:val="0"/>
                                  <w:marRight w:val="0"/>
                                  <w:marTop w:val="0"/>
                                  <w:marBottom w:val="0"/>
                                  <w:divBdr>
                                    <w:top w:val="none" w:sz="0" w:space="0" w:color="auto"/>
                                    <w:left w:val="none" w:sz="0" w:space="0" w:color="auto"/>
                                    <w:bottom w:val="none" w:sz="0" w:space="0" w:color="auto"/>
                                    <w:right w:val="none" w:sz="0" w:space="0" w:color="auto"/>
                                  </w:divBdr>
                                  <w:divsChild>
                                    <w:div w:id="1746107838">
                                      <w:marLeft w:val="0"/>
                                      <w:marRight w:val="0"/>
                                      <w:marTop w:val="0"/>
                                      <w:marBottom w:val="0"/>
                                      <w:divBdr>
                                        <w:top w:val="none" w:sz="0" w:space="0" w:color="auto"/>
                                        <w:left w:val="none" w:sz="0" w:space="0" w:color="auto"/>
                                        <w:bottom w:val="none" w:sz="0" w:space="0" w:color="auto"/>
                                        <w:right w:val="none" w:sz="0" w:space="0" w:color="auto"/>
                                      </w:divBdr>
                                      <w:divsChild>
                                        <w:div w:id="1746109313">
                                          <w:marLeft w:val="0"/>
                                          <w:marRight w:val="0"/>
                                          <w:marTop w:val="0"/>
                                          <w:marBottom w:val="0"/>
                                          <w:divBdr>
                                            <w:top w:val="none" w:sz="0" w:space="0" w:color="auto"/>
                                            <w:left w:val="none" w:sz="0" w:space="0" w:color="auto"/>
                                            <w:bottom w:val="none" w:sz="0" w:space="0" w:color="auto"/>
                                            <w:right w:val="none" w:sz="0" w:space="0" w:color="auto"/>
                                          </w:divBdr>
                                          <w:divsChild>
                                            <w:div w:id="1746108861">
                                              <w:marLeft w:val="0"/>
                                              <w:marRight w:val="0"/>
                                              <w:marTop w:val="0"/>
                                              <w:marBottom w:val="0"/>
                                              <w:divBdr>
                                                <w:top w:val="none" w:sz="0" w:space="0" w:color="auto"/>
                                                <w:left w:val="none" w:sz="0" w:space="0" w:color="auto"/>
                                                <w:bottom w:val="none" w:sz="0" w:space="0" w:color="auto"/>
                                                <w:right w:val="none" w:sz="0" w:space="0" w:color="auto"/>
                                              </w:divBdr>
                                              <w:divsChild>
                                                <w:div w:id="1746107416">
                                                  <w:marLeft w:val="0"/>
                                                  <w:marRight w:val="0"/>
                                                  <w:marTop w:val="0"/>
                                                  <w:marBottom w:val="0"/>
                                                  <w:divBdr>
                                                    <w:top w:val="none" w:sz="0" w:space="0" w:color="auto"/>
                                                    <w:left w:val="none" w:sz="0" w:space="0" w:color="auto"/>
                                                    <w:bottom w:val="none" w:sz="0" w:space="0" w:color="auto"/>
                                                    <w:right w:val="none" w:sz="0" w:space="0" w:color="auto"/>
                                                  </w:divBdr>
                                                  <w:divsChild>
                                                    <w:div w:id="1746108202">
                                                      <w:marLeft w:val="0"/>
                                                      <w:marRight w:val="0"/>
                                                      <w:marTop w:val="0"/>
                                                      <w:marBottom w:val="0"/>
                                                      <w:divBdr>
                                                        <w:top w:val="none" w:sz="0" w:space="0" w:color="auto"/>
                                                        <w:left w:val="none" w:sz="0" w:space="0" w:color="auto"/>
                                                        <w:bottom w:val="none" w:sz="0" w:space="0" w:color="auto"/>
                                                        <w:right w:val="none" w:sz="0" w:space="0" w:color="auto"/>
                                                      </w:divBdr>
                                                      <w:divsChild>
                                                        <w:div w:id="1746108370">
                                                          <w:marLeft w:val="0"/>
                                                          <w:marRight w:val="0"/>
                                                          <w:marTop w:val="0"/>
                                                          <w:marBottom w:val="0"/>
                                                          <w:divBdr>
                                                            <w:top w:val="none" w:sz="0" w:space="0" w:color="auto"/>
                                                            <w:left w:val="none" w:sz="0" w:space="0" w:color="auto"/>
                                                            <w:bottom w:val="none" w:sz="0" w:space="0" w:color="auto"/>
                                                            <w:right w:val="none" w:sz="0" w:space="0" w:color="auto"/>
                                                          </w:divBdr>
                                                          <w:divsChild>
                                                            <w:div w:id="1746107867">
                                                              <w:marLeft w:val="0"/>
                                                              <w:marRight w:val="0"/>
                                                              <w:marTop w:val="0"/>
                                                              <w:marBottom w:val="0"/>
                                                              <w:divBdr>
                                                                <w:top w:val="none" w:sz="0" w:space="0" w:color="auto"/>
                                                                <w:left w:val="none" w:sz="0" w:space="0" w:color="auto"/>
                                                                <w:bottom w:val="none" w:sz="0" w:space="0" w:color="auto"/>
                                                                <w:right w:val="none" w:sz="0" w:space="0" w:color="auto"/>
                                                              </w:divBdr>
                                                              <w:divsChild>
                                                                <w:div w:id="1746107527">
                                                                  <w:marLeft w:val="0"/>
                                                                  <w:marRight w:val="0"/>
                                                                  <w:marTop w:val="0"/>
                                                                  <w:marBottom w:val="0"/>
                                                                  <w:divBdr>
                                                                    <w:top w:val="none" w:sz="0" w:space="0" w:color="auto"/>
                                                                    <w:left w:val="none" w:sz="0" w:space="0" w:color="auto"/>
                                                                    <w:bottom w:val="none" w:sz="0" w:space="0" w:color="auto"/>
                                                                    <w:right w:val="none" w:sz="0" w:space="0" w:color="auto"/>
                                                                  </w:divBdr>
                                                                  <w:divsChild>
                                                                    <w:div w:id="1746108278">
                                                                      <w:marLeft w:val="0"/>
                                                                      <w:marRight w:val="0"/>
                                                                      <w:marTop w:val="0"/>
                                                                      <w:marBottom w:val="0"/>
                                                                      <w:divBdr>
                                                                        <w:top w:val="none" w:sz="0" w:space="0" w:color="auto"/>
                                                                        <w:left w:val="none" w:sz="0" w:space="0" w:color="auto"/>
                                                                        <w:bottom w:val="none" w:sz="0" w:space="0" w:color="auto"/>
                                                                        <w:right w:val="none" w:sz="0" w:space="0" w:color="auto"/>
                                                                      </w:divBdr>
                                                                      <w:divsChild>
                                                                        <w:div w:id="1746108101">
                                                                          <w:marLeft w:val="0"/>
                                                                          <w:marRight w:val="0"/>
                                                                          <w:marTop w:val="0"/>
                                                                          <w:marBottom w:val="0"/>
                                                                          <w:divBdr>
                                                                            <w:top w:val="none" w:sz="0" w:space="0" w:color="auto"/>
                                                                            <w:left w:val="none" w:sz="0" w:space="0" w:color="auto"/>
                                                                            <w:bottom w:val="none" w:sz="0" w:space="0" w:color="auto"/>
                                                                            <w:right w:val="none" w:sz="0" w:space="0" w:color="auto"/>
                                                                          </w:divBdr>
                                                                          <w:divsChild>
                                                                            <w:div w:id="1746108358">
                                                                              <w:marLeft w:val="0"/>
                                                                              <w:marRight w:val="0"/>
                                                                              <w:marTop w:val="0"/>
                                                                              <w:marBottom w:val="0"/>
                                                                              <w:divBdr>
                                                                                <w:top w:val="none" w:sz="0" w:space="0" w:color="auto"/>
                                                                                <w:left w:val="none" w:sz="0" w:space="0" w:color="auto"/>
                                                                                <w:bottom w:val="none" w:sz="0" w:space="0" w:color="auto"/>
                                                                                <w:right w:val="none" w:sz="0" w:space="0" w:color="auto"/>
                                                                              </w:divBdr>
                                                                              <w:divsChild>
                                                                                <w:div w:id="17461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905">
      <w:marLeft w:val="0"/>
      <w:marRight w:val="0"/>
      <w:marTop w:val="0"/>
      <w:marBottom w:val="0"/>
      <w:divBdr>
        <w:top w:val="none" w:sz="0" w:space="0" w:color="auto"/>
        <w:left w:val="none" w:sz="0" w:space="0" w:color="auto"/>
        <w:bottom w:val="none" w:sz="0" w:space="0" w:color="auto"/>
        <w:right w:val="none" w:sz="0" w:space="0" w:color="auto"/>
      </w:divBdr>
    </w:div>
    <w:div w:id="1746108920">
      <w:marLeft w:val="0"/>
      <w:marRight w:val="0"/>
      <w:marTop w:val="0"/>
      <w:marBottom w:val="0"/>
      <w:divBdr>
        <w:top w:val="none" w:sz="0" w:space="0" w:color="auto"/>
        <w:left w:val="none" w:sz="0" w:space="0" w:color="auto"/>
        <w:bottom w:val="none" w:sz="0" w:space="0" w:color="auto"/>
        <w:right w:val="none" w:sz="0" w:space="0" w:color="auto"/>
      </w:divBdr>
      <w:divsChild>
        <w:div w:id="1746108995">
          <w:marLeft w:val="0"/>
          <w:marRight w:val="0"/>
          <w:marTop w:val="0"/>
          <w:marBottom w:val="0"/>
          <w:divBdr>
            <w:top w:val="none" w:sz="0" w:space="0" w:color="auto"/>
            <w:left w:val="none" w:sz="0" w:space="0" w:color="auto"/>
            <w:bottom w:val="none" w:sz="0" w:space="0" w:color="auto"/>
            <w:right w:val="none" w:sz="0" w:space="0" w:color="auto"/>
          </w:divBdr>
          <w:divsChild>
            <w:div w:id="1746107529">
              <w:marLeft w:val="0"/>
              <w:marRight w:val="0"/>
              <w:marTop w:val="0"/>
              <w:marBottom w:val="0"/>
              <w:divBdr>
                <w:top w:val="none" w:sz="0" w:space="0" w:color="auto"/>
                <w:left w:val="none" w:sz="0" w:space="0" w:color="auto"/>
                <w:bottom w:val="none" w:sz="0" w:space="0" w:color="auto"/>
                <w:right w:val="none" w:sz="0" w:space="0" w:color="auto"/>
              </w:divBdr>
              <w:divsChild>
                <w:div w:id="1746108442">
                  <w:marLeft w:val="0"/>
                  <w:marRight w:val="0"/>
                  <w:marTop w:val="0"/>
                  <w:marBottom w:val="0"/>
                  <w:divBdr>
                    <w:top w:val="none" w:sz="0" w:space="0" w:color="auto"/>
                    <w:left w:val="none" w:sz="0" w:space="0" w:color="auto"/>
                    <w:bottom w:val="none" w:sz="0" w:space="0" w:color="auto"/>
                    <w:right w:val="none" w:sz="0" w:space="0" w:color="auto"/>
                  </w:divBdr>
                  <w:divsChild>
                    <w:div w:id="1746107388">
                      <w:marLeft w:val="1719"/>
                      <w:marRight w:val="0"/>
                      <w:marTop w:val="0"/>
                      <w:marBottom w:val="0"/>
                      <w:divBdr>
                        <w:top w:val="none" w:sz="0" w:space="0" w:color="auto"/>
                        <w:left w:val="none" w:sz="0" w:space="0" w:color="auto"/>
                        <w:bottom w:val="none" w:sz="0" w:space="0" w:color="auto"/>
                        <w:right w:val="none" w:sz="0" w:space="0" w:color="auto"/>
                      </w:divBdr>
                      <w:divsChild>
                        <w:div w:id="1746107851">
                          <w:marLeft w:val="0"/>
                          <w:marRight w:val="0"/>
                          <w:marTop w:val="0"/>
                          <w:marBottom w:val="0"/>
                          <w:divBdr>
                            <w:top w:val="none" w:sz="0" w:space="0" w:color="auto"/>
                            <w:left w:val="none" w:sz="0" w:space="0" w:color="auto"/>
                            <w:bottom w:val="none" w:sz="0" w:space="0" w:color="auto"/>
                            <w:right w:val="none" w:sz="0" w:space="0" w:color="auto"/>
                          </w:divBdr>
                          <w:divsChild>
                            <w:div w:id="1746109199">
                              <w:marLeft w:val="0"/>
                              <w:marRight w:val="0"/>
                              <w:marTop w:val="0"/>
                              <w:marBottom w:val="0"/>
                              <w:divBdr>
                                <w:top w:val="none" w:sz="0" w:space="0" w:color="auto"/>
                                <w:left w:val="none" w:sz="0" w:space="0" w:color="auto"/>
                                <w:bottom w:val="none" w:sz="0" w:space="0" w:color="auto"/>
                                <w:right w:val="none" w:sz="0" w:space="0" w:color="auto"/>
                              </w:divBdr>
                            </w:div>
                            <w:div w:id="174610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926">
      <w:marLeft w:val="0"/>
      <w:marRight w:val="0"/>
      <w:marTop w:val="0"/>
      <w:marBottom w:val="0"/>
      <w:divBdr>
        <w:top w:val="none" w:sz="0" w:space="0" w:color="auto"/>
        <w:left w:val="none" w:sz="0" w:space="0" w:color="auto"/>
        <w:bottom w:val="none" w:sz="0" w:space="0" w:color="auto"/>
        <w:right w:val="none" w:sz="0" w:space="0" w:color="auto"/>
      </w:divBdr>
    </w:div>
    <w:div w:id="1746108927">
      <w:marLeft w:val="0"/>
      <w:marRight w:val="0"/>
      <w:marTop w:val="0"/>
      <w:marBottom w:val="0"/>
      <w:divBdr>
        <w:top w:val="none" w:sz="0" w:space="0" w:color="auto"/>
        <w:left w:val="none" w:sz="0" w:space="0" w:color="auto"/>
        <w:bottom w:val="none" w:sz="0" w:space="0" w:color="auto"/>
        <w:right w:val="none" w:sz="0" w:space="0" w:color="auto"/>
      </w:divBdr>
      <w:divsChild>
        <w:div w:id="1746108348">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8964">
      <w:marLeft w:val="0"/>
      <w:marRight w:val="0"/>
      <w:marTop w:val="0"/>
      <w:marBottom w:val="0"/>
      <w:divBdr>
        <w:top w:val="none" w:sz="0" w:space="0" w:color="auto"/>
        <w:left w:val="none" w:sz="0" w:space="0" w:color="auto"/>
        <w:bottom w:val="none" w:sz="0" w:space="0" w:color="auto"/>
        <w:right w:val="none" w:sz="0" w:space="0" w:color="auto"/>
      </w:divBdr>
    </w:div>
    <w:div w:id="1746108969">
      <w:marLeft w:val="0"/>
      <w:marRight w:val="0"/>
      <w:marTop w:val="0"/>
      <w:marBottom w:val="0"/>
      <w:divBdr>
        <w:top w:val="none" w:sz="0" w:space="0" w:color="auto"/>
        <w:left w:val="none" w:sz="0" w:space="0" w:color="auto"/>
        <w:bottom w:val="none" w:sz="0" w:space="0" w:color="auto"/>
        <w:right w:val="none" w:sz="0" w:space="0" w:color="auto"/>
      </w:divBdr>
      <w:divsChild>
        <w:div w:id="1746108640">
          <w:marLeft w:val="0"/>
          <w:marRight w:val="0"/>
          <w:marTop w:val="0"/>
          <w:marBottom w:val="0"/>
          <w:divBdr>
            <w:top w:val="none" w:sz="0" w:space="0" w:color="auto"/>
            <w:left w:val="none" w:sz="0" w:space="0" w:color="auto"/>
            <w:bottom w:val="none" w:sz="0" w:space="0" w:color="auto"/>
            <w:right w:val="none" w:sz="0" w:space="0" w:color="auto"/>
          </w:divBdr>
          <w:divsChild>
            <w:div w:id="1746109356">
              <w:marLeft w:val="0"/>
              <w:marRight w:val="0"/>
              <w:marTop w:val="0"/>
              <w:marBottom w:val="0"/>
              <w:divBdr>
                <w:top w:val="none" w:sz="0" w:space="0" w:color="auto"/>
                <w:left w:val="none" w:sz="0" w:space="0" w:color="auto"/>
                <w:bottom w:val="none" w:sz="0" w:space="0" w:color="auto"/>
                <w:right w:val="none" w:sz="0" w:space="0" w:color="auto"/>
              </w:divBdr>
              <w:divsChild>
                <w:div w:id="1746108356">
                  <w:marLeft w:val="0"/>
                  <w:marRight w:val="0"/>
                  <w:marTop w:val="0"/>
                  <w:marBottom w:val="0"/>
                  <w:divBdr>
                    <w:top w:val="none" w:sz="0" w:space="0" w:color="auto"/>
                    <w:left w:val="none" w:sz="0" w:space="0" w:color="auto"/>
                    <w:bottom w:val="none" w:sz="0" w:space="0" w:color="auto"/>
                    <w:right w:val="none" w:sz="0" w:space="0" w:color="auto"/>
                  </w:divBdr>
                  <w:divsChild>
                    <w:div w:id="1746107728">
                      <w:marLeft w:val="0"/>
                      <w:marRight w:val="0"/>
                      <w:marTop w:val="0"/>
                      <w:marBottom w:val="0"/>
                      <w:divBdr>
                        <w:top w:val="none" w:sz="0" w:space="0" w:color="auto"/>
                        <w:left w:val="none" w:sz="0" w:space="0" w:color="auto"/>
                        <w:bottom w:val="none" w:sz="0" w:space="0" w:color="auto"/>
                        <w:right w:val="none" w:sz="0" w:space="0" w:color="auto"/>
                      </w:divBdr>
                      <w:divsChild>
                        <w:div w:id="1746108008">
                          <w:marLeft w:val="0"/>
                          <w:marRight w:val="0"/>
                          <w:marTop w:val="0"/>
                          <w:marBottom w:val="0"/>
                          <w:divBdr>
                            <w:top w:val="none" w:sz="0" w:space="0" w:color="auto"/>
                            <w:left w:val="none" w:sz="0" w:space="0" w:color="auto"/>
                            <w:bottom w:val="none" w:sz="0" w:space="0" w:color="auto"/>
                            <w:right w:val="none" w:sz="0" w:space="0" w:color="auto"/>
                          </w:divBdr>
                          <w:divsChild>
                            <w:div w:id="1746108038">
                              <w:marLeft w:val="0"/>
                              <w:marRight w:val="0"/>
                              <w:marTop w:val="0"/>
                              <w:marBottom w:val="0"/>
                              <w:divBdr>
                                <w:top w:val="none" w:sz="0" w:space="0" w:color="auto"/>
                                <w:left w:val="none" w:sz="0" w:space="0" w:color="auto"/>
                                <w:bottom w:val="none" w:sz="0" w:space="0" w:color="auto"/>
                                <w:right w:val="none" w:sz="0" w:space="0" w:color="auto"/>
                              </w:divBdr>
                              <w:divsChild>
                                <w:div w:id="1746108028">
                                  <w:marLeft w:val="0"/>
                                  <w:marRight w:val="0"/>
                                  <w:marTop w:val="0"/>
                                  <w:marBottom w:val="0"/>
                                  <w:divBdr>
                                    <w:top w:val="none" w:sz="0" w:space="0" w:color="auto"/>
                                    <w:left w:val="none" w:sz="0" w:space="0" w:color="auto"/>
                                    <w:bottom w:val="none" w:sz="0" w:space="0" w:color="auto"/>
                                    <w:right w:val="none" w:sz="0" w:space="0" w:color="auto"/>
                                  </w:divBdr>
                                  <w:divsChild>
                                    <w:div w:id="1746107567">
                                      <w:marLeft w:val="0"/>
                                      <w:marRight w:val="0"/>
                                      <w:marTop w:val="0"/>
                                      <w:marBottom w:val="0"/>
                                      <w:divBdr>
                                        <w:top w:val="none" w:sz="0" w:space="0" w:color="auto"/>
                                        <w:left w:val="none" w:sz="0" w:space="0" w:color="auto"/>
                                        <w:bottom w:val="none" w:sz="0" w:space="0" w:color="auto"/>
                                        <w:right w:val="none" w:sz="0" w:space="0" w:color="auto"/>
                                      </w:divBdr>
                                      <w:divsChild>
                                        <w:div w:id="1746109426">
                                          <w:marLeft w:val="0"/>
                                          <w:marRight w:val="0"/>
                                          <w:marTop w:val="0"/>
                                          <w:marBottom w:val="0"/>
                                          <w:divBdr>
                                            <w:top w:val="none" w:sz="0" w:space="0" w:color="auto"/>
                                            <w:left w:val="none" w:sz="0" w:space="0" w:color="auto"/>
                                            <w:bottom w:val="none" w:sz="0" w:space="0" w:color="auto"/>
                                            <w:right w:val="none" w:sz="0" w:space="0" w:color="auto"/>
                                          </w:divBdr>
                                          <w:divsChild>
                                            <w:div w:id="1746108922">
                                              <w:marLeft w:val="0"/>
                                              <w:marRight w:val="0"/>
                                              <w:marTop w:val="0"/>
                                              <w:marBottom w:val="0"/>
                                              <w:divBdr>
                                                <w:top w:val="none" w:sz="0" w:space="0" w:color="auto"/>
                                                <w:left w:val="none" w:sz="0" w:space="0" w:color="auto"/>
                                                <w:bottom w:val="none" w:sz="0" w:space="0" w:color="auto"/>
                                                <w:right w:val="none" w:sz="0" w:space="0" w:color="auto"/>
                                              </w:divBdr>
                                              <w:divsChild>
                                                <w:div w:id="1746108215">
                                                  <w:marLeft w:val="0"/>
                                                  <w:marRight w:val="0"/>
                                                  <w:marTop w:val="0"/>
                                                  <w:marBottom w:val="0"/>
                                                  <w:divBdr>
                                                    <w:top w:val="none" w:sz="0" w:space="0" w:color="auto"/>
                                                    <w:left w:val="none" w:sz="0" w:space="0" w:color="auto"/>
                                                    <w:bottom w:val="none" w:sz="0" w:space="0" w:color="auto"/>
                                                    <w:right w:val="none" w:sz="0" w:space="0" w:color="auto"/>
                                                  </w:divBdr>
                                                  <w:divsChild>
                                                    <w:div w:id="1746109256">
                                                      <w:marLeft w:val="0"/>
                                                      <w:marRight w:val="0"/>
                                                      <w:marTop w:val="0"/>
                                                      <w:marBottom w:val="0"/>
                                                      <w:divBdr>
                                                        <w:top w:val="none" w:sz="0" w:space="0" w:color="auto"/>
                                                        <w:left w:val="none" w:sz="0" w:space="0" w:color="auto"/>
                                                        <w:bottom w:val="none" w:sz="0" w:space="0" w:color="auto"/>
                                                        <w:right w:val="none" w:sz="0" w:space="0" w:color="auto"/>
                                                      </w:divBdr>
                                                      <w:divsChild>
                                                        <w:div w:id="1746109405">
                                                          <w:marLeft w:val="0"/>
                                                          <w:marRight w:val="0"/>
                                                          <w:marTop w:val="0"/>
                                                          <w:marBottom w:val="0"/>
                                                          <w:divBdr>
                                                            <w:top w:val="none" w:sz="0" w:space="0" w:color="auto"/>
                                                            <w:left w:val="none" w:sz="0" w:space="0" w:color="auto"/>
                                                            <w:bottom w:val="none" w:sz="0" w:space="0" w:color="auto"/>
                                                            <w:right w:val="none" w:sz="0" w:space="0" w:color="auto"/>
                                                          </w:divBdr>
                                                          <w:divsChild>
                                                            <w:div w:id="1746107380">
                                                              <w:marLeft w:val="0"/>
                                                              <w:marRight w:val="0"/>
                                                              <w:marTop w:val="0"/>
                                                              <w:marBottom w:val="0"/>
                                                              <w:divBdr>
                                                                <w:top w:val="none" w:sz="0" w:space="0" w:color="auto"/>
                                                                <w:left w:val="none" w:sz="0" w:space="0" w:color="auto"/>
                                                                <w:bottom w:val="none" w:sz="0" w:space="0" w:color="auto"/>
                                                                <w:right w:val="none" w:sz="0" w:space="0" w:color="auto"/>
                                                              </w:divBdr>
                                                              <w:divsChild>
                                                                <w:div w:id="1746107723">
                                                                  <w:marLeft w:val="0"/>
                                                                  <w:marRight w:val="0"/>
                                                                  <w:marTop w:val="0"/>
                                                                  <w:marBottom w:val="0"/>
                                                                  <w:divBdr>
                                                                    <w:top w:val="none" w:sz="0" w:space="0" w:color="auto"/>
                                                                    <w:left w:val="none" w:sz="0" w:space="0" w:color="auto"/>
                                                                    <w:bottom w:val="none" w:sz="0" w:space="0" w:color="auto"/>
                                                                    <w:right w:val="none" w:sz="0" w:space="0" w:color="auto"/>
                                                                  </w:divBdr>
                                                                  <w:divsChild>
                                                                    <w:div w:id="1746107923">
                                                                      <w:marLeft w:val="0"/>
                                                                      <w:marRight w:val="0"/>
                                                                      <w:marTop w:val="0"/>
                                                                      <w:marBottom w:val="0"/>
                                                                      <w:divBdr>
                                                                        <w:top w:val="none" w:sz="0" w:space="0" w:color="auto"/>
                                                                        <w:left w:val="none" w:sz="0" w:space="0" w:color="auto"/>
                                                                        <w:bottom w:val="none" w:sz="0" w:space="0" w:color="auto"/>
                                                                        <w:right w:val="none" w:sz="0" w:space="0" w:color="auto"/>
                                                                      </w:divBdr>
                                                                      <w:divsChild>
                                                                        <w:div w:id="1746108296">
                                                                          <w:marLeft w:val="0"/>
                                                                          <w:marRight w:val="0"/>
                                                                          <w:marTop w:val="0"/>
                                                                          <w:marBottom w:val="0"/>
                                                                          <w:divBdr>
                                                                            <w:top w:val="none" w:sz="0" w:space="0" w:color="auto"/>
                                                                            <w:left w:val="none" w:sz="0" w:space="0" w:color="auto"/>
                                                                            <w:bottom w:val="none" w:sz="0" w:space="0" w:color="auto"/>
                                                                            <w:right w:val="none" w:sz="0" w:space="0" w:color="auto"/>
                                                                          </w:divBdr>
                                                                          <w:divsChild>
                                                                            <w:div w:id="1746109043">
                                                                              <w:marLeft w:val="0"/>
                                                                              <w:marRight w:val="0"/>
                                                                              <w:marTop w:val="0"/>
                                                                              <w:marBottom w:val="0"/>
                                                                              <w:divBdr>
                                                                                <w:top w:val="none" w:sz="0" w:space="0" w:color="auto"/>
                                                                                <w:left w:val="none" w:sz="0" w:space="0" w:color="auto"/>
                                                                                <w:bottom w:val="none" w:sz="0" w:space="0" w:color="auto"/>
                                                                                <w:right w:val="none" w:sz="0" w:space="0" w:color="auto"/>
                                                                              </w:divBdr>
                                                                              <w:divsChild>
                                                                                <w:div w:id="1746108193">
                                                                                  <w:marLeft w:val="0"/>
                                                                                  <w:marRight w:val="0"/>
                                                                                  <w:marTop w:val="0"/>
                                                                                  <w:marBottom w:val="0"/>
                                                                                  <w:divBdr>
                                                                                    <w:top w:val="none" w:sz="0" w:space="0" w:color="auto"/>
                                                                                    <w:left w:val="none" w:sz="0" w:space="0" w:color="auto"/>
                                                                                    <w:bottom w:val="none" w:sz="0" w:space="0" w:color="auto"/>
                                                                                    <w:right w:val="none" w:sz="0" w:space="0" w:color="auto"/>
                                                                                  </w:divBdr>
                                                                                  <w:divsChild>
                                                                                    <w:div w:id="17461088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8977">
      <w:marLeft w:val="0"/>
      <w:marRight w:val="0"/>
      <w:marTop w:val="0"/>
      <w:marBottom w:val="0"/>
      <w:divBdr>
        <w:top w:val="none" w:sz="0" w:space="0" w:color="auto"/>
        <w:left w:val="none" w:sz="0" w:space="0" w:color="auto"/>
        <w:bottom w:val="none" w:sz="0" w:space="0" w:color="auto"/>
        <w:right w:val="none" w:sz="0" w:space="0" w:color="auto"/>
      </w:divBdr>
    </w:div>
    <w:div w:id="1746108986">
      <w:marLeft w:val="0"/>
      <w:marRight w:val="0"/>
      <w:marTop w:val="0"/>
      <w:marBottom w:val="0"/>
      <w:divBdr>
        <w:top w:val="none" w:sz="0" w:space="0" w:color="auto"/>
        <w:left w:val="none" w:sz="0" w:space="0" w:color="auto"/>
        <w:bottom w:val="none" w:sz="0" w:space="0" w:color="auto"/>
        <w:right w:val="none" w:sz="0" w:space="0" w:color="auto"/>
      </w:divBdr>
      <w:divsChild>
        <w:div w:id="1746107515">
          <w:marLeft w:val="0"/>
          <w:marRight w:val="0"/>
          <w:marTop w:val="0"/>
          <w:marBottom w:val="0"/>
          <w:divBdr>
            <w:top w:val="none" w:sz="0" w:space="0" w:color="auto"/>
            <w:left w:val="none" w:sz="0" w:space="0" w:color="auto"/>
            <w:bottom w:val="none" w:sz="0" w:space="0" w:color="auto"/>
            <w:right w:val="none" w:sz="0" w:space="0" w:color="auto"/>
          </w:divBdr>
          <w:divsChild>
            <w:div w:id="1746108960">
              <w:marLeft w:val="0"/>
              <w:marRight w:val="0"/>
              <w:marTop w:val="0"/>
              <w:marBottom w:val="0"/>
              <w:divBdr>
                <w:top w:val="none" w:sz="0" w:space="0" w:color="auto"/>
                <w:left w:val="none" w:sz="0" w:space="0" w:color="auto"/>
                <w:bottom w:val="none" w:sz="0" w:space="0" w:color="auto"/>
                <w:right w:val="none" w:sz="0" w:space="0" w:color="auto"/>
              </w:divBdr>
              <w:divsChild>
                <w:div w:id="1746107757">
                  <w:marLeft w:val="0"/>
                  <w:marRight w:val="0"/>
                  <w:marTop w:val="0"/>
                  <w:marBottom w:val="0"/>
                  <w:divBdr>
                    <w:top w:val="none" w:sz="0" w:space="0" w:color="auto"/>
                    <w:left w:val="none" w:sz="0" w:space="0" w:color="auto"/>
                    <w:bottom w:val="none" w:sz="0" w:space="0" w:color="auto"/>
                    <w:right w:val="none" w:sz="0" w:space="0" w:color="auto"/>
                  </w:divBdr>
                  <w:divsChild>
                    <w:div w:id="1746109072">
                      <w:marLeft w:val="1719"/>
                      <w:marRight w:val="0"/>
                      <w:marTop w:val="0"/>
                      <w:marBottom w:val="0"/>
                      <w:divBdr>
                        <w:top w:val="none" w:sz="0" w:space="0" w:color="auto"/>
                        <w:left w:val="none" w:sz="0" w:space="0" w:color="auto"/>
                        <w:bottom w:val="none" w:sz="0" w:space="0" w:color="auto"/>
                        <w:right w:val="none" w:sz="0" w:space="0" w:color="auto"/>
                      </w:divBdr>
                      <w:divsChild>
                        <w:div w:id="1746108045">
                          <w:marLeft w:val="0"/>
                          <w:marRight w:val="0"/>
                          <w:marTop w:val="0"/>
                          <w:marBottom w:val="0"/>
                          <w:divBdr>
                            <w:top w:val="none" w:sz="0" w:space="0" w:color="auto"/>
                            <w:left w:val="none" w:sz="0" w:space="0" w:color="auto"/>
                            <w:bottom w:val="none" w:sz="0" w:space="0" w:color="auto"/>
                            <w:right w:val="none" w:sz="0" w:space="0" w:color="auto"/>
                          </w:divBdr>
                          <w:divsChild>
                            <w:div w:id="174610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8999">
      <w:marLeft w:val="0"/>
      <w:marRight w:val="0"/>
      <w:marTop w:val="0"/>
      <w:marBottom w:val="0"/>
      <w:divBdr>
        <w:top w:val="none" w:sz="0" w:space="0" w:color="auto"/>
        <w:left w:val="none" w:sz="0" w:space="0" w:color="auto"/>
        <w:bottom w:val="none" w:sz="0" w:space="0" w:color="auto"/>
        <w:right w:val="none" w:sz="0" w:space="0" w:color="auto"/>
      </w:divBdr>
    </w:div>
    <w:div w:id="1746109000">
      <w:marLeft w:val="0"/>
      <w:marRight w:val="0"/>
      <w:marTop w:val="0"/>
      <w:marBottom w:val="0"/>
      <w:divBdr>
        <w:top w:val="none" w:sz="0" w:space="0" w:color="auto"/>
        <w:left w:val="none" w:sz="0" w:space="0" w:color="auto"/>
        <w:bottom w:val="none" w:sz="0" w:space="0" w:color="auto"/>
        <w:right w:val="none" w:sz="0" w:space="0" w:color="auto"/>
      </w:divBdr>
      <w:divsChild>
        <w:div w:id="1746108767">
          <w:marLeft w:val="0"/>
          <w:marRight w:val="0"/>
          <w:marTop w:val="0"/>
          <w:marBottom w:val="0"/>
          <w:divBdr>
            <w:top w:val="none" w:sz="0" w:space="0" w:color="auto"/>
            <w:left w:val="none" w:sz="0" w:space="0" w:color="auto"/>
            <w:bottom w:val="none" w:sz="0" w:space="0" w:color="auto"/>
            <w:right w:val="none" w:sz="0" w:space="0" w:color="auto"/>
          </w:divBdr>
          <w:divsChild>
            <w:div w:id="1746108130">
              <w:marLeft w:val="0"/>
              <w:marRight w:val="0"/>
              <w:marTop w:val="0"/>
              <w:marBottom w:val="0"/>
              <w:divBdr>
                <w:top w:val="none" w:sz="0" w:space="0" w:color="auto"/>
                <w:left w:val="none" w:sz="0" w:space="0" w:color="auto"/>
                <w:bottom w:val="none" w:sz="0" w:space="0" w:color="auto"/>
                <w:right w:val="none" w:sz="0" w:space="0" w:color="auto"/>
              </w:divBdr>
              <w:divsChild>
                <w:div w:id="1746108032">
                  <w:marLeft w:val="0"/>
                  <w:marRight w:val="0"/>
                  <w:marTop w:val="0"/>
                  <w:marBottom w:val="0"/>
                  <w:divBdr>
                    <w:top w:val="none" w:sz="0" w:space="0" w:color="auto"/>
                    <w:left w:val="none" w:sz="0" w:space="0" w:color="auto"/>
                    <w:bottom w:val="none" w:sz="0" w:space="0" w:color="auto"/>
                    <w:right w:val="none" w:sz="0" w:space="0" w:color="auto"/>
                  </w:divBdr>
                  <w:divsChild>
                    <w:div w:id="1746107836">
                      <w:marLeft w:val="2174"/>
                      <w:marRight w:val="0"/>
                      <w:marTop w:val="0"/>
                      <w:marBottom w:val="0"/>
                      <w:divBdr>
                        <w:top w:val="none" w:sz="0" w:space="0" w:color="auto"/>
                        <w:left w:val="none" w:sz="0" w:space="0" w:color="auto"/>
                        <w:bottom w:val="none" w:sz="0" w:space="0" w:color="auto"/>
                        <w:right w:val="none" w:sz="0" w:space="0" w:color="auto"/>
                      </w:divBdr>
                      <w:divsChild>
                        <w:div w:id="1746107460">
                          <w:marLeft w:val="0"/>
                          <w:marRight w:val="0"/>
                          <w:marTop w:val="0"/>
                          <w:marBottom w:val="0"/>
                          <w:divBdr>
                            <w:top w:val="none" w:sz="0" w:space="0" w:color="auto"/>
                            <w:left w:val="none" w:sz="0" w:space="0" w:color="auto"/>
                            <w:bottom w:val="none" w:sz="0" w:space="0" w:color="auto"/>
                            <w:right w:val="none" w:sz="0" w:space="0" w:color="auto"/>
                          </w:divBdr>
                          <w:divsChild>
                            <w:div w:id="1746107833">
                              <w:marLeft w:val="0"/>
                              <w:marRight w:val="0"/>
                              <w:marTop w:val="0"/>
                              <w:marBottom w:val="0"/>
                              <w:divBdr>
                                <w:top w:val="none" w:sz="0" w:space="0" w:color="auto"/>
                                <w:left w:val="none" w:sz="0" w:space="0" w:color="auto"/>
                                <w:bottom w:val="none" w:sz="0" w:space="0" w:color="auto"/>
                                <w:right w:val="none" w:sz="0" w:space="0" w:color="auto"/>
                              </w:divBdr>
                            </w:div>
                            <w:div w:id="174610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002">
      <w:marLeft w:val="0"/>
      <w:marRight w:val="0"/>
      <w:marTop w:val="0"/>
      <w:marBottom w:val="0"/>
      <w:divBdr>
        <w:top w:val="none" w:sz="0" w:space="0" w:color="auto"/>
        <w:left w:val="none" w:sz="0" w:space="0" w:color="auto"/>
        <w:bottom w:val="none" w:sz="0" w:space="0" w:color="auto"/>
        <w:right w:val="none" w:sz="0" w:space="0" w:color="auto"/>
      </w:divBdr>
      <w:divsChild>
        <w:div w:id="1746108524">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003">
      <w:marLeft w:val="0"/>
      <w:marRight w:val="0"/>
      <w:marTop w:val="0"/>
      <w:marBottom w:val="0"/>
      <w:divBdr>
        <w:top w:val="none" w:sz="0" w:space="0" w:color="auto"/>
        <w:left w:val="none" w:sz="0" w:space="0" w:color="auto"/>
        <w:bottom w:val="none" w:sz="0" w:space="0" w:color="auto"/>
        <w:right w:val="none" w:sz="0" w:space="0" w:color="auto"/>
      </w:divBdr>
      <w:divsChild>
        <w:div w:id="1746107890">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007">
      <w:marLeft w:val="0"/>
      <w:marRight w:val="0"/>
      <w:marTop w:val="0"/>
      <w:marBottom w:val="0"/>
      <w:divBdr>
        <w:top w:val="none" w:sz="0" w:space="0" w:color="auto"/>
        <w:left w:val="none" w:sz="0" w:space="0" w:color="auto"/>
        <w:bottom w:val="none" w:sz="0" w:space="0" w:color="auto"/>
        <w:right w:val="none" w:sz="0" w:space="0" w:color="auto"/>
      </w:divBdr>
      <w:divsChild>
        <w:div w:id="1746107510">
          <w:marLeft w:val="0"/>
          <w:marRight w:val="0"/>
          <w:marTop w:val="0"/>
          <w:marBottom w:val="0"/>
          <w:divBdr>
            <w:top w:val="none" w:sz="0" w:space="0" w:color="auto"/>
            <w:left w:val="none" w:sz="0" w:space="0" w:color="auto"/>
            <w:bottom w:val="none" w:sz="0" w:space="0" w:color="auto"/>
            <w:right w:val="none" w:sz="0" w:space="0" w:color="auto"/>
          </w:divBdr>
          <w:divsChild>
            <w:div w:id="1746108141">
              <w:marLeft w:val="0"/>
              <w:marRight w:val="0"/>
              <w:marTop w:val="0"/>
              <w:marBottom w:val="0"/>
              <w:divBdr>
                <w:top w:val="none" w:sz="0" w:space="0" w:color="auto"/>
                <w:left w:val="none" w:sz="0" w:space="0" w:color="auto"/>
                <w:bottom w:val="none" w:sz="0" w:space="0" w:color="auto"/>
                <w:right w:val="none" w:sz="0" w:space="0" w:color="auto"/>
              </w:divBdr>
              <w:divsChild>
                <w:div w:id="1746108619">
                  <w:marLeft w:val="0"/>
                  <w:marRight w:val="0"/>
                  <w:marTop w:val="0"/>
                  <w:marBottom w:val="0"/>
                  <w:divBdr>
                    <w:top w:val="none" w:sz="0" w:space="0" w:color="auto"/>
                    <w:left w:val="none" w:sz="0" w:space="0" w:color="auto"/>
                    <w:bottom w:val="single" w:sz="6" w:space="7" w:color="000000"/>
                    <w:right w:val="none" w:sz="0" w:space="0" w:color="auto"/>
                  </w:divBdr>
                  <w:divsChild>
                    <w:div w:id="1746109397">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6109019">
      <w:marLeft w:val="0"/>
      <w:marRight w:val="0"/>
      <w:marTop w:val="0"/>
      <w:marBottom w:val="0"/>
      <w:divBdr>
        <w:top w:val="none" w:sz="0" w:space="0" w:color="auto"/>
        <w:left w:val="none" w:sz="0" w:space="0" w:color="auto"/>
        <w:bottom w:val="none" w:sz="0" w:space="0" w:color="auto"/>
        <w:right w:val="none" w:sz="0" w:space="0" w:color="auto"/>
      </w:divBdr>
    </w:div>
    <w:div w:id="1746109020">
      <w:marLeft w:val="0"/>
      <w:marRight w:val="0"/>
      <w:marTop w:val="0"/>
      <w:marBottom w:val="0"/>
      <w:divBdr>
        <w:top w:val="none" w:sz="0" w:space="0" w:color="auto"/>
        <w:left w:val="none" w:sz="0" w:space="0" w:color="auto"/>
        <w:bottom w:val="none" w:sz="0" w:space="0" w:color="auto"/>
        <w:right w:val="none" w:sz="0" w:space="0" w:color="auto"/>
      </w:divBdr>
      <w:divsChild>
        <w:div w:id="1746107735">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021">
      <w:marLeft w:val="0"/>
      <w:marRight w:val="0"/>
      <w:marTop w:val="0"/>
      <w:marBottom w:val="0"/>
      <w:divBdr>
        <w:top w:val="none" w:sz="0" w:space="0" w:color="auto"/>
        <w:left w:val="none" w:sz="0" w:space="0" w:color="auto"/>
        <w:bottom w:val="none" w:sz="0" w:space="0" w:color="auto"/>
        <w:right w:val="none" w:sz="0" w:space="0" w:color="auto"/>
      </w:divBdr>
      <w:divsChild>
        <w:div w:id="1746107691">
          <w:marLeft w:val="0"/>
          <w:marRight w:val="0"/>
          <w:marTop w:val="48"/>
          <w:marBottom w:val="48"/>
          <w:divBdr>
            <w:top w:val="none" w:sz="0" w:space="0" w:color="auto"/>
            <w:left w:val="none" w:sz="0" w:space="0" w:color="auto"/>
            <w:bottom w:val="none" w:sz="0" w:space="0" w:color="auto"/>
            <w:right w:val="none" w:sz="0" w:space="0" w:color="auto"/>
          </w:divBdr>
        </w:div>
        <w:div w:id="1746108904">
          <w:marLeft w:val="0"/>
          <w:marRight w:val="0"/>
          <w:marTop w:val="240"/>
          <w:marBottom w:val="48"/>
          <w:divBdr>
            <w:top w:val="none" w:sz="0" w:space="0" w:color="auto"/>
            <w:left w:val="none" w:sz="0" w:space="0" w:color="auto"/>
            <w:bottom w:val="none" w:sz="0" w:space="0" w:color="auto"/>
            <w:right w:val="none" w:sz="0" w:space="0" w:color="auto"/>
          </w:divBdr>
        </w:div>
      </w:divsChild>
    </w:div>
    <w:div w:id="1746109026">
      <w:marLeft w:val="0"/>
      <w:marRight w:val="0"/>
      <w:marTop w:val="0"/>
      <w:marBottom w:val="0"/>
      <w:divBdr>
        <w:top w:val="none" w:sz="0" w:space="0" w:color="auto"/>
        <w:left w:val="none" w:sz="0" w:space="0" w:color="auto"/>
        <w:bottom w:val="none" w:sz="0" w:space="0" w:color="auto"/>
        <w:right w:val="none" w:sz="0" w:space="0" w:color="auto"/>
      </w:divBdr>
      <w:divsChild>
        <w:div w:id="1746107734">
          <w:marLeft w:val="0"/>
          <w:marRight w:val="0"/>
          <w:marTop w:val="0"/>
          <w:marBottom w:val="0"/>
          <w:divBdr>
            <w:top w:val="none" w:sz="0" w:space="0" w:color="auto"/>
            <w:left w:val="none" w:sz="0" w:space="0" w:color="auto"/>
            <w:bottom w:val="none" w:sz="0" w:space="0" w:color="auto"/>
            <w:right w:val="none" w:sz="0" w:space="0" w:color="auto"/>
          </w:divBdr>
          <w:divsChild>
            <w:div w:id="1746109095">
              <w:marLeft w:val="0"/>
              <w:marRight w:val="0"/>
              <w:marTop w:val="0"/>
              <w:marBottom w:val="0"/>
              <w:divBdr>
                <w:top w:val="none" w:sz="0" w:space="0" w:color="auto"/>
                <w:left w:val="none" w:sz="0" w:space="0" w:color="auto"/>
                <w:bottom w:val="none" w:sz="0" w:space="0" w:color="auto"/>
                <w:right w:val="none" w:sz="0" w:space="0" w:color="auto"/>
              </w:divBdr>
              <w:divsChild>
                <w:div w:id="1746108431">
                  <w:marLeft w:val="0"/>
                  <w:marRight w:val="0"/>
                  <w:marTop w:val="0"/>
                  <w:marBottom w:val="0"/>
                  <w:divBdr>
                    <w:top w:val="none" w:sz="0" w:space="0" w:color="auto"/>
                    <w:left w:val="none" w:sz="0" w:space="0" w:color="auto"/>
                    <w:bottom w:val="none" w:sz="0" w:space="0" w:color="auto"/>
                    <w:right w:val="none" w:sz="0" w:space="0" w:color="auto"/>
                  </w:divBdr>
                  <w:divsChild>
                    <w:div w:id="1746108250">
                      <w:marLeft w:val="2743"/>
                      <w:marRight w:val="0"/>
                      <w:marTop w:val="0"/>
                      <w:marBottom w:val="0"/>
                      <w:divBdr>
                        <w:top w:val="none" w:sz="0" w:space="0" w:color="auto"/>
                        <w:left w:val="none" w:sz="0" w:space="0" w:color="auto"/>
                        <w:bottom w:val="none" w:sz="0" w:space="0" w:color="auto"/>
                        <w:right w:val="none" w:sz="0" w:space="0" w:color="auto"/>
                      </w:divBdr>
                      <w:divsChild>
                        <w:div w:id="1746108197">
                          <w:marLeft w:val="0"/>
                          <w:marRight w:val="0"/>
                          <w:marTop w:val="0"/>
                          <w:marBottom w:val="0"/>
                          <w:divBdr>
                            <w:top w:val="none" w:sz="0" w:space="0" w:color="auto"/>
                            <w:left w:val="none" w:sz="0" w:space="0" w:color="auto"/>
                            <w:bottom w:val="none" w:sz="0" w:space="0" w:color="auto"/>
                            <w:right w:val="none" w:sz="0" w:space="0" w:color="auto"/>
                          </w:divBdr>
                          <w:divsChild>
                            <w:div w:id="1746107234">
                              <w:marLeft w:val="0"/>
                              <w:marRight w:val="0"/>
                              <w:marTop w:val="0"/>
                              <w:marBottom w:val="0"/>
                              <w:divBdr>
                                <w:top w:val="none" w:sz="0" w:space="0" w:color="auto"/>
                                <w:left w:val="none" w:sz="0" w:space="0" w:color="auto"/>
                                <w:bottom w:val="none" w:sz="0" w:space="0" w:color="auto"/>
                                <w:right w:val="none" w:sz="0" w:space="0" w:color="auto"/>
                              </w:divBdr>
                            </w:div>
                            <w:div w:id="1746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027">
      <w:marLeft w:val="0"/>
      <w:marRight w:val="0"/>
      <w:marTop w:val="0"/>
      <w:marBottom w:val="0"/>
      <w:divBdr>
        <w:top w:val="none" w:sz="0" w:space="0" w:color="auto"/>
        <w:left w:val="none" w:sz="0" w:space="0" w:color="auto"/>
        <w:bottom w:val="none" w:sz="0" w:space="0" w:color="auto"/>
        <w:right w:val="none" w:sz="0" w:space="0" w:color="auto"/>
      </w:divBdr>
    </w:div>
    <w:div w:id="1746109030">
      <w:marLeft w:val="0"/>
      <w:marRight w:val="0"/>
      <w:marTop w:val="0"/>
      <w:marBottom w:val="0"/>
      <w:divBdr>
        <w:top w:val="none" w:sz="0" w:space="0" w:color="auto"/>
        <w:left w:val="none" w:sz="0" w:space="0" w:color="auto"/>
        <w:bottom w:val="none" w:sz="0" w:space="0" w:color="auto"/>
        <w:right w:val="none" w:sz="0" w:space="0" w:color="auto"/>
      </w:divBdr>
    </w:div>
    <w:div w:id="1746109032">
      <w:marLeft w:val="0"/>
      <w:marRight w:val="0"/>
      <w:marTop w:val="0"/>
      <w:marBottom w:val="0"/>
      <w:divBdr>
        <w:top w:val="none" w:sz="0" w:space="0" w:color="auto"/>
        <w:left w:val="none" w:sz="0" w:space="0" w:color="auto"/>
        <w:bottom w:val="none" w:sz="0" w:space="0" w:color="auto"/>
        <w:right w:val="none" w:sz="0" w:space="0" w:color="auto"/>
      </w:divBdr>
      <w:divsChild>
        <w:div w:id="1746108415">
          <w:marLeft w:val="0"/>
          <w:marRight w:val="0"/>
          <w:marTop w:val="0"/>
          <w:marBottom w:val="0"/>
          <w:divBdr>
            <w:top w:val="none" w:sz="0" w:space="0" w:color="auto"/>
            <w:left w:val="none" w:sz="0" w:space="0" w:color="auto"/>
            <w:bottom w:val="none" w:sz="0" w:space="0" w:color="auto"/>
            <w:right w:val="none" w:sz="0" w:space="0" w:color="auto"/>
          </w:divBdr>
          <w:divsChild>
            <w:div w:id="1746108819">
              <w:marLeft w:val="0"/>
              <w:marRight w:val="0"/>
              <w:marTop w:val="0"/>
              <w:marBottom w:val="0"/>
              <w:divBdr>
                <w:top w:val="none" w:sz="0" w:space="0" w:color="auto"/>
                <w:left w:val="none" w:sz="0" w:space="0" w:color="auto"/>
                <w:bottom w:val="none" w:sz="0" w:space="0" w:color="auto"/>
                <w:right w:val="none" w:sz="0" w:space="0" w:color="auto"/>
              </w:divBdr>
              <w:divsChild>
                <w:div w:id="1746107379">
                  <w:marLeft w:val="0"/>
                  <w:marRight w:val="0"/>
                  <w:marTop w:val="0"/>
                  <w:marBottom w:val="0"/>
                  <w:divBdr>
                    <w:top w:val="none" w:sz="0" w:space="0" w:color="auto"/>
                    <w:left w:val="none" w:sz="0" w:space="0" w:color="auto"/>
                    <w:bottom w:val="none" w:sz="0" w:space="0" w:color="auto"/>
                    <w:right w:val="none" w:sz="0" w:space="0" w:color="auto"/>
                  </w:divBdr>
                  <w:divsChild>
                    <w:div w:id="1746108835">
                      <w:marLeft w:val="2400"/>
                      <w:marRight w:val="0"/>
                      <w:marTop w:val="0"/>
                      <w:marBottom w:val="0"/>
                      <w:divBdr>
                        <w:top w:val="none" w:sz="0" w:space="0" w:color="auto"/>
                        <w:left w:val="none" w:sz="0" w:space="0" w:color="auto"/>
                        <w:bottom w:val="none" w:sz="0" w:space="0" w:color="auto"/>
                        <w:right w:val="none" w:sz="0" w:space="0" w:color="auto"/>
                      </w:divBdr>
                      <w:divsChild>
                        <w:div w:id="1746107373">
                          <w:marLeft w:val="0"/>
                          <w:marRight w:val="0"/>
                          <w:marTop w:val="0"/>
                          <w:marBottom w:val="0"/>
                          <w:divBdr>
                            <w:top w:val="none" w:sz="0" w:space="0" w:color="auto"/>
                            <w:left w:val="none" w:sz="0" w:space="0" w:color="auto"/>
                            <w:bottom w:val="none" w:sz="0" w:space="0" w:color="auto"/>
                            <w:right w:val="none" w:sz="0" w:space="0" w:color="auto"/>
                          </w:divBdr>
                          <w:divsChild>
                            <w:div w:id="1746108374">
                              <w:marLeft w:val="0"/>
                              <w:marRight w:val="0"/>
                              <w:marTop w:val="0"/>
                              <w:marBottom w:val="0"/>
                              <w:divBdr>
                                <w:top w:val="none" w:sz="0" w:space="0" w:color="auto"/>
                                <w:left w:val="none" w:sz="0" w:space="0" w:color="auto"/>
                                <w:bottom w:val="none" w:sz="0" w:space="0" w:color="auto"/>
                                <w:right w:val="none" w:sz="0" w:space="0" w:color="auto"/>
                              </w:divBdr>
                            </w:div>
                            <w:div w:id="17461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045">
      <w:marLeft w:val="0"/>
      <w:marRight w:val="0"/>
      <w:marTop w:val="0"/>
      <w:marBottom w:val="0"/>
      <w:divBdr>
        <w:top w:val="none" w:sz="0" w:space="0" w:color="auto"/>
        <w:left w:val="none" w:sz="0" w:space="0" w:color="auto"/>
        <w:bottom w:val="none" w:sz="0" w:space="0" w:color="auto"/>
        <w:right w:val="none" w:sz="0" w:space="0" w:color="auto"/>
      </w:divBdr>
      <w:divsChild>
        <w:div w:id="1746109237">
          <w:marLeft w:val="0"/>
          <w:marRight w:val="0"/>
          <w:marTop w:val="0"/>
          <w:marBottom w:val="0"/>
          <w:divBdr>
            <w:top w:val="none" w:sz="0" w:space="0" w:color="auto"/>
            <w:left w:val="none" w:sz="0" w:space="0" w:color="auto"/>
            <w:bottom w:val="none" w:sz="0" w:space="0" w:color="auto"/>
            <w:right w:val="none" w:sz="0" w:space="0" w:color="auto"/>
          </w:divBdr>
          <w:divsChild>
            <w:div w:id="1746108843">
              <w:marLeft w:val="0"/>
              <w:marRight w:val="0"/>
              <w:marTop w:val="0"/>
              <w:marBottom w:val="0"/>
              <w:divBdr>
                <w:top w:val="none" w:sz="0" w:space="0" w:color="auto"/>
                <w:left w:val="none" w:sz="0" w:space="0" w:color="auto"/>
                <w:bottom w:val="none" w:sz="0" w:space="0" w:color="auto"/>
                <w:right w:val="none" w:sz="0" w:space="0" w:color="auto"/>
              </w:divBdr>
              <w:divsChild>
                <w:div w:id="1746108887">
                  <w:marLeft w:val="0"/>
                  <w:marRight w:val="0"/>
                  <w:marTop w:val="0"/>
                  <w:marBottom w:val="0"/>
                  <w:divBdr>
                    <w:top w:val="none" w:sz="0" w:space="0" w:color="auto"/>
                    <w:left w:val="none" w:sz="0" w:space="0" w:color="auto"/>
                    <w:bottom w:val="none" w:sz="0" w:space="0" w:color="auto"/>
                    <w:right w:val="none" w:sz="0" w:space="0" w:color="auto"/>
                  </w:divBdr>
                  <w:divsChild>
                    <w:div w:id="1746109283">
                      <w:marLeft w:val="0"/>
                      <w:marRight w:val="0"/>
                      <w:marTop w:val="0"/>
                      <w:marBottom w:val="0"/>
                      <w:divBdr>
                        <w:top w:val="none" w:sz="0" w:space="0" w:color="auto"/>
                        <w:left w:val="none" w:sz="0" w:space="0" w:color="auto"/>
                        <w:bottom w:val="none" w:sz="0" w:space="0" w:color="auto"/>
                        <w:right w:val="none" w:sz="0" w:space="0" w:color="auto"/>
                      </w:divBdr>
                      <w:divsChild>
                        <w:div w:id="1746107760">
                          <w:marLeft w:val="0"/>
                          <w:marRight w:val="0"/>
                          <w:marTop w:val="0"/>
                          <w:marBottom w:val="0"/>
                          <w:divBdr>
                            <w:top w:val="none" w:sz="0" w:space="0" w:color="auto"/>
                            <w:left w:val="none" w:sz="0" w:space="0" w:color="auto"/>
                            <w:bottom w:val="none" w:sz="0" w:space="0" w:color="auto"/>
                            <w:right w:val="none" w:sz="0" w:space="0" w:color="auto"/>
                          </w:divBdr>
                          <w:divsChild>
                            <w:div w:id="1746107419">
                              <w:marLeft w:val="0"/>
                              <w:marRight w:val="0"/>
                              <w:marTop w:val="0"/>
                              <w:marBottom w:val="0"/>
                              <w:divBdr>
                                <w:top w:val="none" w:sz="0" w:space="0" w:color="auto"/>
                                <w:left w:val="none" w:sz="0" w:space="0" w:color="auto"/>
                                <w:bottom w:val="none" w:sz="0" w:space="0" w:color="auto"/>
                                <w:right w:val="none" w:sz="0" w:space="0" w:color="auto"/>
                              </w:divBdr>
                              <w:divsChild>
                                <w:div w:id="1746108470">
                                  <w:marLeft w:val="0"/>
                                  <w:marRight w:val="0"/>
                                  <w:marTop w:val="0"/>
                                  <w:marBottom w:val="0"/>
                                  <w:divBdr>
                                    <w:top w:val="none" w:sz="0" w:space="0" w:color="auto"/>
                                    <w:left w:val="none" w:sz="0" w:space="0" w:color="auto"/>
                                    <w:bottom w:val="none" w:sz="0" w:space="0" w:color="auto"/>
                                    <w:right w:val="none" w:sz="0" w:space="0" w:color="auto"/>
                                  </w:divBdr>
                                  <w:divsChild>
                                    <w:div w:id="1746107271">
                                      <w:marLeft w:val="0"/>
                                      <w:marRight w:val="0"/>
                                      <w:marTop w:val="0"/>
                                      <w:marBottom w:val="0"/>
                                      <w:divBdr>
                                        <w:top w:val="none" w:sz="0" w:space="0" w:color="auto"/>
                                        <w:left w:val="none" w:sz="0" w:space="0" w:color="auto"/>
                                        <w:bottom w:val="none" w:sz="0" w:space="0" w:color="auto"/>
                                        <w:right w:val="none" w:sz="0" w:space="0" w:color="auto"/>
                                      </w:divBdr>
                                      <w:divsChild>
                                        <w:div w:id="1746107337">
                                          <w:marLeft w:val="0"/>
                                          <w:marRight w:val="0"/>
                                          <w:marTop w:val="0"/>
                                          <w:marBottom w:val="0"/>
                                          <w:divBdr>
                                            <w:top w:val="none" w:sz="0" w:space="0" w:color="auto"/>
                                            <w:left w:val="none" w:sz="0" w:space="0" w:color="auto"/>
                                            <w:bottom w:val="none" w:sz="0" w:space="0" w:color="auto"/>
                                            <w:right w:val="none" w:sz="0" w:space="0" w:color="auto"/>
                                          </w:divBdr>
                                          <w:divsChild>
                                            <w:div w:id="1746108469">
                                              <w:marLeft w:val="0"/>
                                              <w:marRight w:val="0"/>
                                              <w:marTop w:val="0"/>
                                              <w:marBottom w:val="0"/>
                                              <w:divBdr>
                                                <w:top w:val="none" w:sz="0" w:space="0" w:color="auto"/>
                                                <w:left w:val="none" w:sz="0" w:space="0" w:color="auto"/>
                                                <w:bottom w:val="none" w:sz="0" w:space="0" w:color="auto"/>
                                                <w:right w:val="none" w:sz="0" w:space="0" w:color="auto"/>
                                              </w:divBdr>
                                              <w:divsChild>
                                                <w:div w:id="1746108003">
                                                  <w:marLeft w:val="0"/>
                                                  <w:marRight w:val="0"/>
                                                  <w:marTop w:val="0"/>
                                                  <w:marBottom w:val="0"/>
                                                  <w:divBdr>
                                                    <w:top w:val="none" w:sz="0" w:space="0" w:color="auto"/>
                                                    <w:left w:val="none" w:sz="0" w:space="0" w:color="auto"/>
                                                    <w:bottom w:val="none" w:sz="0" w:space="0" w:color="auto"/>
                                                    <w:right w:val="none" w:sz="0" w:space="0" w:color="auto"/>
                                                  </w:divBdr>
                                                  <w:divsChild>
                                                    <w:div w:id="1746108062">
                                                      <w:marLeft w:val="0"/>
                                                      <w:marRight w:val="0"/>
                                                      <w:marTop w:val="0"/>
                                                      <w:marBottom w:val="0"/>
                                                      <w:divBdr>
                                                        <w:top w:val="none" w:sz="0" w:space="0" w:color="auto"/>
                                                        <w:left w:val="none" w:sz="0" w:space="0" w:color="auto"/>
                                                        <w:bottom w:val="none" w:sz="0" w:space="0" w:color="auto"/>
                                                        <w:right w:val="none" w:sz="0" w:space="0" w:color="auto"/>
                                                      </w:divBdr>
                                                      <w:divsChild>
                                                        <w:div w:id="1746108882">
                                                          <w:marLeft w:val="0"/>
                                                          <w:marRight w:val="0"/>
                                                          <w:marTop w:val="0"/>
                                                          <w:marBottom w:val="0"/>
                                                          <w:divBdr>
                                                            <w:top w:val="none" w:sz="0" w:space="0" w:color="auto"/>
                                                            <w:left w:val="none" w:sz="0" w:space="0" w:color="auto"/>
                                                            <w:bottom w:val="none" w:sz="0" w:space="0" w:color="auto"/>
                                                            <w:right w:val="none" w:sz="0" w:space="0" w:color="auto"/>
                                                          </w:divBdr>
                                                          <w:divsChild>
                                                            <w:div w:id="1746108016">
                                                              <w:marLeft w:val="0"/>
                                                              <w:marRight w:val="0"/>
                                                              <w:marTop w:val="0"/>
                                                              <w:marBottom w:val="0"/>
                                                              <w:divBdr>
                                                                <w:top w:val="none" w:sz="0" w:space="0" w:color="auto"/>
                                                                <w:left w:val="none" w:sz="0" w:space="0" w:color="auto"/>
                                                                <w:bottom w:val="none" w:sz="0" w:space="0" w:color="auto"/>
                                                                <w:right w:val="none" w:sz="0" w:space="0" w:color="auto"/>
                                                              </w:divBdr>
                                                              <w:divsChild>
                                                                <w:div w:id="1746108330">
                                                                  <w:marLeft w:val="0"/>
                                                                  <w:marRight w:val="0"/>
                                                                  <w:marTop w:val="0"/>
                                                                  <w:marBottom w:val="0"/>
                                                                  <w:divBdr>
                                                                    <w:top w:val="none" w:sz="0" w:space="0" w:color="auto"/>
                                                                    <w:left w:val="none" w:sz="0" w:space="0" w:color="auto"/>
                                                                    <w:bottom w:val="none" w:sz="0" w:space="0" w:color="auto"/>
                                                                    <w:right w:val="none" w:sz="0" w:space="0" w:color="auto"/>
                                                                  </w:divBdr>
                                                                  <w:divsChild>
                                                                    <w:div w:id="1746108811">
                                                                      <w:marLeft w:val="0"/>
                                                                      <w:marRight w:val="0"/>
                                                                      <w:marTop w:val="0"/>
                                                                      <w:marBottom w:val="0"/>
                                                                      <w:divBdr>
                                                                        <w:top w:val="none" w:sz="0" w:space="0" w:color="auto"/>
                                                                        <w:left w:val="none" w:sz="0" w:space="0" w:color="auto"/>
                                                                        <w:bottom w:val="none" w:sz="0" w:space="0" w:color="auto"/>
                                                                        <w:right w:val="none" w:sz="0" w:space="0" w:color="auto"/>
                                                                      </w:divBdr>
                                                                      <w:divsChild>
                                                                        <w:div w:id="1746107933">
                                                                          <w:marLeft w:val="0"/>
                                                                          <w:marRight w:val="0"/>
                                                                          <w:marTop w:val="0"/>
                                                                          <w:marBottom w:val="0"/>
                                                                          <w:divBdr>
                                                                            <w:top w:val="none" w:sz="0" w:space="0" w:color="auto"/>
                                                                            <w:left w:val="none" w:sz="0" w:space="0" w:color="auto"/>
                                                                            <w:bottom w:val="none" w:sz="0" w:space="0" w:color="auto"/>
                                                                            <w:right w:val="none" w:sz="0" w:space="0" w:color="auto"/>
                                                                          </w:divBdr>
                                                                          <w:divsChild>
                                                                            <w:div w:id="1746108026">
                                                                              <w:marLeft w:val="0"/>
                                                                              <w:marRight w:val="0"/>
                                                                              <w:marTop w:val="0"/>
                                                                              <w:marBottom w:val="0"/>
                                                                              <w:divBdr>
                                                                                <w:top w:val="none" w:sz="0" w:space="0" w:color="auto"/>
                                                                                <w:left w:val="none" w:sz="0" w:space="0" w:color="auto"/>
                                                                                <w:bottom w:val="none" w:sz="0" w:space="0" w:color="auto"/>
                                                                                <w:right w:val="none" w:sz="0" w:space="0" w:color="auto"/>
                                                                              </w:divBdr>
                                                                              <w:divsChild>
                                                                                <w:div w:id="174610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064">
      <w:marLeft w:val="0"/>
      <w:marRight w:val="0"/>
      <w:marTop w:val="0"/>
      <w:marBottom w:val="0"/>
      <w:divBdr>
        <w:top w:val="none" w:sz="0" w:space="0" w:color="auto"/>
        <w:left w:val="none" w:sz="0" w:space="0" w:color="auto"/>
        <w:bottom w:val="none" w:sz="0" w:space="0" w:color="auto"/>
        <w:right w:val="none" w:sz="0" w:space="0" w:color="auto"/>
      </w:divBdr>
      <w:divsChild>
        <w:div w:id="1746108854">
          <w:marLeft w:val="0"/>
          <w:marRight w:val="0"/>
          <w:marTop w:val="0"/>
          <w:marBottom w:val="0"/>
          <w:divBdr>
            <w:top w:val="none" w:sz="0" w:space="0" w:color="auto"/>
            <w:left w:val="none" w:sz="0" w:space="0" w:color="auto"/>
            <w:bottom w:val="none" w:sz="0" w:space="0" w:color="auto"/>
            <w:right w:val="none" w:sz="0" w:space="0" w:color="auto"/>
          </w:divBdr>
          <w:divsChild>
            <w:div w:id="1746107745">
              <w:marLeft w:val="0"/>
              <w:marRight w:val="0"/>
              <w:marTop w:val="0"/>
              <w:marBottom w:val="0"/>
              <w:divBdr>
                <w:top w:val="none" w:sz="0" w:space="0" w:color="auto"/>
                <w:left w:val="none" w:sz="0" w:space="0" w:color="auto"/>
                <w:bottom w:val="none" w:sz="0" w:space="0" w:color="auto"/>
                <w:right w:val="none" w:sz="0" w:space="0" w:color="auto"/>
              </w:divBdr>
              <w:divsChild>
                <w:div w:id="1746107862">
                  <w:marLeft w:val="0"/>
                  <w:marRight w:val="0"/>
                  <w:marTop w:val="0"/>
                  <w:marBottom w:val="0"/>
                  <w:divBdr>
                    <w:top w:val="none" w:sz="0" w:space="0" w:color="auto"/>
                    <w:left w:val="single" w:sz="6" w:space="0" w:color="83898D"/>
                    <w:bottom w:val="single" w:sz="6" w:space="0" w:color="83898D"/>
                    <w:right w:val="single" w:sz="6" w:space="0" w:color="83898D"/>
                  </w:divBdr>
                  <w:divsChild>
                    <w:div w:id="1746109130">
                      <w:marLeft w:val="0"/>
                      <w:marRight w:val="0"/>
                      <w:marTop w:val="0"/>
                      <w:marBottom w:val="0"/>
                      <w:divBdr>
                        <w:top w:val="none" w:sz="0" w:space="0" w:color="auto"/>
                        <w:left w:val="none" w:sz="0" w:space="0" w:color="auto"/>
                        <w:bottom w:val="none" w:sz="0" w:space="0" w:color="auto"/>
                        <w:right w:val="none" w:sz="0" w:space="0" w:color="auto"/>
                      </w:divBdr>
                      <w:divsChild>
                        <w:div w:id="1746108264">
                          <w:marLeft w:val="0"/>
                          <w:marRight w:val="0"/>
                          <w:marTop w:val="0"/>
                          <w:marBottom w:val="0"/>
                          <w:divBdr>
                            <w:top w:val="none" w:sz="0" w:space="0" w:color="auto"/>
                            <w:left w:val="none" w:sz="0" w:space="0" w:color="auto"/>
                            <w:bottom w:val="none" w:sz="0" w:space="0" w:color="auto"/>
                            <w:right w:val="none" w:sz="0" w:space="0" w:color="auto"/>
                          </w:divBdr>
                          <w:divsChild>
                            <w:div w:id="1746108463">
                              <w:marLeft w:val="0"/>
                              <w:marRight w:val="0"/>
                              <w:marTop w:val="0"/>
                              <w:marBottom w:val="0"/>
                              <w:divBdr>
                                <w:top w:val="none" w:sz="0" w:space="0" w:color="auto"/>
                                <w:left w:val="single" w:sz="6" w:space="0" w:color="83898D"/>
                                <w:bottom w:val="single" w:sz="6" w:space="0" w:color="83898D"/>
                                <w:right w:val="single" w:sz="6" w:space="0" w:color="83898D"/>
                              </w:divBdr>
                              <w:divsChild>
                                <w:div w:id="1746108321">
                                  <w:marLeft w:val="0"/>
                                  <w:marRight w:val="0"/>
                                  <w:marTop w:val="0"/>
                                  <w:marBottom w:val="0"/>
                                  <w:divBdr>
                                    <w:top w:val="none" w:sz="0" w:space="0" w:color="auto"/>
                                    <w:left w:val="none" w:sz="0" w:space="0" w:color="auto"/>
                                    <w:bottom w:val="none" w:sz="0" w:space="0" w:color="auto"/>
                                    <w:right w:val="none" w:sz="0" w:space="0" w:color="auto"/>
                                  </w:divBdr>
                                  <w:divsChild>
                                    <w:div w:id="1746108764">
                                      <w:marLeft w:val="0"/>
                                      <w:marRight w:val="0"/>
                                      <w:marTop w:val="0"/>
                                      <w:marBottom w:val="0"/>
                                      <w:divBdr>
                                        <w:top w:val="none" w:sz="0" w:space="0" w:color="auto"/>
                                        <w:left w:val="none" w:sz="0" w:space="0" w:color="auto"/>
                                        <w:bottom w:val="none" w:sz="0" w:space="0" w:color="auto"/>
                                        <w:right w:val="none" w:sz="0" w:space="0" w:color="auto"/>
                                      </w:divBdr>
                                      <w:divsChild>
                                        <w:div w:id="1746108586">
                                          <w:marLeft w:val="0"/>
                                          <w:marRight w:val="0"/>
                                          <w:marTop w:val="0"/>
                                          <w:marBottom w:val="0"/>
                                          <w:divBdr>
                                            <w:top w:val="none" w:sz="0" w:space="0" w:color="auto"/>
                                            <w:left w:val="single" w:sz="6" w:space="0" w:color="83898D"/>
                                            <w:bottom w:val="single" w:sz="6" w:space="0" w:color="83898D"/>
                                            <w:right w:val="single" w:sz="6" w:space="0" w:color="83898D"/>
                                          </w:divBdr>
                                          <w:divsChild>
                                            <w:div w:id="1746107637">
                                              <w:marLeft w:val="0"/>
                                              <w:marRight w:val="0"/>
                                              <w:marTop w:val="0"/>
                                              <w:marBottom w:val="0"/>
                                              <w:divBdr>
                                                <w:top w:val="none" w:sz="0" w:space="0" w:color="auto"/>
                                                <w:left w:val="none" w:sz="0" w:space="0" w:color="auto"/>
                                                <w:bottom w:val="none" w:sz="0" w:space="0" w:color="auto"/>
                                                <w:right w:val="none" w:sz="0" w:space="0" w:color="auto"/>
                                              </w:divBdr>
                                              <w:divsChild>
                                                <w:div w:id="1746108345">
                                                  <w:marLeft w:val="0"/>
                                                  <w:marRight w:val="0"/>
                                                  <w:marTop w:val="0"/>
                                                  <w:marBottom w:val="0"/>
                                                  <w:divBdr>
                                                    <w:top w:val="none" w:sz="0" w:space="0" w:color="auto"/>
                                                    <w:left w:val="none" w:sz="0" w:space="0" w:color="auto"/>
                                                    <w:bottom w:val="none" w:sz="0" w:space="0" w:color="auto"/>
                                                    <w:right w:val="none" w:sz="0" w:space="0" w:color="auto"/>
                                                  </w:divBdr>
                                                  <w:divsChild>
                                                    <w:div w:id="1746109202">
                                                      <w:marLeft w:val="0"/>
                                                      <w:marRight w:val="0"/>
                                                      <w:marTop w:val="0"/>
                                                      <w:marBottom w:val="0"/>
                                                      <w:divBdr>
                                                        <w:top w:val="none" w:sz="0" w:space="0" w:color="auto"/>
                                                        <w:left w:val="single" w:sz="6" w:space="0" w:color="83898D"/>
                                                        <w:bottom w:val="single" w:sz="6" w:space="0" w:color="83898D"/>
                                                        <w:right w:val="single" w:sz="6" w:space="0" w:color="83898D"/>
                                                      </w:divBdr>
                                                      <w:divsChild>
                                                        <w:div w:id="1746107719">
                                                          <w:marLeft w:val="0"/>
                                                          <w:marRight w:val="0"/>
                                                          <w:marTop w:val="0"/>
                                                          <w:marBottom w:val="0"/>
                                                          <w:divBdr>
                                                            <w:top w:val="none" w:sz="0" w:space="0" w:color="auto"/>
                                                            <w:left w:val="none" w:sz="0" w:space="0" w:color="auto"/>
                                                            <w:bottom w:val="none" w:sz="0" w:space="0" w:color="auto"/>
                                                            <w:right w:val="none" w:sz="0" w:space="0" w:color="auto"/>
                                                          </w:divBdr>
                                                          <w:divsChild>
                                                            <w:div w:id="1746108261">
                                                              <w:marLeft w:val="0"/>
                                                              <w:marRight w:val="0"/>
                                                              <w:marTop w:val="0"/>
                                                              <w:marBottom w:val="0"/>
                                                              <w:divBdr>
                                                                <w:top w:val="none" w:sz="0" w:space="0" w:color="auto"/>
                                                                <w:left w:val="none" w:sz="0" w:space="0" w:color="auto"/>
                                                                <w:bottom w:val="none" w:sz="0" w:space="0" w:color="auto"/>
                                                                <w:right w:val="none" w:sz="0" w:space="0" w:color="auto"/>
                                                              </w:divBdr>
                                                              <w:divsChild>
                                                                <w:div w:id="1746109275">
                                                                  <w:marLeft w:val="0"/>
                                                                  <w:marRight w:val="0"/>
                                                                  <w:marTop w:val="0"/>
                                                                  <w:marBottom w:val="0"/>
                                                                  <w:divBdr>
                                                                    <w:top w:val="none" w:sz="0" w:space="0" w:color="auto"/>
                                                                    <w:left w:val="single" w:sz="6" w:space="0" w:color="83898D"/>
                                                                    <w:bottom w:val="single" w:sz="6" w:space="0" w:color="83898D"/>
                                                                    <w:right w:val="single" w:sz="6" w:space="0" w:color="83898D"/>
                                                                  </w:divBdr>
                                                                  <w:divsChild>
                                                                    <w:div w:id="1746108248">
                                                                      <w:marLeft w:val="0"/>
                                                                      <w:marRight w:val="0"/>
                                                                      <w:marTop w:val="0"/>
                                                                      <w:marBottom w:val="0"/>
                                                                      <w:divBdr>
                                                                        <w:top w:val="single" w:sz="2" w:space="0" w:color="83898D"/>
                                                                        <w:left w:val="single" w:sz="2" w:space="0" w:color="83898D"/>
                                                                        <w:bottom w:val="single" w:sz="2" w:space="0" w:color="83898D"/>
                                                                        <w:right w:val="single" w:sz="2" w:space="0" w:color="83898D"/>
                                                                      </w:divBdr>
                                                                      <w:divsChild>
                                                                        <w:div w:id="1746108100">
                                                                          <w:marLeft w:val="0"/>
                                                                          <w:marRight w:val="0"/>
                                                                          <w:marTop w:val="0"/>
                                                                          <w:marBottom w:val="0"/>
                                                                          <w:divBdr>
                                                                            <w:top w:val="none" w:sz="0" w:space="0" w:color="auto"/>
                                                                            <w:left w:val="none" w:sz="0" w:space="0" w:color="auto"/>
                                                                            <w:bottom w:val="none" w:sz="0" w:space="0" w:color="auto"/>
                                                                            <w:right w:val="none" w:sz="0" w:space="0" w:color="auto"/>
                                                                          </w:divBdr>
                                                                          <w:divsChild>
                                                                            <w:div w:id="1746107730">
                                                                              <w:marLeft w:val="0"/>
                                                                              <w:marRight w:val="0"/>
                                                                              <w:marTop w:val="0"/>
                                                                              <w:marBottom w:val="0"/>
                                                                              <w:divBdr>
                                                                                <w:top w:val="none" w:sz="0" w:space="0" w:color="auto"/>
                                                                                <w:left w:val="single" w:sz="6" w:space="0" w:color="83898D"/>
                                                                                <w:bottom w:val="single" w:sz="6" w:space="0" w:color="83898D"/>
                                                                                <w:right w:val="single" w:sz="6" w:space="0" w:color="83898D"/>
                                                                              </w:divBdr>
                                                                              <w:divsChild>
                                                                                <w:div w:id="1746107869">
                                                                                  <w:marLeft w:val="0"/>
                                                                                  <w:marRight w:val="0"/>
                                                                                  <w:marTop w:val="0"/>
                                                                                  <w:marBottom w:val="0"/>
                                                                                  <w:divBdr>
                                                                                    <w:top w:val="none" w:sz="0" w:space="0" w:color="auto"/>
                                                                                    <w:left w:val="none" w:sz="0" w:space="0" w:color="auto"/>
                                                                                    <w:bottom w:val="none" w:sz="0" w:space="0" w:color="auto"/>
                                                                                    <w:right w:val="none" w:sz="0" w:space="0" w:color="auto"/>
                                                                                  </w:divBdr>
                                                                                  <w:divsChild>
                                                                                    <w:div w:id="1746108126">
                                                                                      <w:marLeft w:val="0"/>
                                                                                      <w:marRight w:val="0"/>
                                                                                      <w:marTop w:val="0"/>
                                                                                      <w:marBottom w:val="0"/>
                                                                                      <w:divBdr>
                                                                                        <w:top w:val="none" w:sz="0" w:space="0" w:color="auto"/>
                                                                                        <w:left w:val="none" w:sz="0" w:space="0" w:color="auto"/>
                                                                                        <w:bottom w:val="none" w:sz="0" w:space="0" w:color="auto"/>
                                                                                        <w:right w:val="none" w:sz="0" w:space="0" w:color="auto"/>
                                                                                      </w:divBdr>
                                                                                      <w:divsChild>
                                                                                        <w:div w:id="1746107270">
                                                                                          <w:marLeft w:val="0"/>
                                                                                          <w:marRight w:val="0"/>
                                                                                          <w:marTop w:val="0"/>
                                                                                          <w:marBottom w:val="0"/>
                                                                                          <w:divBdr>
                                                                                            <w:top w:val="single" w:sz="6" w:space="0" w:color="B8BDC0"/>
                                                                                            <w:left w:val="single" w:sz="6" w:space="0" w:color="B8BDC0"/>
                                                                                            <w:bottom w:val="single" w:sz="6" w:space="0" w:color="B8BDC0"/>
                                                                                            <w:right w:val="single" w:sz="6" w:space="0" w:color="B8BDC0"/>
                                                                                          </w:divBdr>
                                                                                          <w:divsChild>
                                                                                            <w:div w:id="1746108329">
                                                                                              <w:marLeft w:val="0"/>
                                                                                              <w:marRight w:val="0"/>
                                                                                              <w:marTop w:val="0"/>
                                                                                              <w:marBottom w:val="0"/>
                                                                                              <w:divBdr>
                                                                                                <w:top w:val="none" w:sz="0" w:space="0" w:color="auto"/>
                                                                                                <w:left w:val="none" w:sz="0" w:space="0" w:color="auto"/>
                                                                                                <w:bottom w:val="none" w:sz="0" w:space="0" w:color="auto"/>
                                                                                                <w:right w:val="none" w:sz="0" w:space="0" w:color="auto"/>
                                                                                              </w:divBdr>
                                                                                              <w:divsChild>
                                                                                                <w:div w:id="1746108955">
                                                                                                  <w:marLeft w:val="0"/>
                                                                                                  <w:marRight w:val="0"/>
                                                                                                  <w:marTop w:val="0"/>
                                                                                                  <w:marBottom w:val="0"/>
                                                                                                  <w:divBdr>
                                                                                                    <w:top w:val="none" w:sz="0" w:space="0" w:color="auto"/>
                                                                                                    <w:left w:val="none" w:sz="0" w:space="0" w:color="auto"/>
                                                                                                    <w:bottom w:val="none" w:sz="0" w:space="0" w:color="auto"/>
                                                                                                    <w:right w:val="none" w:sz="0" w:space="0" w:color="auto"/>
                                                                                                  </w:divBdr>
                                                                                                  <w:divsChild>
                                                                                                    <w:div w:id="1746108623">
                                                                                                      <w:marLeft w:val="0"/>
                                                                                                      <w:marRight w:val="0"/>
                                                                                                      <w:marTop w:val="0"/>
                                                                                                      <w:marBottom w:val="0"/>
                                                                                                      <w:divBdr>
                                                                                                        <w:top w:val="none" w:sz="0" w:space="0" w:color="auto"/>
                                                                                                        <w:left w:val="single" w:sz="6" w:space="0" w:color="83898D"/>
                                                                                                        <w:bottom w:val="single" w:sz="6" w:space="0" w:color="83898D"/>
                                                                                                        <w:right w:val="single" w:sz="6" w:space="0" w:color="83898D"/>
                                                                                                      </w:divBdr>
                                                                                                      <w:divsChild>
                                                                                                        <w:div w:id="1746107686">
                                                                                                          <w:marLeft w:val="0"/>
                                                                                                          <w:marRight w:val="0"/>
                                                                                                          <w:marTop w:val="0"/>
                                                                                                          <w:marBottom w:val="0"/>
                                                                                                          <w:divBdr>
                                                                                                            <w:top w:val="none" w:sz="0" w:space="0" w:color="auto"/>
                                                                                                            <w:left w:val="none" w:sz="0" w:space="0" w:color="auto"/>
                                                                                                            <w:bottom w:val="none" w:sz="0" w:space="0" w:color="auto"/>
                                                                                                            <w:right w:val="none" w:sz="0" w:space="0" w:color="auto"/>
                                                                                                          </w:divBdr>
                                                                                                          <w:divsChild>
                                                                                                            <w:div w:id="1746107441">
                                                                                                              <w:marLeft w:val="0"/>
                                                                                                              <w:marRight w:val="0"/>
                                                                                                              <w:marTop w:val="0"/>
                                                                                                              <w:marBottom w:val="0"/>
                                                                                                              <w:divBdr>
                                                                                                                <w:top w:val="none" w:sz="0" w:space="0" w:color="auto"/>
                                                                                                                <w:left w:val="none" w:sz="0" w:space="0" w:color="auto"/>
                                                                                                                <w:bottom w:val="none" w:sz="0" w:space="0" w:color="auto"/>
                                                                                                                <w:right w:val="none" w:sz="0" w:space="0" w:color="auto"/>
                                                                                                              </w:divBdr>
                                                                                                              <w:divsChild>
                                                                                                                <w:div w:id="1746108591">
                                                                                                                  <w:marLeft w:val="0"/>
                                                                                                                  <w:marRight w:val="0"/>
                                                                                                                  <w:marTop w:val="0"/>
                                                                                                                  <w:marBottom w:val="0"/>
                                                                                                                  <w:divBdr>
                                                                                                                    <w:top w:val="none" w:sz="0" w:space="0" w:color="auto"/>
                                                                                                                    <w:left w:val="single" w:sz="6" w:space="0" w:color="83898D"/>
                                                                                                                    <w:bottom w:val="single" w:sz="6" w:space="0" w:color="83898D"/>
                                                                                                                    <w:right w:val="single" w:sz="6" w:space="0" w:color="83898D"/>
                                                                                                                  </w:divBdr>
                                                                                                                  <w:divsChild>
                                                                                                                    <w:div w:id="1746107697">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068">
      <w:marLeft w:val="0"/>
      <w:marRight w:val="0"/>
      <w:marTop w:val="0"/>
      <w:marBottom w:val="0"/>
      <w:divBdr>
        <w:top w:val="none" w:sz="0" w:space="0" w:color="auto"/>
        <w:left w:val="none" w:sz="0" w:space="0" w:color="auto"/>
        <w:bottom w:val="none" w:sz="0" w:space="0" w:color="auto"/>
        <w:right w:val="none" w:sz="0" w:space="0" w:color="auto"/>
      </w:divBdr>
    </w:div>
    <w:div w:id="1746109074">
      <w:marLeft w:val="0"/>
      <w:marRight w:val="0"/>
      <w:marTop w:val="0"/>
      <w:marBottom w:val="0"/>
      <w:divBdr>
        <w:top w:val="none" w:sz="0" w:space="0" w:color="auto"/>
        <w:left w:val="none" w:sz="0" w:space="0" w:color="auto"/>
        <w:bottom w:val="none" w:sz="0" w:space="0" w:color="auto"/>
        <w:right w:val="none" w:sz="0" w:space="0" w:color="auto"/>
      </w:divBdr>
      <w:divsChild>
        <w:div w:id="1746107696">
          <w:marLeft w:val="0"/>
          <w:marRight w:val="0"/>
          <w:marTop w:val="0"/>
          <w:marBottom w:val="0"/>
          <w:divBdr>
            <w:top w:val="none" w:sz="0" w:space="0" w:color="auto"/>
            <w:left w:val="none" w:sz="0" w:space="0" w:color="auto"/>
            <w:bottom w:val="none" w:sz="0" w:space="0" w:color="auto"/>
            <w:right w:val="none" w:sz="0" w:space="0" w:color="auto"/>
          </w:divBdr>
          <w:divsChild>
            <w:div w:id="1746109197">
              <w:marLeft w:val="0"/>
              <w:marRight w:val="0"/>
              <w:marTop w:val="0"/>
              <w:marBottom w:val="0"/>
              <w:divBdr>
                <w:top w:val="none" w:sz="0" w:space="0" w:color="auto"/>
                <w:left w:val="none" w:sz="0" w:space="0" w:color="auto"/>
                <w:bottom w:val="none" w:sz="0" w:space="0" w:color="auto"/>
                <w:right w:val="none" w:sz="0" w:space="0" w:color="auto"/>
              </w:divBdr>
              <w:divsChild>
                <w:div w:id="1746109077">
                  <w:marLeft w:val="0"/>
                  <w:marRight w:val="0"/>
                  <w:marTop w:val="0"/>
                  <w:marBottom w:val="0"/>
                  <w:divBdr>
                    <w:top w:val="none" w:sz="0" w:space="0" w:color="auto"/>
                    <w:left w:val="none" w:sz="0" w:space="0" w:color="auto"/>
                    <w:bottom w:val="none" w:sz="0" w:space="0" w:color="auto"/>
                    <w:right w:val="none" w:sz="0" w:space="0" w:color="auto"/>
                  </w:divBdr>
                  <w:divsChild>
                    <w:div w:id="1746108007">
                      <w:marLeft w:val="2400"/>
                      <w:marRight w:val="0"/>
                      <w:marTop w:val="0"/>
                      <w:marBottom w:val="0"/>
                      <w:divBdr>
                        <w:top w:val="none" w:sz="0" w:space="0" w:color="auto"/>
                        <w:left w:val="none" w:sz="0" w:space="0" w:color="auto"/>
                        <w:bottom w:val="none" w:sz="0" w:space="0" w:color="auto"/>
                        <w:right w:val="none" w:sz="0" w:space="0" w:color="auto"/>
                      </w:divBdr>
                      <w:divsChild>
                        <w:div w:id="1746108848">
                          <w:marLeft w:val="0"/>
                          <w:marRight w:val="0"/>
                          <w:marTop w:val="0"/>
                          <w:marBottom w:val="0"/>
                          <w:divBdr>
                            <w:top w:val="none" w:sz="0" w:space="0" w:color="auto"/>
                            <w:left w:val="none" w:sz="0" w:space="0" w:color="auto"/>
                            <w:bottom w:val="none" w:sz="0" w:space="0" w:color="auto"/>
                            <w:right w:val="none" w:sz="0" w:space="0" w:color="auto"/>
                          </w:divBdr>
                          <w:divsChild>
                            <w:div w:id="1746107660">
                              <w:marLeft w:val="0"/>
                              <w:marRight w:val="0"/>
                              <w:marTop w:val="0"/>
                              <w:marBottom w:val="0"/>
                              <w:divBdr>
                                <w:top w:val="none" w:sz="0" w:space="0" w:color="auto"/>
                                <w:left w:val="none" w:sz="0" w:space="0" w:color="auto"/>
                                <w:bottom w:val="none" w:sz="0" w:space="0" w:color="auto"/>
                                <w:right w:val="none" w:sz="0" w:space="0" w:color="auto"/>
                              </w:divBdr>
                            </w:div>
                            <w:div w:id="174610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082">
      <w:marLeft w:val="0"/>
      <w:marRight w:val="0"/>
      <w:marTop w:val="0"/>
      <w:marBottom w:val="0"/>
      <w:divBdr>
        <w:top w:val="none" w:sz="0" w:space="0" w:color="auto"/>
        <w:left w:val="none" w:sz="0" w:space="0" w:color="auto"/>
        <w:bottom w:val="none" w:sz="0" w:space="0" w:color="auto"/>
        <w:right w:val="none" w:sz="0" w:space="0" w:color="auto"/>
      </w:divBdr>
      <w:divsChild>
        <w:div w:id="1746108535">
          <w:marLeft w:val="0"/>
          <w:marRight w:val="0"/>
          <w:marTop w:val="0"/>
          <w:marBottom w:val="0"/>
          <w:divBdr>
            <w:top w:val="none" w:sz="0" w:space="0" w:color="auto"/>
            <w:left w:val="none" w:sz="0" w:space="0" w:color="auto"/>
            <w:bottom w:val="none" w:sz="0" w:space="0" w:color="auto"/>
            <w:right w:val="none" w:sz="0" w:space="0" w:color="auto"/>
          </w:divBdr>
          <w:divsChild>
            <w:div w:id="1746107487">
              <w:marLeft w:val="0"/>
              <w:marRight w:val="0"/>
              <w:marTop w:val="0"/>
              <w:marBottom w:val="0"/>
              <w:divBdr>
                <w:top w:val="none" w:sz="0" w:space="0" w:color="auto"/>
                <w:left w:val="none" w:sz="0" w:space="0" w:color="auto"/>
                <w:bottom w:val="none" w:sz="0" w:space="0" w:color="auto"/>
                <w:right w:val="none" w:sz="0" w:space="0" w:color="auto"/>
              </w:divBdr>
              <w:divsChild>
                <w:div w:id="1746108338">
                  <w:marLeft w:val="0"/>
                  <w:marRight w:val="0"/>
                  <w:marTop w:val="0"/>
                  <w:marBottom w:val="0"/>
                  <w:divBdr>
                    <w:top w:val="none" w:sz="0" w:space="0" w:color="auto"/>
                    <w:left w:val="none" w:sz="0" w:space="0" w:color="auto"/>
                    <w:bottom w:val="none" w:sz="0" w:space="0" w:color="auto"/>
                    <w:right w:val="none" w:sz="0" w:space="0" w:color="auto"/>
                  </w:divBdr>
                  <w:divsChild>
                    <w:div w:id="1746107671">
                      <w:marLeft w:val="2743"/>
                      <w:marRight w:val="0"/>
                      <w:marTop w:val="0"/>
                      <w:marBottom w:val="0"/>
                      <w:divBdr>
                        <w:top w:val="none" w:sz="0" w:space="0" w:color="auto"/>
                        <w:left w:val="none" w:sz="0" w:space="0" w:color="auto"/>
                        <w:bottom w:val="none" w:sz="0" w:space="0" w:color="auto"/>
                        <w:right w:val="none" w:sz="0" w:space="0" w:color="auto"/>
                      </w:divBdr>
                      <w:divsChild>
                        <w:div w:id="1746107908">
                          <w:marLeft w:val="0"/>
                          <w:marRight w:val="0"/>
                          <w:marTop w:val="0"/>
                          <w:marBottom w:val="0"/>
                          <w:divBdr>
                            <w:top w:val="none" w:sz="0" w:space="0" w:color="auto"/>
                            <w:left w:val="none" w:sz="0" w:space="0" w:color="auto"/>
                            <w:bottom w:val="none" w:sz="0" w:space="0" w:color="auto"/>
                            <w:right w:val="none" w:sz="0" w:space="0" w:color="auto"/>
                          </w:divBdr>
                          <w:divsChild>
                            <w:div w:id="1746107585">
                              <w:marLeft w:val="0"/>
                              <w:marRight w:val="0"/>
                              <w:marTop w:val="0"/>
                              <w:marBottom w:val="0"/>
                              <w:divBdr>
                                <w:top w:val="none" w:sz="0" w:space="0" w:color="auto"/>
                                <w:left w:val="none" w:sz="0" w:space="0" w:color="auto"/>
                                <w:bottom w:val="none" w:sz="0" w:space="0" w:color="auto"/>
                                <w:right w:val="none" w:sz="0" w:space="0" w:color="auto"/>
                              </w:divBdr>
                            </w:div>
                            <w:div w:id="174610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092">
      <w:marLeft w:val="0"/>
      <w:marRight w:val="0"/>
      <w:marTop w:val="0"/>
      <w:marBottom w:val="0"/>
      <w:divBdr>
        <w:top w:val="none" w:sz="0" w:space="0" w:color="auto"/>
        <w:left w:val="none" w:sz="0" w:space="0" w:color="auto"/>
        <w:bottom w:val="none" w:sz="0" w:space="0" w:color="auto"/>
        <w:right w:val="none" w:sz="0" w:space="0" w:color="auto"/>
      </w:divBdr>
    </w:div>
    <w:div w:id="1746109093">
      <w:marLeft w:val="0"/>
      <w:marRight w:val="0"/>
      <w:marTop w:val="0"/>
      <w:marBottom w:val="0"/>
      <w:divBdr>
        <w:top w:val="none" w:sz="0" w:space="0" w:color="auto"/>
        <w:left w:val="none" w:sz="0" w:space="0" w:color="auto"/>
        <w:bottom w:val="none" w:sz="0" w:space="0" w:color="auto"/>
        <w:right w:val="none" w:sz="0" w:space="0" w:color="auto"/>
      </w:divBdr>
      <w:divsChild>
        <w:div w:id="1746108526">
          <w:marLeft w:val="0"/>
          <w:marRight w:val="0"/>
          <w:marTop w:val="0"/>
          <w:marBottom w:val="0"/>
          <w:divBdr>
            <w:top w:val="none" w:sz="0" w:space="0" w:color="auto"/>
            <w:left w:val="none" w:sz="0" w:space="0" w:color="auto"/>
            <w:bottom w:val="none" w:sz="0" w:space="0" w:color="auto"/>
            <w:right w:val="none" w:sz="0" w:space="0" w:color="auto"/>
          </w:divBdr>
          <w:divsChild>
            <w:div w:id="1746108389">
              <w:marLeft w:val="0"/>
              <w:marRight w:val="0"/>
              <w:marTop w:val="0"/>
              <w:marBottom w:val="0"/>
              <w:divBdr>
                <w:top w:val="none" w:sz="0" w:space="0" w:color="auto"/>
                <w:left w:val="none" w:sz="0" w:space="0" w:color="auto"/>
                <w:bottom w:val="none" w:sz="0" w:space="0" w:color="auto"/>
                <w:right w:val="none" w:sz="0" w:space="0" w:color="auto"/>
              </w:divBdr>
              <w:divsChild>
                <w:div w:id="1746108729">
                  <w:marLeft w:val="0"/>
                  <w:marRight w:val="0"/>
                  <w:marTop w:val="0"/>
                  <w:marBottom w:val="0"/>
                  <w:divBdr>
                    <w:top w:val="none" w:sz="0" w:space="0" w:color="auto"/>
                    <w:left w:val="none" w:sz="0" w:space="0" w:color="auto"/>
                    <w:bottom w:val="none" w:sz="0" w:space="0" w:color="auto"/>
                    <w:right w:val="none" w:sz="0" w:space="0" w:color="auto"/>
                  </w:divBdr>
                  <w:divsChild>
                    <w:div w:id="1746108700">
                      <w:marLeft w:val="0"/>
                      <w:marRight w:val="0"/>
                      <w:marTop w:val="0"/>
                      <w:marBottom w:val="0"/>
                      <w:divBdr>
                        <w:top w:val="none" w:sz="0" w:space="0" w:color="auto"/>
                        <w:left w:val="none" w:sz="0" w:space="0" w:color="auto"/>
                        <w:bottom w:val="none" w:sz="0" w:space="0" w:color="auto"/>
                        <w:right w:val="none" w:sz="0" w:space="0" w:color="auto"/>
                      </w:divBdr>
                      <w:divsChild>
                        <w:div w:id="1746109357">
                          <w:marLeft w:val="0"/>
                          <w:marRight w:val="0"/>
                          <w:marTop w:val="0"/>
                          <w:marBottom w:val="0"/>
                          <w:divBdr>
                            <w:top w:val="none" w:sz="0" w:space="0" w:color="auto"/>
                            <w:left w:val="none" w:sz="0" w:space="0" w:color="auto"/>
                            <w:bottom w:val="none" w:sz="0" w:space="0" w:color="auto"/>
                            <w:right w:val="none" w:sz="0" w:space="0" w:color="auto"/>
                          </w:divBdr>
                          <w:divsChild>
                            <w:div w:id="1746108446">
                              <w:marLeft w:val="0"/>
                              <w:marRight w:val="0"/>
                              <w:marTop w:val="0"/>
                              <w:marBottom w:val="0"/>
                              <w:divBdr>
                                <w:top w:val="none" w:sz="0" w:space="0" w:color="auto"/>
                                <w:left w:val="none" w:sz="0" w:space="0" w:color="auto"/>
                                <w:bottom w:val="none" w:sz="0" w:space="0" w:color="auto"/>
                                <w:right w:val="none" w:sz="0" w:space="0" w:color="auto"/>
                              </w:divBdr>
                              <w:divsChild>
                                <w:div w:id="1746109450">
                                  <w:marLeft w:val="0"/>
                                  <w:marRight w:val="0"/>
                                  <w:marTop w:val="0"/>
                                  <w:marBottom w:val="0"/>
                                  <w:divBdr>
                                    <w:top w:val="none" w:sz="0" w:space="0" w:color="auto"/>
                                    <w:left w:val="none" w:sz="0" w:space="0" w:color="auto"/>
                                    <w:bottom w:val="none" w:sz="0" w:space="0" w:color="auto"/>
                                    <w:right w:val="none" w:sz="0" w:space="0" w:color="auto"/>
                                  </w:divBdr>
                                  <w:divsChild>
                                    <w:div w:id="1746107773">
                                      <w:marLeft w:val="0"/>
                                      <w:marRight w:val="0"/>
                                      <w:marTop w:val="0"/>
                                      <w:marBottom w:val="0"/>
                                      <w:divBdr>
                                        <w:top w:val="none" w:sz="0" w:space="0" w:color="auto"/>
                                        <w:left w:val="none" w:sz="0" w:space="0" w:color="auto"/>
                                        <w:bottom w:val="none" w:sz="0" w:space="0" w:color="auto"/>
                                        <w:right w:val="none" w:sz="0" w:space="0" w:color="auto"/>
                                      </w:divBdr>
                                      <w:divsChild>
                                        <w:div w:id="1746107581">
                                          <w:marLeft w:val="0"/>
                                          <w:marRight w:val="0"/>
                                          <w:marTop w:val="0"/>
                                          <w:marBottom w:val="0"/>
                                          <w:divBdr>
                                            <w:top w:val="none" w:sz="0" w:space="0" w:color="auto"/>
                                            <w:left w:val="none" w:sz="0" w:space="0" w:color="auto"/>
                                            <w:bottom w:val="none" w:sz="0" w:space="0" w:color="auto"/>
                                            <w:right w:val="none" w:sz="0" w:space="0" w:color="auto"/>
                                          </w:divBdr>
                                          <w:divsChild>
                                            <w:div w:id="1746107947">
                                              <w:marLeft w:val="0"/>
                                              <w:marRight w:val="0"/>
                                              <w:marTop w:val="0"/>
                                              <w:marBottom w:val="0"/>
                                              <w:divBdr>
                                                <w:top w:val="none" w:sz="0" w:space="0" w:color="auto"/>
                                                <w:left w:val="none" w:sz="0" w:space="0" w:color="auto"/>
                                                <w:bottom w:val="none" w:sz="0" w:space="0" w:color="auto"/>
                                                <w:right w:val="none" w:sz="0" w:space="0" w:color="auto"/>
                                              </w:divBdr>
                                              <w:divsChild>
                                                <w:div w:id="1746108275">
                                                  <w:marLeft w:val="0"/>
                                                  <w:marRight w:val="0"/>
                                                  <w:marTop w:val="0"/>
                                                  <w:marBottom w:val="0"/>
                                                  <w:divBdr>
                                                    <w:top w:val="none" w:sz="0" w:space="0" w:color="auto"/>
                                                    <w:left w:val="none" w:sz="0" w:space="0" w:color="auto"/>
                                                    <w:bottom w:val="none" w:sz="0" w:space="0" w:color="auto"/>
                                                    <w:right w:val="none" w:sz="0" w:space="0" w:color="auto"/>
                                                  </w:divBdr>
                                                  <w:divsChild>
                                                    <w:div w:id="1746108949">
                                                      <w:marLeft w:val="0"/>
                                                      <w:marRight w:val="0"/>
                                                      <w:marTop w:val="0"/>
                                                      <w:marBottom w:val="0"/>
                                                      <w:divBdr>
                                                        <w:top w:val="none" w:sz="0" w:space="0" w:color="auto"/>
                                                        <w:left w:val="none" w:sz="0" w:space="0" w:color="auto"/>
                                                        <w:bottom w:val="none" w:sz="0" w:space="0" w:color="auto"/>
                                                        <w:right w:val="none" w:sz="0" w:space="0" w:color="auto"/>
                                                      </w:divBdr>
                                                      <w:divsChild>
                                                        <w:div w:id="1746109114">
                                                          <w:marLeft w:val="0"/>
                                                          <w:marRight w:val="0"/>
                                                          <w:marTop w:val="0"/>
                                                          <w:marBottom w:val="0"/>
                                                          <w:divBdr>
                                                            <w:top w:val="none" w:sz="0" w:space="0" w:color="auto"/>
                                                            <w:left w:val="none" w:sz="0" w:space="0" w:color="auto"/>
                                                            <w:bottom w:val="none" w:sz="0" w:space="0" w:color="auto"/>
                                                            <w:right w:val="none" w:sz="0" w:space="0" w:color="auto"/>
                                                          </w:divBdr>
                                                          <w:divsChild>
                                                            <w:div w:id="1746107907">
                                                              <w:marLeft w:val="0"/>
                                                              <w:marRight w:val="0"/>
                                                              <w:marTop w:val="0"/>
                                                              <w:marBottom w:val="0"/>
                                                              <w:divBdr>
                                                                <w:top w:val="none" w:sz="0" w:space="0" w:color="auto"/>
                                                                <w:left w:val="none" w:sz="0" w:space="0" w:color="auto"/>
                                                                <w:bottom w:val="none" w:sz="0" w:space="0" w:color="auto"/>
                                                                <w:right w:val="none" w:sz="0" w:space="0" w:color="auto"/>
                                                              </w:divBdr>
                                                              <w:divsChild>
                                                                <w:div w:id="1746108878">
                                                                  <w:marLeft w:val="0"/>
                                                                  <w:marRight w:val="0"/>
                                                                  <w:marTop w:val="0"/>
                                                                  <w:marBottom w:val="0"/>
                                                                  <w:divBdr>
                                                                    <w:top w:val="none" w:sz="0" w:space="0" w:color="auto"/>
                                                                    <w:left w:val="none" w:sz="0" w:space="0" w:color="auto"/>
                                                                    <w:bottom w:val="none" w:sz="0" w:space="0" w:color="auto"/>
                                                                    <w:right w:val="none" w:sz="0" w:space="0" w:color="auto"/>
                                                                  </w:divBdr>
                                                                  <w:divsChild>
                                                                    <w:div w:id="1746107249">
                                                                      <w:marLeft w:val="0"/>
                                                                      <w:marRight w:val="0"/>
                                                                      <w:marTop w:val="0"/>
                                                                      <w:marBottom w:val="0"/>
                                                                      <w:divBdr>
                                                                        <w:top w:val="none" w:sz="0" w:space="0" w:color="auto"/>
                                                                        <w:left w:val="none" w:sz="0" w:space="0" w:color="auto"/>
                                                                        <w:bottom w:val="none" w:sz="0" w:space="0" w:color="auto"/>
                                                                        <w:right w:val="none" w:sz="0" w:space="0" w:color="auto"/>
                                                                      </w:divBdr>
                                                                      <w:divsChild>
                                                                        <w:div w:id="1746107729">
                                                                          <w:marLeft w:val="0"/>
                                                                          <w:marRight w:val="0"/>
                                                                          <w:marTop w:val="0"/>
                                                                          <w:marBottom w:val="0"/>
                                                                          <w:divBdr>
                                                                            <w:top w:val="none" w:sz="0" w:space="0" w:color="auto"/>
                                                                            <w:left w:val="none" w:sz="0" w:space="0" w:color="auto"/>
                                                                            <w:bottom w:val="none" w:sz="0" w:space="0" w:color="auto"/>
                                                                            <w:right w:val="none" w:sz="0" w:space="0" w:color="auto"/>
                                                                          </w:divBdr>
                                                                          <w:divsChild>
                                                                            <w:div w:id="1746109195">
                                                                              <w:marLeft w:val="0"/>
                                                                              <w:marRight w:val="0"/>
                                                                              <w:marTop w:val="0"/>
                                                                              <w:marBottom w:val="0"/>
                                                                              <w:divBdr>
                                                                                <w:top w:val="none" w:sz="0" w:space="0" w:color="auto"/>
                                                                                <w:left w:val="none" w:sz="0" w:space="0" w:color="auto"/>
                                                                                <w:bottom w:val="none" w:sz="0" w:space="0" w:color="auto"/>
                                                                                <w:right w:val="none" w:sz="0" w:space="0" w:color="auto"/>
                                                                              </w:divBdr>
                                                                              <w:divsChild>
                                                                                <w:div w:id="174610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06">
      <w:marLeft w:val="0"/>
      <w:marRight w:val="0"/>
      <w:marTop w:val="0"/>
      <w:marBottom w:val="0"/>
      <w:divBdr>
        <w:top w:val="none" w:sz="0" w:space="0" w:color="auto"/>
        <w:left w:val="none" w:sz="0" w:space="0" w:color="auto"/>
        <w:bottom w:val="none" w:sz="0" w:space="0" w:color="auto"/>
        <w:right w:val="none" w:sz="0" w:space="0" w:color="auto"/>
      </w:divBdr>
      <w:divsChild>
        <w:div w:id="1746109340">
          <w:marLeft w:val="0"/>
          <w:marRight w:val="0"/>
          <w:marTop w:val="0"/>
          <w:marBottom w:val="0"/>
          <w:divBdr>
            <w:top w:val="none" w:sz="0" w:space="0" w:color="auto"/>
            <w:left w:val="none" w:sz="0" w:space="0" w:color="auto"/>
            <w:bottom w:val="none" w:sz="0" w:space="0" w:color="auto"/>
            <w:right w:val="none" w:sz="0" w:space="0" w:color="auto"/>
          </w:divBdr>
          <w:divsChild>
            <w:div w:id="1746107917">
              <w:marLeft w:val="0"/>
              <w:marRight w:val="0"/>
              <w:marTop w:val="0"/>
              <w:marBottom w:val="0"/>
              <w:divBdr>
                <w:top w:val="none" w:sz="0" w:space="0" w:color="auto"/>
                <w:left w:val="none" w:sz="0" w:space="0" w:color="auto"/>
                <w:bottom w:val="none" w:sz="0" w:space="0" w:color="auto"/>
                <w:right w:val="none" w:sz="0" w:space="0" w:color="auto"/>
              </w:divBdr>
              <w:divsChild>
                <w:div w:id="1746108478">
                  <w:marLeft w:val="0"/>
                  <w:marRight w:val="0"/>
                  <w:marTop w:val="0"/>
                  <w:marBottom w:val="0"/>
                  <w:divBdr>
                    <w:top w:val="none" w:sz="0" w:space="0" w:color="auto"/>
                    <w:left w:val="none" w:sz="0" w:space="0" w:color="auto"/>
                    <w:bottom w:val="none" w:sz="0" w:space="0" w:color="auto"/>
                    <w:right w:val="none" w:sz="0" w:space="0" w:color="auto"/>
                  </w:divBdr>
                  <w:divsChild>
                    <w:div w:id="1746107955">
                      <w:marLeft w:val="2174"/>
                      <w:marRight w:val="0"/>
                      <w:marTop w:val="0"/>
                      <w:marBottom w:val="0"/>
                      <w:divBdr>
                        <w:top w:val="none" w:sz="0" w:space="0" w:color="auto"/>
                        <w:left w:val="none" w:sz="0" w:space="0" w:color="auto"/>
                        <w:bottom w:val="none" w:sz="0" w:space="0" w:color="auto"/>
                        <w:right w:val="none" w:sz="0" w:space="0" w:color="auto"/>
                      </w:divBdr>
                      <w:divsChild>
                        <w:div w:id="1746107889">
                          <w:marLeft w:val="0"/>
                          <w:marRight w:val="0"/>
                          <w:marTop w:val="0"/>
                          <w:marBottom w:val="0"/>
                          <w:divBdr>
                            <w:top w:val="none" w:sz="0" w:space="0" w:color="auto"/>
                            <w:left w:val="none" w:sz="0" w:space="0" w:color="auto"/>
                            <w:bottom w:val="none" w:sz="0" w:space="0" w:color="auto"/>
                            <w:right w:val="none" w:sz="0" w:space="0" w:color="auto"/>
                          </w:divBdr>
                          <w:divsChild>
                            <w:div w:id="1746108362">
                              <w:marLeft w:val="0"/>
                              <w:marRight w:val="0"/>
                              <w:marTop w:val="0"/>
                              <w:marBottom w:val="0"/>
                              <w:divBdr>
                                <w:top w:val="none" w:sz="0" w:space="0" w:color="auto"/>
                                <w:left w:val="none" w:sz="0" w:space="0" w:color="auto"/>
                                <w:bottom w:val="none" w:sz="0" w:space="0" w:color="auto"/>
                                <w:right w:val="none" w:sz="0" w:space="0" w:color="auto"/>
                              </w:divBdr>
                            </w:div>
                            <w:div w:id="174610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121">
      <w:marLeft w:val="0"/>
      <w:marRight w:val="0"/>
      <w:marTop w:val="0"/>
      <w:marBottom w:val="0"/>
      <w:divBdr>
        <w:top w:val="none" w:sz="0" w:space="0" w:color="auto"/>
        <w:left w:val="none" w:sz="0" w:space="0" w:color="auto"/>
        <w:bottom w:val="none" w:sz="0" w:space="0" w:color="auto"/>
        <w:right w:val="none" w:sz="0" w:space="0" w:color="auto"/>
      </w:divBdr>
      <w:divsChild>
        <w:div w:id="1746109061">
          <w:marLeft w:val="0"/>
          <w:marRight w:val="0"/>
          <w:marTop w:val="0"/>
          <w:marBottom w:val="0"/>
          <w:divBdr>
            <w:top w:val="none" w:sz="0" w:space="0" w:color="auto"/>
            <w:left w:val="none" w:sz="0" w:space="0" w:color="auto"/>
            <w:bottom w:val="none" w:sz="0" w:space="0" w:color="auto"/>
            <w:right w:val="none" w:sz="0" w:space="0" w:color="auto"/>
          </w:divBdr>
          <w:divsChild>
            <w:div w:id="1746109157">
              <w:marLeft w:val="0"/>
              <w:marRight w:val="0"/>
              <w:marTop w:val="0"/>
              <w:marBottom w:val="0"/>
              <w:divBdr>
                <w:top w:val="none" w:sz="0" w:space="0" w:color="auto"/>
                <w:left w:val="none" w:sz="0" w:space="0" w:color="auto"/>
                <w:bottom w:val="none" w:sz="0" w:space="0" w:color="auto"/>
                <w:right w:val="none" w:sz="0" w:space="0" w:color="auto"/>
              </w:divBdr>
              <w:divsChild>
                <w:div w:id="1746107962">
                  <w:marLeft w:val="0"/>
                  <w:marRight w:val="0"/>
                  <w:marTop w:val="0"/>
                  <w:marBottom w:val="0"/>
                  <w:divBdr>
                    <w:top w:val="none" w:sz="0" w:space="0" w:color="auto"/>
                    <w:left w:val="none" w:sz="0" w:space="0" w:color="auto"/>
                    <w:bottom w:val="none" w:sz="0" w:space="0" w:color="auto"/>
                    <w:right w:val="none" w:sz="0" w:space="0" w:color="auto"/>
                  </w:divBdr>
                  <w:divsChild>
                    <w:div w:id="1746108525">
                      <w:marLeft w:val="0"/>
                      <w:marRight w:val="0"/>
                      <w:marTop w:val="0"/>
                      <w:marBottom w:val="0"/>
                      <w:divBdr>
                        <w:top w:val="none" w:sz="0" w:space="0" w:color="auto"/>
                        <w:left w:val="none" w:sz="0" w:space="0" w:color="auto"/>
                        <w:bottom w:val="none" w:sz="0" w:space="0" w:color="auto"/>
                        <w:right w:val="none" w:sz="0" w:space="0" w:color="auto"/>
                      </w:divBdr>
                      <w:divsChild>
                        <w:div w:id="1746108985">
                          <w:marLeft w:val="0"/>
                          <w:marRight w:val="0"/>
                          <w:marTop w:val="0"/>
                          <w:marBottom w:val="0"/>
                          <w:divBdr>
                            <w:top w:val="none" w:sz="0" w:space="0" w:color="auto"/>
                            <w:left w:val="none" w:sz="0" w:space="0" w:color="auto"/>
                            <w:bottom w:val="none" w:sz="0" w:space="0" w:color="auto"/>
                            <w:right w:val="none" w:sz="0" w:space="0" w:color="auto"/>
                          </w:divBdr>
                          <w:divsChild>
                            <w:div w:id="1746107707">
                              <w:marLeft w:val="0"/>
                              <w:marRight w:val="0"/>
                              <w:marTop w:val="0"/>
                              <w:marBottom w:val="0"/>
                              <w:divBdr>
                                <w:top w:val="none" w:sz="0" w:space="0" w:color="auto"/>
                                <w:left w:val="none" w:sz="0" w:space="0" w:color="auto"/>
                                <w:bottom w:val="none" w:sz="0" w:space="0" w:color="auto"/>
                                <w:right w:val="none" w:sz="0" w:space="0" w:color="auto"/>
                              </w:divBdr>
                              <w:divsChild>
                                <w:div w:id="1746107622">
                                  <w:marLeft w:val="0"/>
                                  <w:marRight w:val="0"/>
                                  <w:marTop w:val="0"/>
                                  <w:marBottom w:val="0"/>
                                  <w:divBdr>
                                    <w:top w:val="none" w:sz="0" w:space="0" w:color="auto"/>
                                    <w:left w:val="none" w:sz="0" w:space="0" w:color="auto"/>
                                    <w:bottom w:val="none" w:sz="0" w:space="0" w:color="auto"/>
                                    <w:right w:val="none" w:sz="0" w:space="0" w:color="auto"/>
                                  </w:divBdr>
                                  <w:divsChild>
                                    <w:div w:id="1746108459">
                                      <w:marLeft w:val="0"/>
                                      <w:marRight w:val="0"/>
                                      <w:marTop w:val="0"/>
                                      <w:marBottom w:val="0"/>
                                      <w:divBdr>
                                        <w:top w:val="none" w:sz="0" w:space="0" w:color="auto"/>
                                        <w:left w:val="none" w:sz="0" w:space="0" w:color="auto"/>
                                        <w:bottom w:val="none" w:sz="0" w:space="0" w:color="auto"/>
                                        <w:right w:val="none" w:sz="0" w:space="0" w:color="auto"/>
                                      </w:divBdr>
                                      <w:divsChild>
                                        <w:div w:id="1746109441">
                                          <w:marLeft w:val="0"/>
                                          <w:marRight w:val="0"/>
                                          <w:marTop w:val="0"/>
                                          <w:marBottom w:val="0"/>
                                          <w:divBdr>
                                            <w:top w:val="none" w:sz="0" w:space="0" w:color="auto"/>
                                            <w:left w:val="none" w:sz="0" w:space="0" w:color="auto"/>
                                            <w:bottom w:val="none" w:sz="0" w:space="0" w:color="auto"/>
                                            <w:right w:val="none" w:sz="0" w:space="0" w:color="auto"/>
                                          </w:divBdr>
                                          <w:divsChild>
                                            <w:div w:id="1746108339">
                                              <w:marLeft w:val="0"/>
                                              <w:marRight w:val="0"/>
                                              <w:marTop w:val="0"/>
                                              <w:marBottom w:val="0"/>
                                              <w:divBdr>
                                                <w:top w:val="none" w:sz="0" w:space="0" w:color="auto"/>
                                                <w:left w:val="none" w:sz="0" w:space="0" w:color="auto"/>
                                                <w:bottom w:val="none" w:sz="0" w:space="0" w:color="auto"/>
                                                <w:right w:val="none" w:sz="0" w:space="0" w:color="auto"/>
                                              </w:divBdr>
                                              <w:divsChild>
                                                <w:div w:id="1746109052">
                                                  <w:marLeft w:val="0"/>
                                                  <w:marRight w:val="0"/>
                                                  <w:marTop w:val="0"/>
                                                  <w:marBottom w:val="0"/>
                                                  <w:divBdr>
                                                    <w:top w:val="none" w:sz="0" w:space="0" w:color="auto"/>
                                                    <w:left w:val="none" w:sz="0" w:space="0" w:color="auto"/>
                                                    <w:bottom w:val="none" w:sz="0" w:space="0" w:color="auto"/>
                                                    <w:right w:val="none" w:sz="0" w:space="0" w:color="auto"/>
                                                  </w:divBdr>
                                                  <w:divsChild>
                                                    <w:div w:id="1746108077">
                                                      <w:marLeft w:val="0"/>
                                                      <w:marRight w:val="0"/>
                                                      <w:marTop w:val="0"/>
                                                      <w:marBottom w:val="0"/>
                                                      <w:divBdr>
                                                        <w:top w:val="none" w:sz="0" w:space="0" w:color="auto"/>
                                                        <w:left w:val="none" w:sz="0" w:space="0" w:color="auto"/>
                                                        <w:bottom w:val="none" w:sz="0" w:space="0" w:color="auto"/>
                                                        <w:right w:val="none" w:sz="0" w:space="0" w:color="auto"/>
                                                      </w:divBdr>
                                                      <w:divsChild>
                                                        <w:div w:id="1746108850">
                                                          <w:marLeft w:val="0"/>
                                                          <w:marRight w:val="0"/>
                                                          <w:marTop w:val="0"/>
                                                          <w:marBottom w:val="0"/>
                                                          <w:divBdr>
                                                            <w:top w:val="none" w:sz="0" w:space="0" w:color="auto"/>
                                                            <w:left w:val="none" w:sz="0" w:space="0" w:color="auto"/>
                                                            <w:bottom w:val="none" w:sz="0" w:space="0" w:color="auto"/>
                                                            <w:right w:val="none" w:sz="0" w:space="0" w:color="auto"/>
                                                          </w:divBdr>
                                                          <w:divsChild>
                                                            <w:div w:id="1746108570">
                                                              <w:marLeft w:val="0"/>
                                                              <w:marRight w:val="0"/>
                                                              <w:marTop w:val="0"/>
                                                              <w:marBottom w:val="0"/>
                                                              <w:divBdr>
                                                                <w:top w:val="none" w:sz="0" w:space="0" w:color="auto"/>
                                                                <w:left w:val="none" w:sz="0" w:space="0" w:color="auto"/>
                                                                <w:bottom w:val="none" w:sz="0" w:space="0" w:color="auto"/>
                                                                <w:right w:val="none" w:sz="0" w:space="0" w:color="auto"/>
                                                              </w:divBdr>
                                                              <w:divsChild>
                                                                <w:div w:id="1746108439">
                                                                  <w:marLeft w:val="0"/>
                                                                  <w:marRight w:val="0"/>
                                                                  <w:marTop w:val="0"/>
                                                                  <w:marBottom w:val="0"/>
                                                                  <w:divBdr>
                                                                    <w:top w:val="none" w:sz="0" w:space="0" w:color="auto"/>
                                                                    <w:left w:val="none" w:sz="0" w:space="0" w:color="auto"/>
                                                                    <w:bottom w:val="none" w:sz="0" w:space="0" w:color="auto"/>
                                                                    <w:right w:val="none" w:sz="0" w:space="0" w:color="auto"/>
                                                                  </w:divBdr>
                                                                  <w:divsChild>
                                                                    <w:div w:id="1746108561">
                                                                      <w:marLeft w:val="0"/>
                                                                      <w:marRight w:val="0"/>
                                                                      <w:marTop w:val="0"/>
                                                                      <w:marBottom w:val="0"/>
                                                                      <w:divBdr>
                                                                        <w:top w:val="none" w:sz="0" w:space="0" w:color="auto"/>
                                                                        <w:left w:val="none" w:sz="0" w:space="0" w:color="auto"/>
                                                                        <w:bottom w:val="none" w:sz="0" w:space="0" w:color="auto"/>
                                                                        <w:right w:val="none" w:sz="0" w:space="0" w:color="auto"/>
                                                                      </w:divBdr>
                                                                      <w:divsChild>
                                                                        <w:div w:id="1746108224">
                                                                          <w:marLeft w:val="0"/>
                                                                          <w:marRight w:val="0"/>
                                                                          <w:marTop w:val="0"/>
                                                                          <w:marBottom w:val="0"/>
                                                                          <w:divBdr>
                                                                            <w:top w:val="none" w:sz="0" w:space="0" w:color="auto"/>
                                                                            <w:left w:val="none" w:sz="0" w:space="0" w:color="auto"/>
                                                                            <w:bottom w:val="none" w:sz="0" w:space="0" w:color="auto"/>
                                                                            <w:right w:val="none" w:sz="0" w:space="0" w:color="auto"/>
                                                                          </w:divBdr>
                                                                          <w:divsChild>
                                                                            <w:div w:id="1746108457">
                                                                              <w:marLeft w:val="0"/>
                                                                              <w:marRight w:val="0"/>
                                                                              <w:marTop w:val="0"/>
                                                                              <w:marBottom w:val="0"/>
                                                                              <w:divBdr>
                                                                                <w:top w:val="none" w:sz="0" w:space="0" w:color="auto"/>
                                                                                <w:left w:val="none" w:sz="0" w:space="0" w:color="auto"/>
                                                                                <w:bottom w:val="none" w:sz="0" w:space="0" w:color="auto"/>
                                                                                <w:right w:val="none" w:sz="0" w:space="0" w:color="auto"/>
                                                                              </w:divBdr>
                                                                              <w:divsChild>
                                                                                <w:div w:id="174610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22">
      <w:marLeft w:val="0"/>
      <w:marRight w:val="0"/>
      <w:marTop w:val="0"/>
      <w:marBottom w:val="0"/>
      <w:divBdr>
        <w:top w:val="none" w:sz="0" w:space="0" w:color="auto"/>
        <w:left w:val="none" w:sz="0" w:space="0" w:color="auto"/>
        <w:bottom w:val="none" w:sz="0" w:space="0" w:color="auto"/>
        <w:right w:val="none" w:sz="0" w:space="0" w:color="auto"/>
      </w:divBdr>
      <w:divsChild>
        <w:div w:id="1746109063">
          <w:marLeft w:val="0"/>
          <w:marRight w:val="0"/>
          <w:marTop w:val="0"/>
          <w:marBottom w:val="0"/>
          <w:divBdr>
            <w:top w:val="none" w:sz="0" w:space="0" w:color="auto"/>
            <w:left w:val="none" w:sz="0" w:space="0" w:color="auto"/>
            <w:bottom w:val="none" w:sz="0" w:space="0" w:color="auto"/>
            <w:right w:val="none" w:sz="0" w:space="0" w:color="auto"/>
          </w:divBdr>
          <w:divsChild>
            <w:div w:id="1746109184">
              <w:marLeft w:val="0"/>
              <w:marRight w:val="0"/>
              <w:marTop w:val="0"/>
              <w:marBottom w:val="0"/>
              <w:divBdr>
                <w:top w:val="none" w:sz="0" w:space="0" w:color="auto"/>
                <w:left w:val="none" w:sz="0" w:space="0" w:color="auto"/>
                <w:bottom w:val="none" w:sz="0" w:space="0" w:color="auto"/>
                <w:right w:val="none" w:sz="0" w:space="0" w:color="auto"/>
              </w:divBdr>
              <w:divsChild>
                <w:div w:id="1746107726">
                  <w:marLeft w:val="0"/>
                  <w:marRight w:val="0"/>
                  <w:marTop w:val="0"/>
                  <w:marBottom w:val="0"/>
                  <w:divBdr>
                    <w:top w:val="none" w:sz="0" w:space="0" w:color="auto"/>
                    <w:left w:val="none" w:sz="0" w:space="0" w:color="auto"/>
                    <w:bottom w:val="none" w:sz="0" w:space="0" w:color="auto"/>
                    <w:right w:val="none" w:sz="0" w:space="0" w:color="auto"/>
                  </w:divBdr>
                  <w:divsChild>
                    <w:div w:id="1746107912">
                      <w:marLeft w:val="0"/>
                      <w:marRight w:val="0"/>
                      <w:marTop w:val="0"/>
                      <w:marBottom w:val="0"/>
                      <w:divBdr>
                        <w:top w:val="none" w:sz="0" w:space="0" w:color="auto"/>
                        <w:left w:val="none" w:sz="0" w:space="0" w:color="auto"/>
                        <w:bottom w:val="none" w:sz="0" w:space="0" w:color="auto"/>
                        <w:right w:val="none" w:sz="0" w:space="0" w:color="auto"/>
                      </w:divBdr>
                      <w:divsChild>
                        <w:div w:id="1746108328">
                          <w:marLeft w:val="0"/>
                          <w:marRight w:val="0"/>
                          <w:marTop w:val="0"/>
                          <w:marBottom w:val="0"/>
                          <w:divBdr>
                            <w:top w:val="none" w:sz="0" w:space="0" w:color="auto"/>
                            <w:left w:val="none" w:sz="0" w:space="0" w:color="auto"/>
                            <w:bottom w:val="none" w:sz="0" w:space="0" w:color="auto"/>
                            <w:right w:val="none" w:sz="0" w:space="0" w:color="auto"/>
                          </w:divBdr>
                          <w:divsChild>
                            <w:div w:id="1746109168">
                              <w:marLeft w:val="0"/>
                              <w:marRight w:val="0"/>
                              <w:marTop w:val="0"/>
                              <w:marBottom w:val="0"/>
                              <w:divBdr>
                                <w:top w:val="none" w:sz="0" w:space="0" w:color="auto"/>
                                <w:left w:val="none" w:sz="0" w:space="0" w:color="auto"/>
                                <w:bottom w:val="none" w:sz="0" w:space="0" w:color="auto"/>
                                <w:right w:val="none" w:sz="0" w:space="0" w:color="auto"/>
                              </w:divBdr>
                              <w:divsChild>
                                <w:div w:id="1746108567">
                                  <w:marLeft w:val="0"/>
                                  <w:marRight w:val="0"/>
                                  <w:marTop w:val="0"/>
                                  <w:marBottom w:val="0"/>
                                  <w:divBdr>
                                    <w:top w:val="none" w:sz="0" w:space="0" w:color="auto"/>
                                    <w:left w:val="none" w:sz="0" w:space="0" w:color="auto"/>
                                    <w:bottom w:val="none" w:sz="0" w:space="0" w:color="auto"/>
                                    <w:right w:val="none" w:sz="0" w:space="0" w:color="auto"/>
                                  </w:divBdr>
                                  <w:divsChild>
                                    <w:div w:id="1746108649">
                                      <w:marLeft w:val="0"/>
                                      <w:marRight w:val="0"/>
                                      <w:marTop w:val="0"/>
                                      <w:marBottom w:val="0"/>
                                      <w:divBdr>
                                        <w:top w:val="none" w:sz="0" w:space="0" w:color="auto"/>
                                        <w:left w:val="none" w:sz="0" w:space="0" w:color="auto"/>
                                        <w:bottom w:val="none" w:sz="0" w:space="0" w:color="auto"/>
                                        <w:right w:val="none" w:sz="0" w:space="0" w:color="auto"/>
                                      </w:divBdr>
                                      <w:divsChild>
                                        <w:div w:id="1746108834">
                                          <w:marLeft w:val="0"/>
                                          <w:marRight w:val="0"/>
                                          <w:marTop w:val="0"/>
                                          <w:marBottom w:val="0"/>
                                          <w:divBdr>
                                            <w:top w:val="none" w:sz="0" w:space="0" w:color="auto"/>
                                            <w:left w:val="none" w:sz="0" w:space="0" w:color="auto"/>
                                            <w:bottom w:val="none" w:sz="0" w:space="0" w:color="auto"/>
                                            <w:right w:val="none" w:sz="0" w:space="0" w:color="auto"/>
                                          </w:divBdr>
                                          <w:divsChild>
                                            <w:div w:id="17461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6109125">
      <w:marLeft w:val="0"/>
      <w:marRight w:val="0"/>
      <w:marTop w:val="0"/>
      <w:marBottom w:val="0"/>
      <w:divBdr>
        <w:top w:val="none" w:sz="0" w:space="0" w:color="auto"/>
        <w:left w:val="none" w:sz="0" w:space="0" w:color="auto"/>
        <w:bottom w:val="none" w:sz="0" w:space="0" w:color="auto"/>
        <w:right w:val="none" w:sz="0" w:space="0" w:color="auto"/>
      </w:divBdr>
      <w:divsChild>
        <w:div w:id="1746107273">
          <w:marLeft w:val="0"/>
          <w:marRight w:val="0"/>
          <w:marTop w:val="0"/>
          <w:marBottom w:val="0"/>
          <w:divBdr>
            <w:top w:val="none" w:sz="0" w:space="0" w:color="auto"/>
            <w:left w:val="none" w:sz="0" w:space="0" w:color="auto"/>
            <w:bottom w:val="none" w:sz="0" w:space="0" w:color="auto"/>
            <w:right w:val="none" w:sz="0" w:space="0" w:color="auto"/>
          </w:divBdr>
          <w:divsChild>
            <w:div w:id="1746107861">
              <w:marLeft w:val="0"/>
              <w:marRight w:val="0"/>
              <w:marTop w:val="0"/>
              <w:marBottom w:val="0"/>
              <w:divBdr>
                <w:top w:val="none" w:sz="0" w:space="0" w:color="auto"/>
                <w:left w:val="none" w:sz="0" w:space="0" w:color="auto"/>
                <w:bottom w:val="none" w:sz="0" w:space="0" w:color="auto"/>
                <w:right w:val="none" w:sz="0" w:space="0" w:color="auto"/>
              </w:divBdr>
              <w:divsChild>
                <w:div w:id="1746108748">
                  <w:marLeft w:val="0"/>
                  <w:marRight w:val="0"/>
                  <w:marTop w:val="0"/>
                  <w:marBottom w:val="0"/>
                  <w:divBdr>
                    <w:top w:val="none" w:sz="0" w:space="0" w:color="auto"/>
                    <w:left w:val="none" w:sz="0" w:space="0" w:color="auto"/>
                    <w:bottom w:val="none" w:sz="0" w:space="0" w:color="auto"/>
                    <w:right w:val="none" w:sz="0" w:space="0" w:color="auto"/>
                  </w:divBdr>
                  <w:divsChild>
                    <w:div w:id="1746109245">
                      <w:marLeft w:val="0"/>
                      <w:marRight w:val="0"/>
                      <w:marTop w:val="0"/>
                      <w:marBottom w:val="0"/>
                      <w:divBdr>
                        <w:top w:val="none" w:sz="0" w:space="0" w:color="auto"/>
                        <w:left w:val="none" w:sz="0" w:space="0" w:color="auto"/>
                        <w:bottom w:val="none" w:sz="0" w:space="0" w:color="auto"/>
                        <w:right w:val="none" w:sz="0" w:space="0" w:color="auto"/>
                      </w:divBdr>
                      <w:divsChild>
                        <w:div w:id="1746108013">
                          <w:marLeft w:val="0"/>
                          <w:marRight w:val="0"/>
                          <w:marTop w:val="0"/>
                          <w:marBottom w:val="0"/>
                          <w:divBdr>
                            <w:top w:val="none" w:sz="0" w:space="0" w:color="auto"/>
                            <w:left w:val="none" w:sz="0" w:space="0" w:color="auto"/>
                            <w:bottom w:val="none" w:sz="0" w:space="0" w:color="auto"/>
                            <w:right w:val="none" w:sz="0" w:space="0" w:color="auto"/>
                          </w:divBdr>
                          <w:divsChild>
                            <w:div w:id="1746108967">
                              <w:marLeft w:val="0"/>
                              <w:marRight w:val="0"/>
                              <w:marTop w:val="0"/>
                              <w:marBottom w:val="0"/>
                              <w:divBdr>
                                <w:top w:val="none" w:sz="0" w:space="0" w:color="auto"/>
                                <w:left w:val="none" w:sz="0" w:space="0" w:color="auto"/>
                                <w:bottom w:val="none" w:sz="0" w:space="0" w:color="auto"/>
                                <w:right w:val="none" w:sz="0" w:space="0" w:color="auto"/>
                              </w:divBdr>
                              <w:divsChild>
                                <w:div w:id="1746107450">
                                  <w:marLeft w:val="0"/>
                                  <w:marRight w:val="0"/>
                                  <w:marTop w:val="0"/>
                                  <w:marBottom w:val="0"/>
                                  <w:divBdr>
                                    <w:top w:val="none" w:sz="0" w:space="0" w:color="auto"/>
                                    <w:left w:val="none" w:sz="0" w:space="0" w:color="auto"/>
                                    <w:bottom w:val="none" w:sz="0" w:space="0" w:color="auto"/>
                                    <w:right w:val="none" w:sz="0" w:space="0" w:color="auto"/>
                                  </w:divBdr>
                                  <w:divsChild>
                                    <w:div w:id="1746107470">
                                      <w:marLeft w:val="0"/>
                                      <w:marRight w:val="0"/>
                                      <w:marTop w:val="0"/>
                                      <w:marBottom w:val="0"/>
                                      <w:divBdr>
                                        <w:top w:val="none" w:sz="0" w:space="0" w:color="auto"/>
                                        <w:left w:val="none" w:sz="0" w:space="0" w:color="auto"/>
                                        <w:bottom w:val="none" w:sz="0" w:space="0" w:color="auto"/>
                                        <w:right w:val="none" w:sz="0" w:space="0" w:color="auto"/>
                                      </w:divBdr>
                                      <w:divsChild>
                                        <w:div w:id="1746108090">
                                          <w:marLeft w:val="0"/>
                                          <w:marRight w:val="0"/>
                                          <w:marTop w:val="0"/>
                                          <w:marBottom w:val="0"/>
                                          <w:divBdr>
                                            <w:top w:val="none" w:sz="0" w:space="0" w:color="auto"/>
                                            <w:left w:val="none" w:sz="0" w:space="0" w:color="auto"/>
                                            <w:bottom w:val="none" w:sz="0" w:space="0" w:color="auto"/>
                                            <w:right w:val="none" w:sz="0" w:space="0" w:color="auto"/>
                                          </w:divBdr>
                                          <w:divsChild>
                                            <w:div w:id="1746108604">
                                              <w:marLeft w:val="0"/>
                                              <w:marRight w:val="0"/>
                                              <w:marTop w:val="0"/>
                                              <w:marBottom w:val="0"/>
                                              <w:divBdr>
                                                <w:top w:val="none" w:sz="0" w:space="0" w:color="auto"/>
                                                <w:left w:val="none" w:sz="0" w:space="0" w:color="auto"/>
                                                <w:bottom w:val="none" w:sz="0" w:space="0" w:color="auto"/>
                                                <w:right w:val="none" w:sz="0" w:space="0" w:color="auto"/>
                                              </w:divBdr>
                                              <w:divsChild>
                                                <w:div w:id="1746109383">
                                                  <w:marLeft w:val="0"/>
                                                  <w:marRight w:val="0"/>
                                                  <w:marTop w:val="0"/>
                                                  <w:marBottom w:val="0"/>
                                                  <w:divBdr>
                                                    <w:top w:val="none" w:sz="0" w:space="0" w:color="auto"/>
                                                    <w:left w:val="none" w:sz="0" w:space="0" w:color="auto"/>
                                                    <w:bottom w:val="none" w:sz="0" w:space="0" w:color="auto"/>
                                                    <w:right w:val="none" w:sz="0" w:space="0" w:color="auto"/>
                                                  </w:divBdr>
                                                  <w:divsChild>
                                                    <w:div w:id="1746107513">
                                                      <w:marLeft w:val="0"/>
                                                      <w:marRight w:val="0"/>
                                                      <w:marTop w:val="0"/>
                                                      <w:marBottom w:val="0"/>
                                                      <w:divBdr>
                                                        <w:top w:val="none" w:sz="0" w:space="0" w:color="auto"/>
                                                        <w:left w:val="none" w:sz="0" w:space="0" w:color="auto"/>
                                                        <w:bottom w:val="none" w:sz="0" w:space="0" w:color="auto"/>
                                                        <w:right w:val="none" w:sz="0" w:space="0" w:color="auto"/>
                                                      </w:divBdr>
                                                      <w:divsChild>
                                                        <w:div w:id="1746108414">
                                                          <w:marLeft w:val="0"/>
                                                          <w:marRight w:val="0"/>
                                                          <w:marTop w:val="0"/>
                                                          <w:marBottom w:val="0"/>
                                                          <w:divBdr>
                                                            <w:top w:val="none" w:sz="0" w:space="0" w:color="auto"/>
                                                            <w:left w:val="none" w:sz="0" w:space="0" w:color="auto"/>
                                                            <w:bottom w:val="none" w:sz="0" w:space="0" w:color="auto"/>
                                                            <w:right w:val="none" w:sz="0" w:space="0" w:color="auto"/>
                                                          </w:divBdr>
                                                          <w:divsChild>
                                                            <w:div w:id="1746107316">
                                                              <w:marLeft w:val="0"/>
                                                              <w:marRight w:val="0"/>
                                                              <w:marTop w:val="0"/>
                                                              <w:marBottom w:val="0"/>
                                                              <w:divBdr>
                                                                <w:top w:val="none" w:sz="0" w:space="0" w:color="auto"/>
                                                                <w:left w:val="none" w:sz="0" w:space="0" w:color="auto"/>
                                                                <w:bottom w:val="none" w:sz="0" w:space="0" w:color="auto"/>
                                                                <w:right w:val="none" w:sz="0" w:space="0" w:color="auto"/>
                                                              </w:divBdr>
                                                              <w:divsChild>
                                                                <w:div w:id="1746108001">
                                                                  <w:marLeft w:val="0"/>
                                                                  <w:marRight w:val="0"/>
                                                                  <w:marTop w:val="0"/>
                                                                  <w:marBottom w:val="0"/>
                                                                  <w:divBdr>
                                                                    <w:top w:val="none" w:sz="0" w:space="0" w:color="auto"/>
                                                                    <w:left w:val="none" w:sz="0" w:space="0" w:color="auto"/>
                                                                    <w:bottom w:val="none" w:sz="0" w:space="0" w:color="auto"/>
                                                                    <w:right w:val="none" w:sz="0" w:space="0" w:color="auto"/>
                                                                  </w:divBdr>
                                                                  <w:divsChild>
                                                                    <w:div w:id="1746108608">
                                                                      <w:marLeft w:val="0"/>
                                                                      <w:marRight w:val="0"/>
                                                                      <w:marTop w:val="0"/>
                                                                      <w:marBottom w:val="0"/>
                                                                      <w:divBdr>
                                                                        <w:top w:val="none" w:sz="0" w:space="0" w:color="auto"/>
                                                                        <w:left w:val="none" w:sz="0" w:space="0" w:color="auto"/>
                                                                        <w:bottom w:val="none" w:sz="0" w:space="0" w:color="auto"/>
                                                                        <w:right w:val="none" w:sz="0" w:space="0" w:color="auto"/>
                                                                      </w:divBdr>
                                                                      <w:divsChild>
                                                                        <w:div w:id="1746109337">
                                                                          <w:marLeft w:val="0"/>
                                                                          <w:marRight w:val="0"/>
                                                                          <w:marTop w:val="0"/>
                                                                          <w:marBottom w:val="0"/>
                                                                          <w:divBdr>
                                                                            <w:top w:val="none" w:sz="0" w:space="0" w:color="auto"/>
                                                                            <w:left w:val="none" w:sz="0" w:space="0" w:color="auto"/>
                                                                            <w:bottom w:val="none" w:sz="0" w:space="0" w:color="auto"/>
                                                                            <w:right w:val="none" w:sz="0" w:space="0" w:color="auto"/>
                                                                          </w:divBdr>
                                                                          <w:divsChild>
                                                                            <w:div w:id="1746108963">
                                                                              <w:marLeft w:val="0"/>
                                                                              <w:marRight w:val="0"/>
                                                                              <w:marTop w:val="0"/>
                                                                              <w:marBottom w:val="0"/>
                                                                              <w:divBdr>
                                                                                <w:top w:val="none" w:sz="0" w:space="0" w:color="auto"/>
                                                                                <w:left w:val="none" w:sz="0" w:space="0" w:color="auto"/>
                                                                                <w:bottom w:val="none" w:sz="0" w:space="0" w:color="auto"/>
                                                                                <w:right w:val="none" w:sz="0" w:space="0" w:color="auto"/>
                                                                              </w:divBdr>
                                                                              <w:divsChild>
                                                                                <w:div w:id="174610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29">
      <w:marLeft w:val="0"/>
      <w:marRight w:val="0"/>
      <w:marTop w:val="0"/>
      <w:marBottom w:val="0"/>
      <w:divBdr>
        <w:top w:val="none" w:sz="0" w:space="0" w:color="auto"/>
        <w:left w:val="none" w:sz="0" w:space="0" w:color="auto"/>
        <w:bottom w:val="none" w:sz="0" w:space="0" w:color="auto"/>
        <w:right w:val="none" w:sz="0" w:space="0" w:color="auto"/>
      </w:divBdr>
      <w:divsChild>
        <w:div w:id="1746109376">
          <w:marLeft w:val="0"/>
          <w:marRight w:val="0"/>
          <w:marTop w:val="0"/>
          <w:marBottom w:val="0"/>
          <w:divBdr>
            <w:top w:val="none" w:sz="0" w:space="0" w:color="auto"/>
            <w:left w:val="none" w:sz="0" w:space="0" w:color="auto"/>
            <w:bottom w:val="none" w:sz="0" w:space="0" w:color="auto"/>
            <w:right w:val="none" w:sz="0" w:space="0" w:color="auto"/>
          </w:divBdr>
          <w:divsChild>
            <w:div w:id="1746108152">
              <w:marLeft w:val="0"/>
              <w:marRight w:val="0"/>
              <w:marTop w:val="0"/>
              <w:marBottom w:val="0"/>
              <w:divBdr>
                <w:top w:val="none" w:sz="0" w:space="0" w:color="auto"/>
                <w:left w:val="none" w:sz="0" w:space="0" w:color="auto"/>
                <w:bottom w:val="none" w:sz="0" w:space="0" w:color="auto"/>
                <w:right w:val="none" w:sz="0" w:space="0" w:color="auto"/>
              </w:divBdr>
              <w:divsChild>
                <w:div w:id="1746108086">
                  <w:marLeft w:val="0"/>
                  <w:marRight w:val="0"/>
                  <w:marTop w:val="0"/>
                  <w:marBottom w:val="0"/>
                  <w:divBdr>
                    <w:top w:val="none" w:sz="0" w:space="0" w:color="auto"/>
                    <w:left w:val="none" w:sz="0" w:space="0" w:color="auto"/>
                    <w:bottom w:val="none" w:sz="0" w:space="0" w:color="auto"/>
                    <w:right w:val="none" w:sz="0" w:space="0" w:color="auto"/>
                  </w:divBdr>
                  <w:divsChild>
                    <w:div w:id="1746107427">
                      <w:marLeft w:val="0"/>
                      <w:marRight w:val="0"/>
                      <w:marTop w:val="0"/>
                      <w:marBottom w:val="0"/>
                      <w:divBdr>
                        <w:top w:val="none" w:sz="0" w:space="0" w:color="auto"/>
                        <w:left w:val="none" w:sz="0" w:space="0" w:color="auto"/>
                        <w:bottom w:val="none" w:sz="0" w:space="0" w:color="auto"/>
                        <w:right w:val="none" w:sz="0" w:space="0" w:color="auto"/>
                      </w:divBdr>
                      <w:divsChild>
                        <w:div w:id="1746107517">
                          <w:marLeft w:val="0"/>
                          <w:marRight w:val="0"/>
                          <w:marTop w:val="0"/>
                          <w:marBottom w:val="0"/>
                          <w:divBdr>
                            <w:top w:val="none" w:sz="0" w:space="0" w:color="auto"/>
                            <w:left w:val="none" w:sz="0" w:space="0" w:color="auto"/>
                            <w:bottom w:val="none" w:sz="0" w:space="0" w:color="auto"/>
                            <w:right w:val="none" w:sz="0" w:space="0" w:color="auto"/>
                          </w:divBdr>
                          <w:divsChild>
                            <w:div w:id="1746109371">
                              <w:marLeft w:val="0"/>
                              <w:marRight w:val="0"/>
                              <w:marTop w:val="0"/>
                              <w:marBottom w:val="0"/>
                              <w:divBdr>
                                <w:top w:val="none" w:sz="0" w:space="0" w:color="auto"/>
                                <w:left w:val="none" w:sz="0" w:space="0" w:color="auto"/>
                                <w:bottom w:val="none" w:sz="0" w:space="0" w:color="auto"/>
                                <w:right w:val="none" w:sz="0" w:space="0" w:color="auto"/>
                              </w:divBdr>
                              <w:divsChild>
                                <w:div w:id="1746107459">
                                  <w:marLeft w:val="0"/>
                                  <w:marRight w:val="0"/>
                                  <w:marTop w:val="0"/>
                                  <w:marBottom w:val="0"/>
                                  <w:divBdr>
                                    <w:top w:val="none" w:sz="0" w:space="0" w:color="auto"/>
                                    <w:left w:val="none" w:sz="0" w:space="0" w:color="auto"/>
                                    <w:bottom w:val="none" w:sz="0" w:space="0" w:color="auto"/>
                                    <w:right w:val="none" w:sz="0" w:space="0" w:color="auto"/>
                                  </w:divBdr>
                                  <w:divsChild>
                                    <w:div w:id="1746109266">
                                      <w:marLeft w:val="0"/>
                                      <w:marRight w:val="0"/>
                                      <w:marTop w:val="0"/>
                                      <w:marBottom w:val="0"/>
                                      <w:divBdr>
                                        <w:top w:val="none" w:sz="0" w:space="0" w:color="auto"/>
                                        <w:left w:val="none" w:sz="0" w:space="0" w:color="auto"/>
                                        <w:bottom w:val="none" w:sz="0" w:space="0" w:color="auto"/>
                                        <w:right w:val="none" w:sz="0" w:space="0" w:color="auto"/>
                                      </w:divBdr>
                                      <w:divsChild>
                                        <w:div w:id="1746108550">
                                          <w:marLeft w:val="0"/>
                                          <w:marRight w:val="0"/>
                                          <w:marTop w:val="0"/>
                                          <w:marBottom w:val="0"/>
                                          <w:divBdr>
                                            <w:top w:val="none" w:sz="0" w:space="0" w:color="auto"/>
                                            <w:left w:val="none" w:sz="0" w:space="0" w:color="auto"/>
                                            <w:bottom w:val="none" w:sz="0" w:space="0" w:color="auto"/>
                                            <w:right w:val="none" w:sz="0" w:space="0" w:color="auto"/>
                                          </w:divBdr>
                                          <w:divsChild>
                                            <w:div w:id="1746108307">
                                              <w:marLeft w:val="0"/>
                                              <w:marRight w:val="0"/>
                                              <w:marTop w:val="0"/>
                                              <w:marBottom w:val="0"/>
                                              <w:divBdr>
                                                <w:top w:val="none" w:sz="0" w:space="0" w:color="auto"/>
                                                <w:left w:val="none" w:sz="0" w:space="0" w:color="auto"/>
                                                <w:bottom w:val="none" w:sz="0" w:space="0" w:color="auto"/>
                                                <w:right w:val="none" w:sz="0" w:space="0" w:color="auto"/>
                                              </w:divBdr>
                                              <w:divsChild>
                                                <w:div w:id="1746107593">
                                                  <w:marLeft w:val="0"/>
                                                  <w:marRight w:val="0"/>
                                                  <w:marTop w:val="0"/>
                                                  <w:marBottom w:val="0"/>
                                                  <w:divBdr>
                                                    <w:top w:val="none" w:sz="0" w:space="0" w:color="auto"/>
                                                    <w:left w:val="none" w:sz="0" w:space="0" w:color="auto"/>
                                                    <w:bottom w:val="none" w:sz="0" w:space="0" w:color="auto"/>
                                                    <w:right w:val="none" w:sz="0" w:space="0" w:color="auto"/>
                                                  </w:divBdr>
                                                  <w:divsChild>
                                                    <w:div w:id="1746108581">
                                                      <w:marLeft w:val="0"/>
                                                      <w:marRight w:val="0"/>
                                                      <w:marTop w:val="0"/>
                                                      <w:marBottom w:val="0"/>
                                                      <w:divBdr>
                                                        <w:top w:val="none" w:sz="0" w:space="0" w:color="auto"/>
                                                        <w:left w:val="none" w:sz="0" w:space="0" w:color="auto"/>
                                                        <w:bottom w:val="none" w:sz="0" w:space="0" w:color="auto"/>
                                                        <w:right w:val="none" w:sz="0" w:space="0" w:color="auto"/>
                                                      </w:divBdr>
                                                      <w:divsChild>
                                                        <w:div w:id="1746107651">
                                                          <w:marLeft w:val="0"/>
                                                          <w:marRight w:val="0"/>
                                                          <w:marTop w:val="0"/>
                                                          <w:marBottom w:val="0"/>
                                                          <w:divBdr>
                                                            <w:top w:val="none" w:sz="0" w:space="0" w:color="auto"/>
                                                            <w:left w:val="none" w:sz="0" w:space="0" w:color="auto"/>
                                                            <w:bottom w:val="none" w:sz="0" w:space="0" w:color="auto"/>
                                                            <w:right w:val="none" w:sz="0" w:space="0" w:color="auto"/>
                                                          </w:divBdr>
                                                          <w:divsChild>
                                                            <w:div w:id="1746107303">
                                                              <w:marLeft w:val="0"/>
                                                              <w:marRight w:val="0"/>
                                                              <w:marTop w:val="0"/>
                                                              <w:marBottom w:val="0"/>
                                                              <w:divBdr>
                                                                <w:top w:val="none" w:sz="0" w:space="0" w:color="auto"/>
                                                                <w:left w:val="none" w:sz="0" w:space="0" w:color="auto"/>
                                                                <w:bottom w:val="none" w:sz="0" w:space="0" w:color="auto"/>
                                                                <w:right w:val="none" w:sz="0" w:space="0" w:color="auto"/>
                                                              </w:divBdr>
                                                              <w:divsChild>
                                                                <w:div w:id="1746107818">
                                                                  <w:marLeft w:val="0"/>
                                                                  <w:marRight w:val="0"/>
                                                                  <w:marTop w:val="0"/>
                                                                  <w:marBottom w:val="0"/>
                                                                  <w:divBdr>
                                                                    <w:top w:val="none" w:sz="0" w:space="0" w:color="auto"/>
                                                                    <w:left w:val="none" w:sz="0" w:space="0" w:color="auto"/>
                                                                    <w:bottom w:val="none" w:sz="0" w:space="0" w:color="auto"/>
                                                                    <w:right w:val="none" w:sz="0" w:space="0" w:color="auto"/>
                                                                  </w:divBdr>
                                                                  <w:divsChild>
                                                                    <w:div w:id="1746108906">
                                                                      <w:marLeft w:val="0"/>
                                                                      <w:marRight w:val="0"/>
                                                                      <w:marTop w:val="0"/>
                                                                      <w:marBottom w:val="0"/>
                                                                      <w:divBdr>
                                                                        <w:top w:val="none" w:sz="0" w:space="0" w:color="auto"/>
                                                                        <w:left w:val="none" w:sz="0" w:space="0" w:color="auto"/>
                                                                        <w:bottom w:val="none" w:sz="0" w:space="0" w:color="auto"/>
                                                                        <w:right w:val="none" w:sz="0" w:space="0" w:color="auto"/>
                                                                      </w:divBdr>
                                                                      <w:divsChild>
                                                                        <w:div w:id="1746108615">
                                                                          <w:marLeft w:val="0"/>
                                                                          <w:marRight w:val="0"/>
                                                                          <w:marTop w:val="0"/>
                                                                          <w:marBottom w:val="0"/>
                                                                          <w:divBdr>
                                                                            <w:top w:val="none" w:sz="0" w:space="0" w:color="auto"/>
                                                                            <w:left w:val="none" w:sz="0" w:space="0" w:color="auto"/>
                                                                            <w:bottom w:val="none" w:sz="0" w:space="0" w:color="auto"/>
                                                                            <w:right w:val="none" w:sz="0" w:space="0" w:color="auto"/>
                                                                          </w:divBdr>
                                                                          <w:divsChild>
                                                                            <w:div w:id="1746107209">
                                                                              <w:marLeft w:val="0"/>
                                                                              <w:marRight w:val="0"/>
                                                                              <w:marTop w:val="0"/>
                                                                              <w:marBottom w:val="0"/>
                                                                              <w:divBdr>
                                                                                <w:top w:val="none" w:sz="0" w:space="0" w:color="auto"/>
                                                                                <w:left w:val="none" w:sz="0" w:space="0" w:color="auto"/>
                                                                                <w:bottom w:val="none" w:sz="0" w:space="0" w:color="auto"/>
                                                                                <w:right w:val="none" w:sz="0" w:space="0" w:color="auto"/>
                                                                              </w:divBdr>
                                                                              <w:divsChild>
                                                                                <w:div w:id="174610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32">
      <w:marLeft w:val="0"/>
      <w:marRight w:val="0"/>
      <w:marTop w:val="0"/>
      <w:marBottom w:val="0"/>
      <w:divBdr>
        <w:top w:val="none" w:sz="0" w:space="0" w:color="auto"/>
        <w:left w:val="none" w:sz="0" w:space="0" w:color="auto"/>
        <w:bottom w:val="none" w:sz="0" w:space="0" w:color="auto"/>
        <w:right w:val="none" w:sz="0" w:space="0" w:color="auto"/>
      </w:divBdr>
      <w:divsChild>
        <w:div w:id="1746107447">
          <w:marLeft w:val="0"/>
          <w:marRight w:val="0"/>
          <w:marTop w:val="0"/>
          <w:marBottom w:val="0"/>
          <w:divBdr>
            <w:top w:val="none" w:sz="0" w:space="0" w:color="auto"/>
            <w:left w:val="none" w:sz="0" w:space="0" w:color="auto"/>
            <w:bottom w:val="none" w:sz="0" w:space="0" w:color="auto"/>
            <w:right w:val="none" w:sz="0" w:space="0" w:color="auto"/>
          </w:divBdr>
          <w:divsChild>
            <w:div w:id="1746107753">
              <w:marLeft w:val="0"/>
              <w:marRight w:val="0"/>
              <w:marTop w:val="0"/>
              <w:marBottom w:val="0"/>
              <w:divBdr>
                <w:top w:val="none" w:sz="0" w:space="0" w:color="auto"/>
                <w:left w:val="none" w:sz="0" w:space="0" w:color="auto"/>
                <w:bottom w:val="none" w:sz="0" w:space="0" w:color="auto"/>
                <w:right w:val="none" w:sz="0" w:space="0" w:color="auto"/>
              </w:divBdr>
              <w:divsChild>
                <w:div w:id="17461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9133">
      <w:marLeft w:val="0"/>
      <w:marRight w:val="0"/>
      <w:marTop w:val="0"/>
      <w:marBottom w:val="0"/>
      <w:divBdr>
        <w:top w:val="none" w:sz="0" w:space="0" w:color="auto"/>
        <w:left w:val="none" w:sz="0" w:space="0" w:color="auto"/>
        <w:bottom w:val="none" w:sz="0" w:space="0" w:color="auto"/>
        <w:right w:val="none" w:sz="0" w:space="0" w:color="auto"/>
      </w:divBdr>
      <w:divsChild>
        <w:div w:id="1746107275">
          <w:marLeft w:val="0"/>
          <w:marRight w:val="0"/>
          <w:marTop w:val="0"/>
          <w:marBottom w:val="0"/>
          <w:divBdr>
            <w:top w:val="none" w:sz="0" w:space="0" w:color="auto"/>
            <w:left w:val="none" w:sz="0" w:space="0" w:color="auto"/>
            <w:bottom w:val="none" w:sz="0" w:space="0" w:color="auto"/>
            <w:right w:val="none" w:sz="0" w:space="0" w:color="auto"/>
          </w:divBdr>
          <w:divsChild>
            <w:div w:id="1746109221">
              <w:marLeft w:val="0"/>
              <w:marRight w:val="0"/>
              <w:marTop w:val="0"/>
              <w:marBottom w:val="0"/>
              <w:divBdr>
                <w:top w:val="none" w:sz="0" w:space="0" w:color="auto"/>
                <w:left w:val="none" w:sz="0" w:space="0" w:color="auto"/>
                <w:bottom w:val="none" w:sz="0" w:space="0" w:color="auto"/>
                <w:right w:val="none" w:sz="0" w:space="0" w:color="auto"/>
              </w:divBdr>
              <w:divsChild>
                <w:div w:id="1746108786">
                  <w:marLeft w:val="0"/>
                  <w:marRight w:val="0"/>
                  <w:marTop w:val="0"/>
                  <w:marBottom w:val="0"/>
                  <w:divBdr>
                    <w:top w:val="none" w:sz="0" w:space="0" w:color="auto"/>
                    <w:left w:val="none" w:sz="0" w:space="0" w:color="auto"/>
                    <w:bottom w:val="none" w:sz="0" w:space="0" w:color="auto"/>
                    <w:right w:val="none" w:sz="0" w:space="0" w:color="auto"/>
                  </w:divBdr>
                  <w:divsChild>
                    <w:div w:id="1746107186">
                      <w:marLeft w:val="0"/>
                      <w:marRight w:val="0"/>
                      <w:marTop w:val="0"/>
                      <w:marBottom w:val="0"/>
                      <w:divBdr>
                        <w:top w:val="none" w:sz="0" w:space="0" w:color="auto"/>
                        <w:left w:val="none" w:sz="0" w:space="0" w:color="auto"/>
                        <w:bottom w:val="none" w:sz="0" w:space="0" w:color="auto"/>
                        <w:right w:val="none" w:sz="0" w:space="0" w:color="auto"/>
                      </w:divBdr>
                      <w:divsChild>
                        <w:div w:id="1746107319">
                          <w:marLeft w:val="0"/>
                          <w:marRight w:val="0"/>
                          <w:marTop w:val="0"/>
                          <w:marBottom w:val="0"/>
                          <w:divBdr>
                            <w:top w:val="none" w:sz="0" w:space="0" w:color="auto"/>
                            <w:left w:val="none" w:sz="0" w:space="0" w:color="auto"/>
                            <w:bottom w:val="none" w:sz="0" w:space="0" w:color="auto"/>
                            <w:right w:val="none" w:sz="0" w:space="0" w:color="auto"/>
                          </w:divBdr>
                          <w:divsChild>
                            <w:div w:id="1746108337">
                              <w:marLeft w:val="0"/>
                              <w:marRight w:val="0"/>
                              <w:marTop w:val="0"/>
                              <w:marBottom w:val="0"/>
                              <w:divBdr>
                                <w:top w:val="none" w:sz="0" w:space="0" w:color="auto"/>
                                <w:left w:val="none" w:sz="0" w:space="0" w:color="auto"/>
                                <w:bottom w:val="none" w:sz="0" w:space="0" w:color="auto"/>
                                <w:right w:val="none" w:sz="0" w:space="0" w:color="auto"/>
                              </w:divBdr>
                              <w:divsChild>
                                <w:div w:id="1746108082">
                                  <w:marLeft w:val="0"/>
                                  <w:marRight w:val="0"/>
                                  <w:marTop w:val="0"/>
                                  <w:marBottom w:val="0"/>
                                  <w:divBdr>
                                    <w:top w:val="none" w:sz="0" w:space="0" w:color="auto"/>
                                    <w:left w:val="none" w:sz="0" w:space="0" w:color="auto"/>
                                    <w:bottom w:val="none" w:sz="0" w:space="0" w:color="auto"/>
                                    <w:right w:val="none" w:sz="0" w:space="0" w:color="auto"/>
                                  </w:divBdr>
                                  <w:divsChild>
                                    <w:div w:id="1746108652">
                                      <w:marLeft w:val="0"/>
                                      <w:marRight w:val="0"/>
                                      <w:marTop w:val="0"/>
                                      <w:marBottom w:val="0"/>
                                      <w:divBdr>
                                        <w:top w:val="none" w:sz="0" w:space="0" w:color="auto"/>
                                        <w:left w:val="none" w:sz="0" w:space="0" w:color="auto"/>
                                        <w:bottom w:val="none" w:sz="0" w:space="0" w:color="auto"/>
                                        <w:right w:val="none" w:sz="0" w:space="0" w:color="auto"/>
                                      </w:divBdr>
                                      <w:divsChild>
                                        <w:div w:id="1746108763">
                                          <w:marLeft w:val="0"/>
                                          <w:marRight w:val="0"/>
                                          <w:marTop w:val="0"/>
                                          <w:marBottom w:val="0"/>
                                          <w:divBdr>
                                            <w:top w:val="none" w:sz="0" w:space="0" w:color="auto"/>
                                            <w:left w:val="none" w:sz="0" w:space="0" w:color="auto"/>
                                            <w:bottom w:val="none" w:sz="0" w:space="0" w:color="auto"/>
                                            <w:right w:val="none" w:sz="0" w:space="0" w:color="auto"/>
                                          </w:divBdr>
                                          <w:divsChild>
                                            <w:div w:id="1746107480">
                                              <w:marLeft w:val="0"/>
                                              <w:marRight w:val="0"/>
                                              <w:marTop w:val="0"/>
                                              <w:marBottom w:val="0"/>
                                              <w:divBdr>
                                                <w:top w:val="none" w:sz="0" w:space="0" w:color="auto"/>
                                                <w:left w:val="none" w:sz="0" w:space="0" w:color="auto"/>
                                                <w:bottom w:val="none" w:sz="0" w:space="0" w:color="auto"/>
                                                <w:right w:val="none" w:sz="0" w:space="0" w:color="auto"/>
                                              </w:divBdr>
                                              <w:divsChild>
                                                <w:div w:id="1746108404">
                                                  <w:marLeft w:val="0"/>
                                                  <w:marRight w:val="0"/>
                                                  <w:marTop w:val="0"/>
                                                  <w:marBottom w:val="0"/>
                                                  <w:divBdr>
                                                    <w:top w:val="none" w:sz="0" w:space="0" w:color="auto"/>
                                                    <w:left w:val="none" w:sz="0" w:space="0" w:color="auto"/>
                                                    <w:bottom w:val="none" w:sz="0" w:space="0" w:color="auto"/>
                                                    <w:right w:val="none" w:sz="0" w:space="0" w:color="auto"/>
                                                  </w:divBdr>
                                                  <w:divsChild>
                                                    <w:div w:id="1746108481">
                                                      <w:marLeft w:val="0"/>
                                                      <w:marRight w:val="0"/>
                                                      <w:marTop w:val="0"/>
                                                      <w:marBottom w:val="0"/>
                                                      <w:divBdr>
                                                        <w:top w:val="none" w:sz="0" w:space="0" w:color="auto"/>
                                                        <w:left w:val="none" w:sz="0" w:space="0" w:color="auto"/>
                                                        <w:bottom w:val="none" w:sz="0" w:space="0" w:color="auto"/>
                                                        <w:right w:val="none" w:sz="0" w:space="0" w:color="auto"/>
                                                      </w:divBdr>
                                                      <w:divsChild>
                                                        <w:div w:id="1746108017">
                                                          <w:marLeft w:val="0"/>
                                                          <w:marRight w:val="0"/>
                                                          <w:marTop w:val="0"/>
                                                          <w:marBottom w:val="0"/>
                                                          <w:divBdr>
                                                            <w:top w:val="none" w:sz="0" w:space="0" w:color="auto"/>
                                                            <w:left w:val="none" w:sz="0" w:space="0" w:color="auto"/>
                                                            <w:bottom w:val="none" w:sz="0" w:space="0" w:color="auto"/>
                                                            <w:right w:val="none" w:sz="0" w:space="0" w:color="auto"/>
                                                          </w:divBdr>
                                                          <w:divsChild>
                                                            <w:div w:id="1746107200">
                                                              <w:marLeft w:val="0"/>
                                                              <w:marRight w:val="0"/>
                                                              <w:marTop w:val="0"/>
                                                              <w:marBottom w:val="0"/>
                                                              <w:divBdr>
                                                                <w:top w:val="none" w:sz="0" w:space="0" w:color="auto"/>
                                                                <w:left w:val="none" w:sz="0" w:space="0" w:color="auto"/>
                                                                <w:bottom w:val="none" w:sz="0" w:space="0" w:color="auto"/>
                                                                <w:right w:val="none" w:sz="0" w:space="0" w:color="auto"/>
                                                              </w:divBdr>
                                                              <w:divsChild>
                                                                <w:div w:id="1746109277">
                                                                  <w:marLeft w:val="0"/>
                                                                  <w:marRight w:val="0"/>
                                                                  <w:marTop w:val="0"/>
                                                                  <w:marBottom w:val="0"/>
                                                                  <w:divBdr>
                                                                    <w:top w:val="none" w:sz="0" w:space="0" w:color="auto"/>
                                                                    <w:left w:val="none" w:sz="0" w:space="0" w:color="auto"/>
                                                                    <w:bottom w:val="none" w:sz="0" w:space="0" w:color="auto"/>
                                                                    <w:right w:val="none" w:sz="0" w:space="0" w:color="auto"/>
                                                                  </w:divBdr>
                                                                  <w:divsChild>
                                                                    <w:div w:id="1746108204">
                                                                      <w:marLeft w:val="0"/>
                                                                      <w:marRight w:val="0"/>
                                                                      <w:marTop w:val="0"/>
                                                                      <w:marBottom w:val="0"/>
                                                                      <w:divBdr>
                                                                        <w:top w:val="none" w:sz="0" w:space="0" w:color="auto"/>
                                                                        <w:left w:val="none" w:sz="0" w:space="0" w:color="auto"/>
                                                                        <w:bottom w:val="none" w:sz="0" w:space="0" w:color="auto"/>
                                                                        <w:right w:val="none" w:sz="0" w:space="0" w:color="auto"/>
                                                                      </w:divBdr>
                                                                      <w:divsChild>
                                                                        <w:div w:id="1746108178">
                                                                          <w:marLeft w:val="0"/>
                                                                          <w:marRight w:val="0"/>
                                                                          <w:marTop w:val="0"/>
                                                                          <w:marBottom w:val="0"/>
                                                                          <w:divBdr>
                                                                            <w:top w:val="none" w:sz="0" w:space="0" w:color="auto"/>
                                                                            <w:left w:val="none" w:sz="0" w:space="0" w:color="auto"/>
                                                                            <w:bottom w:val="none" w:sz="0" w:space="0" w:color="auto"/>
                                                                            <w:right w:val="none" w:sz="0" w:space="0" w:color="auto"/>
                                                                          </w:divBdr>
                                                                          <w:divsChild>
                                                                            <w:div w:id="1746107894">
                                                                              <w:marLeft w:val="0"/>
                                                                              <w:marRight w:val="0"/>
                                                                              <w:marTop w:val="0"/>
                                                                              <w:marBottom w:val="0"/>
                                                                              <w:divBdr>
                                                                                <w:top w:val="none" w:sz="0" w:space="0" w:color="auto"/>
                                                                                <w:left w:val="none" w:sz="0" w:space="0" w:color="auto"/>
                                                                                <w:bottom w:val="none" w:sz="0" w:space="0" w:color="auto"/>
                                                                                <w:right w:val="none" w:sz="0" w:space="0" w:color="auto"/>
                                                                              </w:divBdr>
                                                                              <w:divsChild>
                                                                                <w:div w:id="174610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40">
      <w:marLeft w:val="0"/>
      <w:marRight w:val="0"/>
      <w:marTop w:val="0"/>
      <w:marBottom w:val="0"/>
      <w:divBdr>
        <w:top w:val="none" w:sz="0" w:space="0" w:color="auto"/>
        <w:left w:val="none" w:sz="0" w:space="0" w:color="auto"/>
        <w:bottom w:val="none" w:sz="0" w:space="0" w:color="auto"/>
        <w:right w:val="none" w:sz="0" w:space="0" w:color="auto"/>
      </w:divBdr>
      <w:divsChild>
        <w:div w:id="1746108672">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141">
      <w:marLeft w:val="0"/>
      <w:marRight w:val="0"/>
      <w:marTop w:val="0"/>
      <w:marBottom w:val="0"/>
      <w:divBdr>
        <w:top w:val="none" w:sz="0" w:space="0" w:color="auto"/>
        <w:left w:val="none" w:sz="0" w:space="0" w:color="auto"/>
        <w:bottom w:val="none" w:sz="0" w:space="0" w:color="auto"/>
        <w:right w:val="none" w:sz="0" w:space="0" w:color="auto"/>
      </w:divBdr>
      <w:divsChild>
        <w:div w:id="1746109257">
          <w:marLeft w:val="0"/>
          <w:marRight w:val="0"/>
          <w:marTop w:val="0"/>
          <w:marBottom w:val="0"/>
          <w:divBdr>
            <w:top w:val="none" w:sz="0" w:space="0" w:color="auto"/>
            <w:left w:val="none" w:sz="0" w:space="0" w:color="auto"/>
            <w:bottom w:val="none" w:sz="0" w:space="0" w:color="auto"/>
            <w:right w:val="none" w:sz="0" w:space="0" w:color="auto"/>
          </w:divBdr>
          <w:divsChild>
            <w:div w:id="1746108453">
              <w:marLeft w:val="0"/>
              <w:marRight w:val="0"/>
              <w:marTop w:val="0"/>
              <w:marBottom w:val="0"/>
              <w:divBdr>
                <w:top w:val="none" w:sz="0" w:space="0" w:color="auto"/>
                <w:left w:val="none" w:sz="0" w:space="0" w:color="auto"/>
                <w:bottom w:val="none" w:sz="0" w:space="0" w:color="auto"/>
                <w:right w:val="none" w:sz="0" w:space="0" w:color="auto"/>
              </w:divBdr>
              <w:divsChild>
                <w:div w:id="1746108138">
                  <w:marLeft w:val="0"/>
                  <w:marRight w:val="0"/>
                  <w:marTop w:val="0"/>
                  <w:marBottom w:val="0"/>
                  <w:divBdr>
                    <w:top w:val="none" w:sz="0" w:space="0" w:color="auto"/>
                    <w:left w:val="none" w:sz="0" w:space="0" w:color="auto"/>
                    <w:bottom w:val="none" w:sz="0" w:space="0" w:color="auto"/>
                    <w:right w:val="none" w:sz="0" w:space="0" w:color="auto"/>
                  </w:divBdr>
                  <w:divsChild>
                    <w:div w:id="1746109258">
                      <w:marLeft w:val="0"/>
                      <w:marRight w:val="0"/>
                      <w:marTop w:val="0"/>
                      <w:marBottom w:val="0"/>
                      <w:divBdr>
                        <w:top w:val="none" w:sz="0" w:space="0" w:color="auto"/>
                        <w:left w:val="none" w:sz="0" w:space="0" w:color="auto"/>
                        <w:bottom w:val="none" w:sz="0" w:space="0" w:color="auto"/>
                        <w:right w:val="none" w:sz="0" w:space="0" w:color="auto"/>
                      </w:divBdr>
                      <w:divsChild>
                        <w:div w:id="1746108527">
                          <w:marLeft w:val="0"/>
                          <w:marRight w:val="0"/>
                          <w:marTop w:val="0"/>
                          <w:marBottom w:val="0"/>
                          <w:divBdr>
                            <w:top w:val="none" w:sz="0" w:space="0" w:color="auto"/>
                            <w:left w:val="none" w:sz="0" w:space="0" w:color="auto"/>
                            <w:bottom w:val="none" w:sz="0" w:space="0" w:color="auto"/>
                            <w:right w:val="none" w:sz="0" w:space="0" w:color="auto"/>
                          </w:divBdr>
                          <w:divsChild>
                            <w:div w:id="1746108134">
                              <w:marLeft w:val="0"/>
                              <w:marRight w:val="0"/>
                              <w:marTop w:val="0"/>
                              <w:marBottom w:val="0"/>
                              <w:divBdr>
                                <w:top w:val="none" w:sz="0" w:space="0" w:color="auto"/>
                                <w:left w:val="none" w:sz="0" w:space="0" w:color="auto"/>
                                <w:bottom w:val="none" w:sz="0" w:space="0" w:color="auto"/>
                                <w:right w:val="none" w:sz="0" w:space="0" w:color="auto"/>
                              </w:divBdr>
                              <w:divsChild>
                                <w:div w:id="1746108818">
                                  <w:marLeft w:val="0"/>
                                  <w:marRight w:val="0"/>
                                  <w:marTop w:val="0"/>
                                  <w:marBottom w:val="0"/>
                                  <w:divBdr>
                                    <w:top w:val="none" w:sz="0" w:space="0" w:color="auto"/>
                                    <w:left w:val="none" w:sz="0" w:space="0" w:color="auto"/>
                                    <w:bottom w:val="none" w:sz="0" w:space="0" w:color="auto"/>
                                    <w:right w:val="none" w:sz="0" w:space="0" w:color="auto"/>
                                  </w:divBdr>
                                  <w:divsChild>
                                    <w:div w:id="1746107231">
                                      <w:marLeft w:val="0"/>
                                      <w:marRight w:val="0"/>
                                      <w:marTop w:val="0"/>
                                      <w:marBottom w:val="0"/>
                                      <w:divBdr>
                                        <w:top w:val="none" w:sz="0" w:space="0" w:color="auto"/>
                                        <w:left w:val="none" w:sz="0" w:space="0" w:color="auto"/>
                                        <w:bottom w:val="none" w:sz="0" w:space="0" w:color="auto"/>
                                        <w:right w:val="none" w:sz="0" w:space="0" w:color="auto"/>
                                      </w:divBdr>
                                      <w:divsChild>
                                        <w:div w:id="1746108390">
                                          <w:marLeft w:val="0"/>
                                          <w:marRight w:val="0"/>
                                          <w:marTop w:val="0"/>
                                          <w:marBottom w:val="0"/>
                                          <w:divBdr>
                                            <w:top w:val="none" w:sz="0" w:space="0" w:color="auto"/>
                                            <w:left w:val="none" w:sz="0" w:space="0" w:color="auto"/>
                                            <w:bottom w:val="none" w:sz="0" w:space="0" w:color="auto"/>
                                            <w:right w:val="none" w:sz="0" w:space="0" w:color="auto"/>
                                          </w:divBdr>
                                          <w:divsChild>
                                            <w:div w:id="1746107544">
                                              <w:marLeft w:val="0"/>
                                              <w:marRight w:val="0"/>
                                              <w:marTop w:val="0"/>
                                              <w:marBottom w:val="0"/>
                                              <w:divBdr>
                                                <w:top w:val="none" w:sz="0" w:space="0" w:color="auto"/>
                                                <w:left w:val="none" w:sz="0" w:space="0" w:color="auto"/>
                                                <w:bottom w:val="none" w:sz="0" w:space="0" w:color="auto"/>
                                                <w:right w:val="none" w:sz="0" w:space="0" w:color="auto"/>
                                              </w:divBdr>
                                              <w:divsChild>
                                                <w:div w:id="1746107915">
                                                  <w:marLeft w:val="0"/>
                                                  <w:marRight w:val="0"/>
                                                  <w:marTop w:val="0"/>
                                                  <w:marBottom w:val="0"/>
                                                  <w:divBdr>
                                                    <w:top w:val="none" w:sz="0" w:space="0" w:color="auto"/>
                                                    <w:left w:val="none" w:sz="0" w:space="0" w:color="auto"/>
                                                    <w:bottom w:val="none" w:sz="0" w:space="0" w:color="auto"/>
                                                    <w:right w:val="none" w:sz="0" w:space="0" w:color="auto"/>
                                                  </w:divBdr>
                                                  <w:divsChild>
                                                    <w:div w:id="1746108974">
                                                      <w:marLeft w:val="0"/>
                                                      <w:marRight w:val="0"/>
                                                      <w:marTop w:val="0"/>
                                                      <w:marBottom w:val="0"/>
                                                      <w:divBdr>
                                                        <w:top w:val="none" w:sz="0" w:space="0" w:color="auto"/>
                                                        <w:left w:val="none" w:sz="0" w:space="0" w:color="auto"/>
                                                        <w:bottom w:val="none" w:sz="0" w:space="0" w:color="auto"/>
                                                        <w:right w:val="none" w:sz="0" w:space="0" w:color="auto"/>
                                                      </w:divBdr>
                                                      <w:divsChild>
                                                        <w:div w:id="1746107639">
                                                          <w:marLeft w:val="0"/>
                                                          <w:marRight w:val="0"/>
                                                          <w:marTop w:val="0"/>
                                                          <w:marBottom w:val="0"/>
                                                          <w:divBdr>
                                                            <w:top w:val="none" w:sz="0" w:space="0" w:color="auto"/>
                                                            <w:left w:val="none" w:sz="0" w:space="0" w:color="auto"/>
                                                            <w:bottom w:val="none" w:sz="0" w:space="0" w:color="auto"/>
                                                            <w:right w:val="none" w:sz="0" w:space="0" w:color="auto"/>
                                                          </w:divBdr>
                                                          <w:divsChild>
                                                            <w:div w:id="1746107796">
                                                              <w:marLeft w:val="0"/>
                                                              <w:marRight w:val="0"/>
                                                              <w:marTop w:val="0"/>
                                                              <w:marBottom w:val="0"/>
                                                              <w:divBdr>
                                                                <w:top w:val="none" w:sz="0" w:space="0" w:color="auto"/>
                                                                <w:left w:val="none" w:sz="0" w:space="0" w:color="auto"/>
                                                                <w:bottom w:val="none" w:sz="0" w:space="0" w:color="auto"/>
                                                                <w:right w:val="none" w:sz="0" w:space="0" w:color="auto"/>
                                                              </w:divBdr>
                                                              <w:divsChild>
                                                                <w:div w:id="1746107407">
                                                                  <w:marLeft w:val="0"/>
                                                                  <w:marRight w:val="0"/>
                                                                  <w:marTop w:val="0"/>
                                                                  <w:marBottom w:val="0"/>
                                                                  <w:divBdr>
                                                                    <w:top w:val="none" w:sz="0" w:space="0" w:color="auto"/>
                                                                    <w:left w:val="none" w:sz="0" w:space="0" w:color="auto"/>
                                                                    <w:bottom w:val="none" w:sz="0" w:space="0" w:color="auto"/>
                                                                    <w:right w:val="none" w:sz="0" w:space="0" w:color="auto"/>
                                                                  </w:divBdr>
                                                                  <w:divsChild>
                                                                    <w:div w:id="1746108790">
                                                                      <w:marLeft w:val="0"/>
                                                                      <w:marRight w:val="0"/>
                                                                      <w:marTop w:val="0"/>
                                                                      <w:marBottom w:val="0"/>
                                                                      <w:divBdr>
                                                                        <w:top w:val="none" w:sz="0" w:space="0" w:color="auto"/>
                                                                        <w:left w:val="none" w:sz="0" w:space="0" w:color="auto"/>
                                                                        <w:bottom w:val="none" w:sz="0" w:space="0" w:color="auto"/>
                                                                        <w:right w:val="none" w:sz="0" w:space="0" w:color="auto"/>
                                                                      </w:divBdr>
                                                                      <w:divsChild>
                                                                        <w:div w:id="1746109150">
                                                                          <w:marLeft w:val="0"/>
                                                                          <w:marRight w:val="0"/>
                                                                          <w:marTop w:val="0"/>
                                                                          <w:marBottom w:val="0"/>
                                                                          <w:divBdr>
                                                                            <w:top w:val="none" w:sz="0" w:space="0" w:color="auto"/>
                                                                            <w:left w:val="none" w:sz="0" w:space="0" w:color="auto"/>
                                                                            <w:bottom w:val="none" w:sz="0" w:space="0" w:color="auto"/>
                                                                            <w:right w:val="none" w:sz="0" w:space="0" w:color="auto"/>
                                                                          </w:divBdr>
                                                                          <w:divsChild>
                                                                            <w:div w:id="174610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42">
      <w:marLeft w:val="0"/>
      <w:marRight w:val="0"/>
      <w:marTop w:val="0"/>
      <w:marBottom w:val="0"/>
      <w:divBdr>
        <w:top w:val="none" w:sz="0" w:space="0" w:color="auto"/>
        <w:left w:val="none" w:sz="0" w:space="0" w:color="auto"/>
        <w:bottom w:val="none" w:sz="0" w:space="0" w:color="auto"/>
        <w:right w:val="none" w:sz="0" w:space="0" w:color="auto"/>
      </w:divBdr>
      <w:divsChild>
        <w:div w:id="1746109058">
          <w:marLeft w:val="0"/>
          <w:marRight w:val="0"/>
          <w:marTop w:val="0"/>
          <w:marBottom w:val="0"/>
          <w:divBdr>
            <w:top w:val="none" w:sz="0" w:space="0" w:color="auto"/>
            <w:left w:val="none" w:sz="0" w:space="0" w:color="auto"/>
            <w:bottom w:val="none" w:sz="0" w:space="0" w:color="auto"/>
            <w:right w:val="none" w:sz="0" w:space="0" w:color="auto"/>
          </w:divBdr>
          <w:divsChild>
            <w:div w:id="1746107254">
              <w:marLeft w:val="0"/>
              <w:marRight w:val="0"/>
              <w:marTop w:val="0"/>
              <w:marBottom w:val="0"/>
              <w:divBdr>
                <w:top w:val="none" w:sz="0" w:space="0" w:color="auto"/>
                <w:left w:val="none" w:sz="0" w:space="0" w:color="auto"/>
                <w:bottom w:val="none" w:sz="0" w:space="0" w:color="auto"/>
                <w:right w:val="none" w:sz="0" w:space="0" w:color="auto"/>
              </w:divBdr>
              <w:divsChild>
                <w:div w:id="1746108186">
                  <w:marLeft w:val="0"/>
                  <w:marRight w:val="0"/>
                  <w:marTop w:val="0"/>
                  <w:marBottom w:val="0"/>
                  <w:divBdr>
                    <w:top w:val="none" w:sz="0" w:space="0" w:color="auto"/>
                    <w:left w:val="none" w:sz="0" w:space="0" w:color="auto"/>
                    <w:bottom w:val="none" w:sz="0" w:space="0" w:color="auto"/>
                    <w:right w:val="none" w:sz="0" w:space="0" w:color="auto"/>
                  </w:divBdr>
                  <w:divsChild>
                    <w:div w:id="1746107668">
                      <w:marLeft w:val="0"/>
                      <w:marRight w:val="0"/>
                      <w:marTop w:val="0"/>
                      <w:marBottom w:val="0"/>
                      <w:divBdr>
                        <w:top w:val="none" w:sz="0" w:space="0" w:color="auto"/>
                        <w:left w:val="none" w:sz="0" w:space="0" w:color="auto"/>
                        <w:bottom w:val="none" w:sz="0" w:space="0" w:color="auto"/>
                        <w:right w:val="none" w:sz="0" w:space="0" w:color="auto"/>
                      </w:divBdr>
                      <w:divsChild>
                        <w:div w:id="1746109117">
                          <w:marLeft w:val="0"/>
                          <w:marRight w:val="0"/>
                          <w:marTop w:val="0"/>
                          <w:marBottom w:val="0"/>
                          <w:divBdr>
                            <w:top w:val="none" w:sz="0" w:space="0" w:color="auto"/>
                            <w:left w:val="none" w:sz="0" w:space="0" w:color="auto"/>
                            <w:bottom w:val="none" w:sz="0" w:space="0" w:color="auto"/>
                            <w:right w:val="none" w:sz="0" w:space="0" w:color="auto"/>
                          </w:divBdr>
                          <w:divsChild>
                            <w:div w:id="1746108010">
                              <w:marLeft w:val="0"/>
                              <w:marRight w:val="0"/>
                              <w:marTop w:val="0"/>
                              <w:marBottom w:val="0"/>
                              <w:divBdr>
                                <w:top w:val="none" w:sz="0" w:space="0" w:color="auto"/>
                                <w:left w:val="none" w:sz="0" w:space="0" w:color="auto"/>
                                <w:bottom w:val="none" w:sz="0" w:space="0" w:color="auto"/>
                                <w:right w:val="none" w:sz="0" w:space="0" w:color="auto"/>
                              </w:divBdr>
                              <w:divsChild>
                                <w:div w:id="1746107291">
                                  <w:marLeft w:val="0"/>
                                  <w:marRight w:val="0"/>
                                  <w:marTop w:val="0"/>
                                  <w:marBottom w:val="0"/>
                                  <w:divBdr>
                                    <w:top w:val="none" w:sz="0" w:space="0" w:color="auto"/>
                                    <w:left w:val="none" w:sz="0" w:space="0" w:color="auto"/>
                                    <w:bottom w:val="none" w:sz="0" w:space="0" w:color="auto"/>
                                    <w:right w:val="none" w:sz="0" w:space="0" w:color="auto"/>
                                  </w:divBdr>
                                  <w:divsChild>
                                    <w:div w:id="1746107636">
                                      <w:marLeft w:val="0"/>
                                      <w:marRight w:val="0"/>
                                      <w:marTop w:val="0"/>
                                      <w:marBottom w:val="0"/>
                                      <w:divBdr>
                                        <w:top w:val="none" w:sz="0" w:space="0" w:color="auto"/>
                                        <w:left w:val="none" w:sz="0" w:space="0" w:color="auto"/>
                                        <w:bottom w:val="none" w:sz="0" w:space="0" w:color="auto"/>
                                        <w:right w:val="none" w:sz="0" w:space="0" w:color="auto"/>
                                      </w:divBdr>
                                      <w:divsChild>
                                        <w:div w:id="1746107679">
                                          <w:marLeft w:val="0"/>
                                          <w:marRight w:val="0"/>
                                          <w:marTop w:val="0"/>
                                          <w:marBottom w:val="0"/>
                                          <w:divBdr>
                                            <w:top w:val="none" w:sz="0" w:space="0" w:color="auto"/>
                                            <w:left w:val="none" w:sz="0" w:space="0" w:color="auto"/>
                                            <w:bottom w:val="none" w:sz="0" w:space="0" w:color="auto"/>
                                            <w:right w:val="none" w:sz="0" w:space="0" w:color="auto"/>
                                          </w:divBdr>
                                          <w:divsChild>
                                            <w:div w:id="1746109046">
                                              <w:marLeft w:val="0"/>
                                              <w:marRight w:val="0"/>
                                              <w:marTop w:val="0"/>
                                              <w:marBottom w:val="0"/>
                                              <w:divBdr>
                                                <w:top w:val="none" w:sz="0" w:space="0" w:color="auto"/>
                                                <w:left w:val="none" w:sz="0" w:space="0" w:color="auto"/>
                                                <w:bottom w:val="none" w:sz="0" w:space="0" w:color="auto"/>
                                                <w:right w:val="none" w:sz="0" w:space="0" w:color="auto"/>
                                              </w:divBdr>
                                              <w:divsChild>
                                                <w:div w:id="1746108225">
                                                  <w:marLeft w:val="0"/>
                                                  <w:marRight w:val="0"/>
                                                  <w:marTop w:val="0"/>
                                                  <w:marBottom w:val="0"/>
                                                  <w:divBdr>
                                                    <w:top w:val="none" w:sz="0" w:space="0" w:color="auto"/>
                                                    <w:left w:val="none" w:sz="0" w:space="0" w:color="auto"/>
                                                    <w:bottom w:val="none" w:sz="0" w:space="0" w:color="auto"/>
                                                    <w:right w:val="none" w:sz="0" w:space="0" w:color="auto"/>
                                                  </w:divBdr>
                                                  <w:divsChild>
                                                    <w:div w:id="1746108159">
                                                      <w:marLeft w:val="0"/>
                                                      <w:marRight w:val="0"/>
                                                      <w:marTop w:val="0"/>
                                                      <w:marBottom w:val="0"/>
                                                      <w:divBdr>
                                                        <w:top w:val="none" w:sz="0" w:space="0" w:color="auto"/>
                                                        <w:left w:val="none" w:sz="0" w:space="0" w:color="auto"/>
                                                        <w:bottom w:val="none" w:sz="0" w:space="0" w:color="auto"/>
                                                        <w:right w:val="none" w:sz="0" w:space="0" w:color="auto"/>
                                                      </w:divBdr>
                                                      <w:divsChild>
                                                        <w:div w:id="1746108735">
                                                          <w:marLeft w:val="0"/>
                                                          <w:marRight w:val="0"/>
                                                          <w:marTop w:val="0"/>
                                                          <w:marBottom w:val="0"/>
                                                          <w:divBdr>
                                                            <w:top w:val="none" w:sz="0" w:space="0" w:color="auto"/>
                                                            <w:left w:val="none" w:sz="0" w:space="0" w:color="auto"/>
                                                            <w:bottom w:val="none" w:sz="0" w:space="0" w:color="auto"/>
                                                            <w:right w:val="none" w:sz="0" w:space="0" w:color="auto"/>
                                                          </w:divBdr>
                                                          <w:divsChild>
                                                            <w:div w:id="1746107820">
                                                              <w:marLeft w:val="0"/>
                                                              <w:marRight w:val="0"/>
                                                              <w:marTop w:val="0"/>
                                                              <w:marBottom w:val="0"/>
                                                              <w:divBdr>
                                                                <w:top w:val="none" w:sz="0" w:space="0" w:color="auto"/>
                                                                <w:left w:val="none" w:sz="0" w:space="0" w:color="auto"/>
                                                                <w:bottom w:val="none" w:sz="0" w:space="0" w:color="auto"/>
                                                                <w:right w:val="none" w:sz="0" w:space="0" w:color="auto"/>
                                                              </w:divBdr>
                                                              <w:divsChild>
                                                                <w:div w:id="1746107425">
                                                                  <w:marLeft w:val="0"/>
                                                                  <w:marRight w:val="0"/>
                                                                  <w:marTop w:val="0"/>
                                                                  <w:marBottom w:val="0"/>
                                                                  <w:divBdr>
                                                                    <w:top w:val="none" w:sz="0" w:space="0" w:color="auto"/>
                                                                    <w:left w:val="none" w:sz="0" w:space="0" w:color="auto"/>
                                                                    <w:bottom w:val="none" w:sz="0" w:space="0" w:color="auto"/>
                                                                    <w:right w:val="none" w:sz="0" w:space="0" w:color="auto"/>
                                                                  </w:divBdr>
                                                                  <w:divsChild>
                                                                    <w:div w:id="1746107302">
                                                                      <w:marLeft w:val="0"/>
                                                                      <w:marRight w:val="0"/>
                                                                      <w:marTop w:val="0"/>
                                                                      <w:marBottom w:val="0"/>
                                                                      <w:divBdr>
                                                                        <w:top w:val="none" w:sz="0" w:space="0" w:color="auto"/>
                                                                        <w:left w:val="none" w:sz="0" w:space="0" w:color="auto"/>
                                                                        <w:bottom w:val="none" w:sz="0" w:space="0" w:color="auto"/>
                                                                        <w:right w:val="none" w:sz="0" w:space="0" w:color="auto"/>
                                                                      </w:divBdr>
                                                                      <w:divsChild>
                                                                        <w:div w:id="1746108815">
                                                                          <w:marLeft w:val="0"/>
                                                                          <w:marRight w:val="0"/>
                                                                          <w:marTop w:val="0"/>
                                                                          <w:marBottom w:val="0"/>
                                                                          <w:divBdr>
                                                                            <w:top w:val="none" w:sz="0" w:space="0" w:color="auto"/>
                                                                            <w:left w:val="none" w:sz="0" w:space="0" w:color="auto"/>
                                                                            <w:bottom w:val="none" w:sz="0" w:space="0" w:color="auto"/>
                                                                            <w:right w:val="none" w:sz="0" w:space="0" w:color="auto"/>
                                                                          </w:divBdr>
                                                                          <w:divsChild>
                                                                            <w:div w:id="1746109326">
                                                                              <w:marLeft w:val="0"/>
                                                                              <w:marRight w:val="0"/>
                                                                              <w:marTop w:val="0"/>
                                                                              <w:marBottom w:val="0"/>
                                                                              <w:divBdr>
                                                                                <w:top w:val="none" w:sz="0" w:space="0" w:color="auto"/>
                                                                                <w:left w:val="none" w:sz="0" w:space="0" w:color="auto"/>
                                                                                <w:bottom w:val="none" w:sz="0" w:space="0" w:color="auto"/>
                                                                                <w:right w:val="none" w:sz="0" w:space="0" w:color="auto"/>
                                                                              </w:divBdr>
                                                                              <w:divsChild>
                                                                                <w:div w:id="174610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145">
      <w:marLeft w:val="0"/>
      <w:marRight w:val="0"/>
      <w:marTop w:val="0"/>
      <w:marBottom w:val="0"/>
      <w:divBdr>
        <w:top w:val="none" w:sz="0" w:space="0" w:color="auto"/>
        <w:left w:val="none" w:sz="0" w:space="0" w:color="auto"/>
        <w:bottom w:val="none" w:sz="0" w:space="0" w:color="auto"/>
        <w:right w:val="none" w:sz="0" w:space="0" w:color="auto"/>
      </w:divBdr>
      <w:divsChild>
        <w:div w:id="1746108132">
          <w:marLeft w:val="0"/>
          <w:marRight w:val="0"/>
          <w:marTop w:val="0"/>
          <w:marBottom w:val="0"/>
          <w:divBdr>
            <w:top w:val="single" w:sz="6" w:space="0" w:color="CCCCCC"/>
            <w:left w:val="single" w:sz="6" w:space="0" w:color="CCCCCC"/>
            <w:bottom w:val="single" w:sz="6" w:space="0" w:color="CCCCCC"/>
            <w:right w:val="single" w:sz="6" w:space="0" w:color="CCCCCC"/>
          </w:divBdr>
          <w:divsChild>
            <w:div w:id="17461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9147">
      <w:marLeft w:val="0"/>
      <w:marRight w:val="0"/>
      <w:marTop w:val="0"/>
      <w:marBottom w:val="0"/>
      <w:divBdr>
        <w:top w:val="none" w:sz="0" w:space="0" w:color="auto"/>
        <w:left w:val="none" w:sz="0" w:space="0" w:color="auto"/>
        <w:bottom w:val="none" w:sz="0" w:space="0" w:color="auto"/>
        <w:right w:val="none" w:sz="0" w:space="0" w:color="auto"/>
      </w:divBdr>
    </w:div>
    <w:div w:id="1746109177">
      <w:marLeft w:val="0"/>
      <w:marRight w:val="0"/>
      <w:marTop w:val="0"/>
      <w:marBottom w:val="0"/>
      <w:divBdr>
        <w:top w:val="none" w:sz="0" w:space="0" w:color="auto"/>
        <w:left w:val="none" w:sz="0" w:space="0" w:color="auto"/>
        <w:bottom w:val="none" w:sz="0" w:space="0" w:color="auto"/>
        <w:right w:val="none" w:sz="0" w:space="0" w:color="auto"/>
      </w:divBdr>
      <w:divsChild>
        <w:div w:id="1746109175">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182">
      <w:marLeft w:val="0"/>
      <w:marRight w:val="0"/>
      <w:marTop w:val="0"/>
      <w:marBottom w:val="0"/>
      <w:divBdr>
        <w:top w:val="none" w:sz="0" w:space="0" w:color="auto"/>
        <w:left w:val="none" w:sz="0" w:space="0" w:color="auto"/>
        <w:bottom w:val="none" w:sz="0" w:space="0" w:color="auto"/>
        <w:right w:val="none" w:sz="0" w:space="0" w:color="auto"/>
      </w:divBdr>
      <w:divsChild>
        <w:div w:id="1746108992">
          <w:marLeft w:val="0"/>
          <w:marRight w:val="0"/>
          <w:marTop w:val="0"/>
          <w:marBottom w:val="0"/>
          <w:divBdr>
            <w:top w:val="none" w:sz="0" w:space="0" w:color="auto"/>
            <w:left w:val="none" w:sz="0" w:space="0" w:color="auto"/>
            <w:bottom w:val="none" w:sz="0" w:space="0" w:color="auto"/>
            <w:right w:val="none" w:sz="0" w:space="0" w:color="auto"/>
          </w:divBdr>
          <w:divsChild>
            <w:div w:id="1746107901">
              <w:marLeft w:val="0"/>
              <w:marRight w:val="0"/>
              <w:marTop w:val="0"/>
              <w:marBottom w:val="0"/>
              <w:divBdr>
                <w:top w:val="none" w:sz="0" w:space="0" w:color="auto"/>
                <w:left w:val="none" w:sz="0" w:space="0" w:color="auto"/>
                <w:bottom w:val="none" w:sz="0" w:space="0" w:color="auto"/>
                <w:right w:val="none" w:sz="0" w:space="0" w:color="auto"/>
              </w:divBdr>
              <w:divsChild>
                <w:div w:id="1746107333">
                  <w:marLeft w:val="0"/>
                  <w:marRight w:val="0"/>
                  <w:marTop w:val="0"/>
                  <w:marBottom w:val="0"/>
                  <w:divBdr>
                    <w:top w:val="none" w:sz="0" w:space="0" w:color="auto"/>
                    <w:left w:val="none" w:sz="0" w:space="0" w:color="auto"/>
                    <w:bottom w:val="none" w:sz="0" w:space="0" w:color="auto"/>
                    <w:right w:val="none" w:sz="0" w:space="0" w:color="auto"/>
                  </w:divBdr>
                  <w:divsChild>
                    <w:div w:id="1746107239">
                      <w:marLeft w:val="2743"/>
                      <w:marRight w:val="0"/>
                      <w:marTop w:val="0"/>
                      <w:marBottom w:val="0"/>
                      <w:divBdr>
                        <w:top w:val="none" w:sz="0" w:space="0" w:color="auto"/>
                        <w:left w:val="none" w:sz="0" w:space="0" w:color="auto"/>
                        <w:bottom w:val="none" w:sz="0" w:space="0" w:color="auto"/>
                        <w:right w:val="none" w:sz="0" w:space="0" w:color="auto"/>
                      </w:divBdr>
                      <w:divsChild>
                        <w:div w:id="1746108933">
                          <w:marLeft w:val="0"/>
                          <w:marRight w:val="0"/>
                          <w:marTop w:val="0"/>
                          <w:marBottom w:val="0"/>
                          <w:divBdr>
                            <w:top w:val="none" w:sz="0" w:space="0" w:color="auto"/>
                            <w:left w:val="none" w:sz="0" w:space="0" w:color="auto"/>
                            <w:bottom w:val="none" w:sz="0" w:space="0" w:color="auto"/>
                            <w:right w:val="none" w:sz="0" w:space="0" w:color="auto"/>
                          </w:divBdr>
                          <w:divsChild>
                            <w:div w:id="1746109229">
                              <w:marLeft w:val="0"/>
                              <w:marRight w:val="0"/>
                              <w:marTop w:val="0"/>
                              <w:marBottom w:val="0"/>
                              <w:divBdr>
                                <w:top w:val="none" w:sz="0" w:space="0" w:color="auto"/>
                                <w:left w:val="none" w:sz="0" w:space="0" w:color="auto"/>
                                <w:bottom w:val="none" w:sz="0" w:space="0" w:color="auto"/>
                                <w:right w:val="none" w:sz="0" w:space="0" w:color="auto"/>
                              </w:divBdr>
                            </w:div>
                            <w:div w:id="174610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187">
      <w:marLeft w:val="0"/>
      <w:marRight w:val="0"/>
      <w:marTop w:val="0"/>
      <w:marBottom w:val="0"/>
      <w:divBdr>
        <w:top w:val="none" w:sz="0" w:space="0" w:color="auto"/>
        <w:left w:val="none" w:sz="0" w:space="0" w:color="auto"/>
        <w:bottom w:val="none" w:sz="0" w:space="0" w:color="auto"/>
        <w:right w:val="none" w:sz="0" w:space="0" w:color="auto"/>
      </w:divBdr>
    </w:div>
    <w:div w:id="1746109189">
      <w:marLeft w:val="0"/>
      <w:marRight w:val="0"/>
      <w:marTop w:val="0"/>
      <w:marBottom w:val="0"/>
      <w:divBdr>
        <w:top w:val="none" w:sz="0" w:space="0" w:color="auto"/>
        <w:left w:val="none" w:sz="0" w:space="0" w:color="auto"/>
        <w:bottom w:val="none" w:sz="0" w:space="0" w:color="auto"/>
        <w:right w:val="none" w:sz="0" w:space="0" w:color="auto"/>
      </w:divBdr>
      <w:divsChild>
        <w:div w:id="1746107714">
          <w:marLeft w:val="0"/>
          <w:marRight w:val="0"/>
          <w:marTop w:val="0"/>
          <w:marBottom w:val="0"/>
          <w:divBdr>
            <w:top w:val="none" w:sz="0" w:space="0" w:color="auto"/>
            <w:left w:val="none" w:sz="0" w:space="0" w:color="auto"/>
            <w:bottom w:val="none" w:sz="0" w:space="0" w:color="auto"/>
            <w:right w:val="none" w:sz="0" w:space="0" w:color="auto"/>
          </w:divBdr>
          <w:divsChild>
            <w:div w:id="1746107497">
              <w:marLeft w:val="0"/>
              <w:marRight w:val="0"/>
              <w:marTop w:val="0"/>
              <w:marBottom w:val="0"/>
              <w:divBdr>
                <w:top w:val="none" w:sz="0" w:space="0" w:color="auto"/>
                <w:left w:val="none" w:sz="0" w:space="0" w:color="auto"/>
                <w:bottom w:val="none" w:sz="0" w:space="0" w:color="auto"/>
                <w:right w:val="none" w:sz="0" w:space="0" w:color="auto"/>
              </w:divBdr>
              <w:divsChild>
                <w:div w:id="1746108688">
                  <w:marLeft w:val="0"/>
                  <w:marRight w:val="0"/>
                  <w:marTop w:val="0"/>
                  <w:marBottom w:val="0"/>
                  <w:divBdr>
                    <w:top w:val="none" w:sz="0" w:space="0" w:color="auto"/>
                    <w:left w:val="none" w:sz="0" w:space="0" w:color="auto"/>
                    <w:bottom w:val="none" w:sz="0" w:space="0" w:color="auto"/>
                    <w:right w:val="none" w:sz="0" w:space="0" w:color="auto"/>
                  </w:divBdr>
                  <w:divsChild>
                    <w:div w:id="1746107410">
                      <w:marLeft w:val="2400"/>
                      <w:marRight w:val="0"/>
                      <w:marTop w:val="0"/>
                      <w:marBottom w:val="0"/>
                      <w:divBdr>
                        <w:top w:val="none" w:sz="0" w:space="0" w:color="auto"/>
                        <w:left w:val="none" w:sz="0" w:space="0" w:color="auto"/>
                        <w:bottom w:val="none" w:sz="0" w:space="0" w:color="auto"/>
                        <w:right w:val="none" w:sz="0" w:space="0" w:color="auto"/>
                      </w:divBdr>
                      <w:divsChild>
                        <w:div w:id="1746109190">
                          <w:marLeft w:val="0"/>
                          <w:marRight w:val="0"/>
                          <w:marTop w:val="0"/>
                          <w:marBottom w:val="0"/>
                          <w:divBdr>
                            <w:top w:val="none" w:sz="0" w:space="0" w:color="auto"/>
                            <w:left w:val="none" w:sz="0" w:space="0" w:color="auto"/>
                            <w:bottom w:val="none" w:sz="0" w:space="0" w:color="auto"/>
                            <w:right w:val="none" w:sz="0" w:space="0" w:color="auto"/>
                          </w:divBdr>
                          <w:divsChild>
                            <w:div w:id="1746108766">
                              <w:marLeft w:val="0"/>
                              <w:marRight w:val="0"/>
                              <w:marTop w:val="0"/>
                              <w:marBottom w:val="0"/>
                              <w:divBdr>
                                <w:top w:val="none" w:sz="0" w:space="0" w:color="auto"/>
                                <w:left w:val="none" w:sz="0" w:space="0" w:color="auto"/>
                                <w:bottom w:val="none" w:sz="0" w:space="0" w:color="auto"/>
                                <w:right w:val="none" w:sz="0" w:space="0" w:color="auto"/>
                              </w:divBdr>
                            </w:div>
                            <w:div w:id="174610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206">
      <w:marLeft w:val="0"/>
      <w:marRight w:val="0"/>
      <w:marTop w:val="0"/>
      <w:marBottom w:val="0"/>
      <w:divBdr>
        <w:top w:val="none" w:sz="0" w:space="0" w:color="auto"/>
        <w:left w:val="none" w:sz="0" w:space="0" w:color="auto"/>
        <w:bottom w:val="none" w:sz="0" w:space="0" w:color="auto"/>
        <w:right w:val="none" w:sz="0" w:space="0" w:color="auto"/>
      </w:divBdr>
    </w:div>
    <w:div w:id="1746109222">
      <w:marLeft w:val="0"/>
      <w:marRight w:val="0"/>
      <w:marTop w:val="0"/>
      <w:marBottom w:val="0"/>
      <w:divBdr>
        <w:top w:val="none" w:sz="0" w:space="0" w:color="auto"/>
        <w:left w:val="none" w:sz="0" w:space="0" w:color="auto"/>
        <w:bottom w:val="none" w:sz="0" w:space="0" w:color="auto"/>
        <w:right w:val="none" w:sz="0" w:space="0" w:color="auto"/>
      </w:divBdr>
    </w:div>
    <w:div w:id="1746109234">
      <w:marLeft w:val="0"/>
      <w:marRight w:val="0"/>
      <w:marTop w:val="0"/>
      <w:marBottom w:val="0"/>
      <w:divBdr>
        <w:top w:val="none" w:sz="0" w:space="0" w:color="auto"/>
        <w:left w:val="none" w:sz="0" w:space="0" w:color="auto"/>
        <w:bottom w:val="none" w:sz="0" w:space="0" w:color="auto"/>
        <w:right w:val="none" w:sz="0" w:space="0" w:color="auto"/>
      </w:divBdr>
      <w:divsChild>
        <w:div w:id="1746108505">
          <w:marLeft w:val="0"/>
          <w:marRight w:val="0"/>
          <w:marTop w:val="0"/>
          <w:marBottom w:val="0"/>
          <w:divBdr>
            <w:top w:val="none" w:sz="0" w:space="0" w:color="auto"/>
            <w:left w:val="none" w:sz="0" w:space="0" w:color="auto"/>
            <w:bottom w:val="none" w:sz="0" w:space="0" w:color="auto"/>
            <w:right w:val="none" w:sz="0" w:space="0" w:color="auto"/>
          </w:divBdr>
          <w:divsChild>
            <w:div w:id="1746108743">
              <w:marLeft w:val="0"/>
              <w:marRight w:val="0"/>
              <w:marTop w:val="0"/>
              <w:marBottom w:val="0"/>
              <w:divBdr>
                <w:top w:val="none" w:sz="0" w:space="0" w:color="auto"/>
                <w:left w:val="none" w:sz="0" w:space="0" w:color="auto"/>
                <w:bottom w:val="none" w:sz="0" w:space="0" w:color="auto"/>
                <w:right w:val="none" w:sz="0" w:space="0" w:color="auto"/>
              </w:divBdr>
              <w:divsChild>
                <w:div w:id="1746108547">
                  <w:marLeft w:val="0"/>
                  <w:marRight w:val="0"/>
                  <w:marTop w:val="0"/>
                  <w:marBottom w:val="0"/>
                  <w:divBdr>
                    <w:top w:val="none" w:sz="0" w:space="0" w:color="auto"/>
                    <w:left w:val="none" w:sz="0" w:space="0" w:color="auto"/>
                    <w:bottom w:val="none" w:sz="0" w:space="0" w:color="auto"/>
                    <w:right w:val="none" w:sz="0" w:space="0" w:color="auto"/>
                  </w:divBdr>
                  <w:divsChild>
                    <w:div w:id="1746107424">
                      <w:marLeft w:val="0"/>
                      <w:marRight w:val="0"/>
                      <w:marTop w:val="0"/>
                      <w:marBottom w:val="0"/>
                      <w:divBdr>
                        <w:top w:val="none" w:sz="0" w:space="0" w:color="auto"/>
                        <w:left w:val="none" w:sz="0" w:space="0" w:color="auto"/>
                        <w:bottom w:val="none" w:sz="0" w:space="0" w:color="auto"/>
                        <w:right w:val="none" w:sz="0" w:space="0" w:color="auto"/>
                      </w:divBdr>
                      <w:divsChild>
                        <w:div w:id="1746108105">
                          <w:marLeft w:val="0"/>
                          <w:marRight w:val="0"/>
                          <w:marTop w:val="0"/>
                          <w:marBottom w:val="0"/>
                          <w:divBdr>
                            <w:top w:val="none" w:sz="0" w:space="0" w:color="auto"/>
                            <w:left w:val="none" w:sz="0" w:space="0" w:color="auto"/>
                            <w:bottom w:val="none" w:sz="0" w:space="0" w:color="auto"/>
                            <w:right w:val="none" w:sz="0" w:space="0" w:color="auto"/>
                          </w:divBdr>
                          <w:divsChild>
                            <w:div w:id="1746107261">
                              <w:marLeft w:val="0"/>
                              <w:marRight w:val="0"/>
                              <w:marTop w:val="0"/>
                              <w:marBottom w:val="0"/>
                              <w:divBdr>
                                <w:top w:val="none" w:sz="0" w:space="0" w:color="auto"/>
                                <w:left w:val="none" w:sz="0" w:space="0" w:color="auto"/>
                                <w:bottom w:val="none" w:sz="0" w:space="0" w:color="auto"/>
                                <w:right w:val="none" w:sz="0" w:space="0" w:color="auto"/>
                              </w:divBdr>
                              <w:divsChild>
                                <w:div w:id="1746108004">
                                  <w:marLeft w:val="0"/>
                                  <w:marRight w:val="0"/>
                                  <w:marTop w:val="0"/>
                                  <w:marBottom w:val="0"/>
                                  <w:divBdr>
                                    <w:top w:val="none" w:sz="0" w:space="0" w:color="auto"/>
                                    <w:left w:val="none" w:sz="0" w:space="0" w:color="auto"/>
                                    <w:bottom w:val="none" w:sz="0" w:space="0" w:color="auto"/>
                                    <w:right w:val="none" w:sz="0" w:space="0" w:color="auto"/>
                                  </w:divBdr>
                                  <w:divsChild>
                                    <w:div w:id="1746108973">
                                      <w:marLeft w:val="0"/>
                                      <w:marRight w:val="0"/>
                                      <w:marTop w:val="0"/>
                                      <w:marBottom w:val="0"/>
                                      <w:divBdr>
                                        <w:top w:val="none" w:sz="0" w:space="0" w:color="auto"/>
                                        <w:left w:val="none" w:sz="0" w:space="0" w:color="auto"/>
                                        <w:bottom w:val="none" w:sz="0" w:space="0" w:color="auto"/>
                                        <w:right w:val="none" w:sz="0" w:space="0" w:color="auto"/>
                                      </w:divBdr>
                                      <w:divsChild>
                                        <w:div w:id="1746108089">
                                          <w:marLeft w:val="0"/>
                                          <w:marRight w:val="0"/>
                                          <w:marTop w:val="0"/>
                                          <w:marBottom w:val="0"/>
                                          <w:divBdr>
                                            <w:top w:val="none" w:sz="0" w:space="0" w:color="auto"/>
                                            <w:left w:val="none" w:sz="0" w:space="0" w:color="auto"/>
                                            <w:bottom w:val="none" w:sz="0" w:space="0" w:color="auto"/>
                                            <w:right w:val="none" w:sz="0" w:space="0" w:color="auto"/>
                                          </w:divBdr>
                                          <w:divsChild>
                                            <w:div w:id="1746107496">
                                              <w:marLeft w:val="0"/>
                                              <w:marRight w:val="0"/>
                                              <w:marTop w:val="0"/>
                                              <w:marBottom w:val="0"/>
                                              <w:divBdr>
                                                <w:top w:val="none" w:sz="0" w:space="0" w:color="auto"/>
                                                <w:left w:val="none" w:sz="0" w:space="0" w:color="auto"/>
                                                <w:bottom w:val="none" w:sz="0" w:space="0" w:color="auto"/>
                                                <w:right w:val="none" w:sz="0" w:space="0" w:color="auto"/>
                                              </w:divBdr>
                                              <w:divsChild>
                                                <w:div w:id="1746108580">
                                                  <w:marLeft w:val="0"/>
                                                  <w:marRight w:val="0"/>
                                                  <w:marTop w:val="0"/>
                                                  <w:marBottom w:val="0"/>
                                                  <w:divBdr>
                                                    <w:top w:val="none" w:sz="0" w:space="0" w:color="auto"/>
                                                    <w:left w:val="none" w:sz="0" w:space="0" w:color="auto"/>
                                                    <w:bottom w:val="none" w:sz="0" w:space="0" w:color="auto"/>
                                                    <w:right w:val="none" w:sz="0" w:space="0" w:color="auto"/>
                                                  </w:divBdr>
                                                  <w:divsChild>
                                                    <w:div w:id="1746108460">
                                                      <w:marLeft w:val="0"/>
                                                      <w:marRight w:val="0"/>
                                                      <w:marTop w:val="0"/>
                                                      <w:marBottom w:val="0"/>
                                                      <w:divBdr>
                                                        <w:top w:val="none" w:sz="0" w:space="0" w:color="auto"/>
                                                        <w:left w:val="none" w:sz="0" w:space="0" w:color="auto"/>
                                                        <w:bottom w:val="none" w:sz="0" w:space="0" w:color="auto"/>
                                                        <w:right w:val="none" w:sz="0" w:space="0" w:color="auto"/>
                                                      </w:divBdr>
                                                      <w:divsChild>
                                                        <w:div w:id="1746108846">
                                                          <w:marLeft w:val="0"/>
                                                          <w:marRight w:val="0"/>
                                                          <w:marTop w:val="0"/>
                                                          <w:marBottom w:val="0"/>
                                                          <w:divBdr>
                                                            <w:top w:val="none" w:sz="0" w:space="0" w:color="auto"/>
                                                            <w:left w:val="none" w:sz="0" w:space="0" w:color="auto"/>
                                                            <w:bottom w:val="none" w:sz="0" w:space="0" w:color="auto"/>
                                                            <w:right w:val="none" w:sz="0" w:space="0" w:color="auto"/>
                                                          </w:divBdr>
                                                          <w:divsChild>
                                                            <w:div w:id="1746108021">
                                                              <w:marLeft w:val="0"/>
                                                              <w:marRight w:val="0"/>
                                                              <w:marTop w:val="0"/>
                                                              <w:marBottom w:val="0"/>
                                                              <w:divBdr>
                                                                <w:top w:val="none" w:sz="0" w:space="0" w:color="auto"/>
                                                                <w:left w:val="none" w:sz="0" w:space="0" w:color="auto"/>
                                                                <w:bottom w:val="none" w:sz="0" w:space="0" w:color="auto"/>
                                                                <w:right w:val="none" w:sz="0" w:space="0" w:color="auto"/>
                                                              </w:divBdr>
                                                              <w:divsChild>
                                                                <w:div w:id="1746108080">
                                                                  <w:marLeft w:val="0"/>
                                                                  <w:marRight w:val="0"/>
                                                                  <w:marTop w:val="0"/>
                                                                  <w:marBottom w:val="0"/>
                                                                  <w:divBdr>
                                                                    <w:top w:val="none" w:sz="0" w:space="0" w:color="auto"/>
                                                                    <w:left w:val="none" w:sz="0" w:space="0" w:color="auto"/>
                                                                    <w:bottom w:val="none" w:sz="0" w:space="0" w:color="auto"/>
                                                                    <w:right w:val="none" w:sz="0" w:space="0" w:color="auto"/>
                                                                  </w:divBdr>
                                                                  <w:divsChild>
                                                                    <w:div w:id="1746108899">
                                                                      <w:marLeft w:val="0"/>
                                                                      <w:marRight w:val="0"/>
                                                                      <w:marTop w:val="0"/>
                                                                      <w:marBottom w:val="0"/>
                                                                      <w:divBdr>
                                                                        <w:top w:val="none" w:sz="0" w:space="0" w:color="auto"/>
                                                                        <w:left w:val="none" w:sz="0" w:space="0" w:color="auto"/>
                                                                        <w:bottom w:val="none" w:sz="0" w:space="0" w:color="auto"/>
                                                                        <w:right w:val="none" w:sz="0" w:space="0" w:color="auto"/>
                                                                      </w:divBdr>
                                                                      <w:divsChild>
                                                                        <w:div w:id="1746108411">
                                                                          <w:marLeft w:val="0"/>
                                                                          <w:marRight w:val="0"/>
                                                                          <w:marTop w:val="0"/>
                                                                          <w:marBottom w:val="0"/>
                                                                          <w:divBdr>
                                                                            <w:top w:val="none" w:sz="0" w:space="0" w:color="auto"/>
                                                                            <w:left w:val="none" w:sz="0" w:space="0" w:color="auto"/>
                                                                            <w:bottom w:val="none" w:sz="0" w:space="0" w:color="auto"/>
                                                                            <w:right w:val="none" w:sz="0" w:space="0" w:color="auto"/>
                                                                          </w:divBdr>
                                                                          <w:divsChild>
                                                                            <w:div w:id="1746107180">
                                                                              <w:marLeft w:val="0"/>
                                                                              <w:marRight w:val="0"/>
                                                                              <w:marTop w:val="0"/>
                                                                              <w:marBottom w:val="0"/>
                                                                              <w:divBdr>
                                                                                <w:top w:val="none" w:sz="0" w:space="0" w:color="auto"/>
                                                                                <w:left w:val="none" w:sz="0" w:space="0" w:color="auto"/>
                                                                                <w:bottom w:val="none" w:sz="0" w:space="0" w:color="auto"/>
                                                                                <w:right w:val="none" w:sz="0" w:space="0" w:color="auto"/>
                                                                              </w:divBdr>
                                                                              <w:divsChild>
                                                                                <w:div w:id="174610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241">
      <w:marLeft w:val="0"/>
      <w:marRight w:val="0"/>
      <w:marTop w:val="0"/>
      <w:marBottom w:val="0"/>
      <w:divBdr>
        <w:top w:val="none" w:sz="0" w:space="0" w:color="auto"/>
        <w:left w:val="none" w:sz="0" w:space="0" w:color="auto"/>
        <w:bottom w:val="none" w:sz="0" w:space="0" w:color="auto"/>
        <w:right w:val="none" w:sz="0" w:space="0" w:color="auto"/>
      </w:divBdr>
      <w:divsChild>
        <w:div w:id="1746107633">
          <w:marLeft w:val="0"/>
          <w:marRight w:val="0"/>
          <w:marTop w:val="0"/>
          <w:marBottom w:val="0"/>
          <w:divBdr>
            <w:top w:val="none" w:sz="0" w:space="0" w:color="auto"/>
            <w:left w:val="none" w:sz="0" w:space="0" w:color="auto"/>
            <w:bottom w:val="none" w:sz="0" w:space="0" w:color="auto"/>
            <w:right w:val="none" w:sz="0" w:space="0" w:color="auto"/>
          </w:divBdr>
          <w:divsChild>
            <w:div w:id="1746109274">
              <w:marLeft w:val="0"/>
              <w:marRight w:val="0"/>
              <w:marTop w:val="0"/>
              <w:marBottom w:val="0"/>
              <w:divBdr>
                <w:top w:val="none" w:sz="0" w:space="0" w:color="auto"/>
                <w:left w:val="none" w:sz="0" w:space="0" w:color="auto"/>
                <w:bottom w:val="none" w:sz="0" w:space="0" w:color="auto"/>
                <w:right w:val="none" w:sz="0" w:space="0" w:color="auto"/>
              </w:divBdr>
              <w:divsChild>
                <w:div w:id="1746108139">
                  <w:marLeft w:val="0"/>
                  <w:marRight w:val="0"/>
                  <w:marTop w:val="0"/>
                  <w:marBottom w:val="0"/>
                  <w:divBdr>
                    <w:top w:val="none" w:sz="0" w:space="0" w:color="auto"/>
                    <w:left w:val="none" w:sz="0" w:space="0" w:color="auto"/>
                    <w:bottom w:val="none" w:sz="0" w:space="0" w:color="auto"/>
                    <w:right w:val="none" w:sz="0" w:space="0" w:color="auto"/>
                  </w:divBdr>
                  <w:divsChild>
                    <w:div w:id="1746109015">
                      <w:marLeft w:val="0"/>
                      <w:marRight w:val="0"/>
                      <w:marTop w:val="0"/>
                      <w:marBottom w:val="0"/>
                      <w:divBdr>
                        <w:top w:val="none" w:sz="0" w:space="0" w:color="auto"/>
                        <w:left w:val="none" w:sz="0" w:space="0" w:color="auto"/>
                        <w:bottom w:val="none" w:sz="0" w:space="0" w:color="auto"/>
                        <w:right w:val="none" w:sz="0" w:space="0" w:color="auto"/>
                      </w:divBdr>
                      <w:divsChild>
                        <w:div w:id="1746107295">
                          <w:marLeft w:val="0"/>
                          <w:marRight w:val="0"/>
                          <w:marTop w:val="0"/>
                          <w:marBottom w:val="0"/>
                          <w:divBdr>
                            <w:top w:val="none" w:sz="0" w:space="0" w:color="auto"/>
                            <w:left w:val="none" w:sz="0" w:space="0" w:color="auto"/>
                            <w:bottom w:val="none" w:sz="0" w:space="0" w:color="auto"/>
                            <w:right w:val="none" w:sz="0" w:space="0" w:color="auto"/>
                          </w:divBdr>
                          <w:divsChild>
                            <w:div w:id="1746109311">
                              <w:marLeft w:val="0"/>
                              <w:marRight w:val="0"/>
                              <w:marTop w:val="0"/>
                              <w:marBottom w:val="0"/>
                              <w:divBdr>
                                <w:top w:val="none" w:sz="0" w:space="0" w:color="auto"/>
                                <w:left w:val="none" w:sz="0" w:space="0" w:color="auto"/>
                                <w:bottom w:val="none" w:sz="0" w:space="0" w:color="auto"/>
                                <w:right w:val="none" w:sz="0" w:space="0" w:color="auto"/>
                              </w:divBdr>
                              <w:divsChild>
                                <w:div w:id="1746109390">
                                  <w:marLeft w:val="0"/>
                                  <w:marRight w:val="0"/>
                                  <w:marTop w:val="0"/>
                                  <w:marBottom w:val="0"/>
                                  <w:divBdr>
                                    <w:top w:val="none" w:sz="0" w:space="0" w:color="auto"/>
                                    <w:left w:val="none" w:sz="0" w:space="0" w:color="auto"/>
                                    <w:bottom w:val="none" w:sz="0" w:space="0" w:color="auto"/>
                                    <w:right w:val="none" w:sz="0" w:space="0" w:color="auto"/>
                                  </w:divBdr>
                                  <w:divsChild>
                                    <w:div w:id="1746107777">
                                      <w:marLeft w:val="0"/>
                                      <w:marRight w:val="0"/>
                                      <w:marTop w:val="0"/>
                                      <w:marBottom w:val="0"/>
                                      <w:divBdr>
                                        <w:top w:val="none" w:sz="0" w:space="0" w:color="auto"/>
                                        <w:left w:val="none" w:sz="0" w:space="0" w:color="auto"/>
                                        <w:bottom w:val="none" w:sz="0" w:space="0" w:color="auto"/>
                                        <w:right w:val="none" w:sz="0" w:space="0" w:color="auto"/>
                                      </w:divBdr>
                                      <w:divsChild>
                                        <w:div w:id="1746107951">
                                          <w:marLeft w:val="0"/>
                                          <w:marRight w:val="0"/>
                                          <w:marTop w:val="0"/>
                                          <w:marBottom w:val="0"/>
                                          <w:divBdr>
                                            <w:top w:val="none" w:sz="0" w:space="0" w:color="auto"/>
                                            <w:left w:val="none" w:sz="0" w:space="0" w:color="auto"/>
                                            <w:bottom w:val="none" w:sz="0" w:space="0" w:color="auto"/>
                                            <w:right w:val="none" w:sz="0" w:space="0" w:color="auto"/>
                                          </w:divBdr>
                                          <w:divsChild>
                                            <w:div w:id="1746108427">
                                              <w:marLeft w:val="0"/>
                                              <w:marRight w:val="0"/>
                                              <w:marTop w:val="0"/>
                                              <w:marBottom w:val="0"/>
                                              <w:divBdr>
                                                <w:top w:val="none" w:sz="0" w:space="0" w:color="auto"/>
                                                <w:left w:val="none" w:sz="0" w:space="0" w:color="auto"/>
                                                <w:bottom w:val="none" w:sz="0" w:space="0" w:color="auto"/>
                                                <w:right w:val="none" w:sz="0" w:space="0" w:color="auto"/>
                                              </w:divBdr>
                                              <w:divsChild>
                                                <w:div w:id="1746109024">
                                                  <w:marLeft w:val="0"/>
                                                  <w:marRight w:val="0"/>
                                                  <w:marTop w:val="0"/>
                                                  <w:marBottom w:val="0"/>
                                                  <w:divBdr>
                                                    <w:top w:val="none" w:sz="0" w:space="0" w:color="auto"/>
                                                    <w:left w:val="none" w:sz="0" w:space="0" w:color="auto"/>
                                                    <w:bottom w:val="none" w:sz="0" w:space="0" w:color="auto"/>
                                                    <w:right w:val="none" w:sz="0" w:space="0" w:color="auto"/>
                                                  </w:divBdr>
                                                  <w:divsChild>
                                                    <w:div w:id="1746108413">
                                                      <w:marLeft w:val="0"/>
                                                      <w:marRight w:val="0"/>
                                                      <w:marTop w:val="0"/>
                                                      <w:marBottom w:val="0"/>
                                                      <w:divBdr>
                                                        <w:top w:val="none" w:sz="0" w:space="0" w:color="auto"/>
                                                        <w:left w:val="none" w:sz="0" w:space="0" w:color="auto"/>
                                                        <w:bottom w:val="none" w:sz="0" w:space="0" w:color="auto"/>
                                                        <w:right w:val="none" w:sz="0" w:space="0" w:color="auto"/>
                                                      </w:divBdr>
                                                      <w:divsChild>
                                                        <w:div w:id="1746108449">
                                                          <w:marLeft w:val="0"/>
                                                          <w:marRight w:val="0"/>
                                                          <w:marTop w:val="0"/>
                                                          <w:marBottom w:val="0"/>
                                                          <w:divBdr>
                                                            <w:top w:val="none" w:sz="0" w:space="0" w:color="auto"/>
                                                            <w:left w:val="none" w:sz="0" w:space="0" w:color="auto"/>
                                                            <w:bottom w:val="none" w:sz="0" w:space="0" w:color="auto"/>
                                                            <w:right w:val="none" w:sz="0" w:space="0" w:color="auto"/>
                                                          </w:divBdr>
                                                          <w:divsChild>
                                                            <w:div w:id="1746108576">
                                                              <w:marLeft w:val="0"/>
                                                              <w:marRight w:val="0"/>
                                                              <w:marTop w:val="0"/>
                                                              <w:marBottom w:val="0"/>
                                                              <w:divBdr>
                                                                <w:top w:val="none" w:sz="0" w:space="0" w:color="auto"/>
                                                                <w:left w:val="none" w:sz="0" w:space="0" w:color="auto"/>
                                                                <w:bottom w:val="none" w:sz="0" w:space="0" w:color="auto"/>
                                                                <w:right w:val="none" w:sz="0" w:space="0" w:color="auto"/>
                                                              </w:divBdr>
                                                              <w:divsChild>
                                                                <w:div w:id="1746109078">
                                                                  <w:marLeft w:val="0"/>
                                                                  <w:marRight w:val="0"/>
                                                                  <w:marTop w:val="0"/>
                                                                  <w:marBottom w:val="0"/>
                                                                  <w:divBdr>
                                                                    <w:top w:val="none" w:sz="0" w:space="0" w:color="auto"/>
                                                                    <w:left w:val="none" w:sz="0" w:space="0" w:color="auto"/>
                                                                    <w:bottom w:val="none" w:sz="0" w:space="0" w:color="auto"/>
                                                                    <w:right w:val="none" w:sz="0" w:space="0" w:color="auto"/>
                                                                  </w:divBdr>
                                                                  <w:divsChild>
                                                                    <w:div w:id="1746109307">
                                                                      <w:marLeft w:val="0"/>
                                                                      <w:marRight w:val="0"/>
                                                                      <w:marTop w:val="0"/>
                                                                      <w:marBottom w:val="0"/>
                                                                      <w:divBdr>
                                                                        <w:top w:val="none" w:sz="0" w:space="0" w:color="auto"/>
                                                                        <w:left w:val="none" w:sz="0" w:space="0" w:color="auto"/>
                                                                        <w:bottom w:val="none" w:sz="0" w:space="0" w:color="auto"/>
                                                                        <w:right w:val="none" w:sz="0" w:space="0" w:color="auto"/>
                                                                      </w:divBdr>
                                                                      <w:divsChild>
                                                                        <w:div w:id="1746107859">
                                                                          <w:marLeft w:val="0"/>
                                                                          <w:marRight w:val="0"/>
                                                                          <w:marTop w:val="0"/>
                                                                          <w:marBottom w:val="0"/>
                                                                          <w:divBdr>
                                                                            <w:top w:val="none" w:sz="0" w:space="0" w:color="auto"/>
                                                                            <w:left w:val="none" w:sz="0" w:space="0" w:color="auto"/>
                                                                            <w:bottom w:val="none" w:sz="0" w:space="0" w:color="auto"/>
                                                                            <w:right w:val="none" w:sz="0" w:space="0" w:color="auto"/>
                                                                          </w:divBdr>
                                                                          <w:divsChild>
                                                                            <w:div w:id="1746108476">
                                                                              <w:marLeft w:val="0"/>
                                                                              <w:marRight w:val="0"/>
                                                                              <w:marTop w:val="0"/>
                                                                              <w:marBottom w:val="0"/>
                                                                              <w:divBdr>
                                                                                <w:top w:val="none" w:sz="0" w:space="0" w:color="auto"/>
                                                                                <w:left w:val="none" w:sz="0" w:space="0" w:color="auto"/>
                                                                                <w:bottom w:val="none" w:sz="0" w:space="0" w:color="auto"/>
                                                                                <w:right w:val="none" w:sz="0" w:space="0" w:color="auto"/>
                                                                              </w:divBdr>
                                                                              <w:divsChild>
                                                                                <w:div w:id="1746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247">
      <w:marLeft w:val="0"/>
      <w:marRight w:val="0"/>
      <w:marTop w:val="0"/>
      <w:marBottom w:val="0"/>
      <w:divBdr>
        <w:top w:val="none" w:sz="0" w:space="0" w:color="auto"/>
        <w:left w:val="none" w:sz="0" w:space="0" w:color="auto"/>
        <w:bottom w:val="none" w:sz="0" w:space="0" w:color="auto"/>
        <w:right w:val="none" w:sz="0" w:space="0" w:color="auto"/>
      </w:divBdr>
      <w:divsChild>
        <w:div w:id="1746107492">
          <w:marLeft w:val="0"/>
          <w:marRight w:val="0"/>
          <w:marTop w:val="0"/>
          <w:marBottom w:val="0"/>
          <w:divBdr>
            <w:top w:val="none" w:sz="0" w:space="0" w:color="auto"/>
            <w:left w:val="none" w:sz="0" w:space="0" w:color="auto"/>
            <w:bottom w:val="none" w:sz="0" w:space="0" w:color="auto"/>
            <w:right w:val="none" w:sz="0" w:space="0" w:color="auto"/>
          </w:divBdr>
          <w:divsChild>
            <w:div w:id="1746108940">
              <w:marLeft w:val="0"/>
              <w:marRight w:val="0"/>
              <w:marTop w:val="0"/>
              <w:marBottom w:val="0"/>
              <w:divBdr>
                <w:top w:val="none" w:sz="0" w:space="0" w:color="auto"/>
                <w:left w:val="none" w:sz="0" w:space="0" w:color="auto"/>
                <w:bottom w:val="none" w:sz="0" w:space="0" w:color="auto"/>
                <w:right w:val="none" w:sz="0" w:space="0" w:color="auto"/>
              </w:divBdr>
              <w:divsChild>
                <w:div w:id="1746108731">
                  <w:marLeft w:val="0"/>
                  <w:marRight w:val="0"/>
                  <w:marTop w:val="0"/>
                  <w:marBottom w:val="0"/>
                  <w:divBdr>
                    <w:top w:val="none" w:sz="0" w:space="0" w:color="auto"/>
                    <w:left w:val="none" w:sz="0" w:space="0" w:color="auto"/>
                    <w:bottom w:val="none" w:sz="0" w:space="0" w:color="auto"/>
                    <w:right w:val="none" w:sz="0" w:space="0" w:color="auto"/>
                  </w:divBdr>
                  <w:divsChild>
                    <w:div w:id="1746109180">
                      <w:marLeft w:val="0"/>
                      <w:marRight w:val="0"/>
                      <w:marTop w:val="0"/>
                      <w:marBottom w:val="0"/>
                      <w:divBdr>
                        <w:top w:val="none" w:sz="0" w:space="0" w:color="auto"/>
                        <w:left w:val="none" w:sz="0" w:space="0" w:color="auto"/>
                        <w:bottom w:val="none" w:sz="0" w:space="0" w:color="auto"/>
                        <w:right w:val="none" w:sz="0" w:space="0" w:color="auto"/>
                      </w:divBdr>
                      <w:divsChild>
                        <w:div w:id="1746109298">
                          <w:marLeft w:val="0"/>
                          <w:marRight w:val="0"/>
                          <w:marTop w:val="0"/>
                          <w:marBottom w:val="0"/>
                          <w:divBdr>
                            <w:top w:val="none" w:sz="0" w:space="0" w:color="auto"/>
                            <w:left w:val="none" w:sz="0" w:space="0" w:color="auto"/>
                            <w:bottom w:val="none" w:sz="0" w:space="0" w:color="auto"/>
                            <w:right w:val="none" w:sz="0" w:space="0" w:color="auto"/>
                          </w:divBdr>
                          <w:divsChild>
                            <w:div w:id="1746108528">
                              <w:marLeft w:val="0"/>
                              <w:marRight w:val="0"/>
                              <w:marTop w:val="0"/>
                              <w:marBottom w:val="0"/>
                              <w:divBdr>
                                <w:top w:val="none" w:sz="0" w:space="0" w:color="auto"/>
                                <w:left w:val="none" w:sz="0" w:space="0" w:color="auto"/>
                                <w:bottom w:val="none" w:sz="0" w:space="0" w:color="auto"/>
                                <w:right w:val="none" w:sz="0" w:space="0" w:color="auto"/>
                              </w:divBdr>
                              <w:divsChild>
                                <w:div w:id="1746107786">
                                  <w:marLeft w:val="0"/>
                                  <w:marRight w:val="0"/>
                                  <w:marTop w:val="0"/>
                                  <w:marBottom w:val="0"/>
                                  <w:divBdr>
                                    <w:top w:val="none" w:sz="0" w:space="0" w:color="auto"/>
                                    <w:left w:val="none" w:sz="0" w:space="0" w:color="auto"/>
                                    <w:bottom w:val="none" w:sz="0" w:space="0" w:color="auto"/>
                                    <w:right w:val="none" w:sz="0" w:space="0" w:color="auto"/>
                                  </w:divBdr>
                                  <w:divsChild>
                                    <w:div w:id="1746108376">
                                      <w:marLeft w:val="0"/>
                                      <w:marRight w:val="0"/>
                                      <w:marTop w:val="0"/>
                                      <w:marBottom w:val="0"/>
                                      <w:divBdr>
                                        <w:top w:val="none" w:sz="0" w:space="0" w:color="auto"/>
                                        <w:left w:val="none" w:sz="0" w:space="0" w:color="auto"/>
                                        <w:bottom w:val="none" w:sz="0" w:space="0" w:color="auto"/>
                                        <w:right w:val="none" w:sz="0" w:space="0" w:color="auto"/>
                                      </w:divBdr>
                                      <w:divsChild>
                                        <w:div w:id="1746107788">
                                          <w:marLeft w:val="0"/>
                                          <w:marRight w:val="0"/>
                                          <w:marTop w:val="0"/>
                                          <w:marBottom w:val="0"/>
                                          <w:divBdr>
                                            <w:top w:val="none" w:sz="0" w:space="0" w:color="auto"/>
                                            <w:left w:val="none" w:sz="0" w:space="0" w:color="auto"/>
                                            <w:bottom w:val="none" w:sz="0" w:space="0" w:color="auto"/>
                                            <w:right w:val="none" w:sz="0" w:space="0" w:color="auto"/>
                                          </w:divBdr>
                                          <w:divsChild>
                                            <w:div w:id="1746107341">
                                              <w:marLeft w:val="0"/>
                                              <w:marRight w:val="0"/>
                                              <w:marTop w:val="0"/>
                                              <w:marBottom w:val="0"/>
                                              <w:divBdr>
                                                <w:top w:val="none" w:sz="0" w:space="0" w:color="auto"/>
                                                <w:left w:val="none" w:sz="0" w:space="0" w:color="auto"/>
                                                <w:bottom w:val="none" w:sz="0" w:space="0" w:color="auto"/>
                                                <w:right w:val="none" w:sz="0" w:space="0" w:color="auto"/>
                                              </w:divBdr>
                                              <w:divsChild>
                                                <w:div w:id="1746109171">
                                                  <w:marLeft w:val="0"/>
                                                  <w:marRight w:val="0"/>
                                                  <w:marTop w:val="0"/>
                                                  <w:marBottom w:val="0"/>
                                                  <w:divBdr>
                                                    <w:top w:val="none" w:sz="0" w:space="0" w:color="auto"/>
                                                    <w:left w:val="none" w:sz="0" w:space="0" w:color="auto"/>
                                                    <w:bottom w:val="none" w:sz="0" w:space="0" w:color="auto"/>
                                                    <w:right w:val="none" w:sz="0" w:space="0" w:color="auto"/>
                                                  </w:divBdr>
                                                  <w:divsChild>
                                                    <w:div w:id="1746107807">
                                                      <w:marLeft w:val="0"/>
                                                      <w:marRight w:val="0"/>
                                                      <w:marTop w:val="0"/>
                                                      <w:marBottom w:val="0"/>
                                                      <w:divBdr>
                                                        <w:top w:val="none" w:sz="0" w:space="0" w:color="auto"/>
                                                        <w:left w:val="none" w:sz="0" w:space="0" w:color="auto"/>
                                                        <w:bottom w:val="none" w:sz="0" w:space="0" w:color="auto"/>
                                                        <w:right w:val="none" w:sz="0" w:space="0" w:color="auto"/>
                                                      </w:divBdr>
                                                      <w:divsChild>
                                                        <w:div w:id="1746107608">
                                                          <w:marLeft w:val="0"/>
                                                          <w:marRight w:val="0"/>
                                                          <w:marTop w:val="0"/>
                                                          <w:marBottom w:val="0"/>
                                                          <w:divBdr>
                                                            <w:top w:val="none" w:sz="0" w:space="0" w:color="auto"/>
                                                            <w:left w:val="none" w:sz="0" w:space="0" w:color="auto"/>
                                                            <w:bottom w:val="none" w:sz="0" w:space="0" w:color="auto"/>
                                                            <w:right w:val="none" w:sz="0" w:space="0" w:color="auto"/>
                                                          </w:divBdr>
                                                          <w:divsChild>
                                                            <w:div w:id="1746108760">
                                                              <w:marLeft w:val="0"/>
                                                              <w:marRight w:val="0"/>
                                                              <w:marTop w:val="0"/>
                                                              <w:marBottom w:val="0"/>
                                                              <w:divBdr>
                                                                <w:top w:val="none" w:sz="0" w:space="0" w:color="auto"/>
                                                                <w:left w:val="none" w:sz="0" w:space="0" w:color="auto"/>
                                                                <w:bottom w:val="none" w:sz="0" w:space="0" w:color="auto"/>
                                                                <w:right w:val="none" w:sz="0" w:space="0" w:color="auto"/>
                                                              </w:divBdr>
                                                              <w:divsChild>
                                                                <w:div w:id="1746108827">
                                                                  <w:marLeft w:val="0"/>
                                                                  <w:marRight w:val="0"/>
                                                                  <w:marTop w:val="0"/>
                                                                  <w:marBottom w:val="0"/>
                                                                  <w:divBdr>
                                                                    <w:top w:val="none" w:sz="0" w:space="0" w:color="auto"/>
                                                                    <w:left w:val="none" w:sz="0" w:space="0" w:color="auto"/>
                                                                    <w:bottom w:val="none" w:sz="0" w:space="0" w:color="auto"/>
                                                                    <w:right w:val="none" w:sz="0" w:space="0" w:color="auto"/>
                                                                  </w:divBdr>
                                                                  <w:divsChild>
                                                                    <w:div w:id="1746109461">
                                                                      <w:marLeft w:val="0"/>
                                                                      <w:marRight w:val="0"/>
                                                                      <w:marTop w:val="0"/>
                                                                      <w:marBottom w:val="0"/>
                                                                      <w:divBdr>
                                                                        <w:top w:val="none" w:sz="0" w:space="0" w:color="auto"/>
                                                                        <w:left w:val="none" w:sz="0" w:space="0" w:color="auto"/>
                                                                        <w:bottom w:val="none" w:sz="0" w:space="0" w:color="auto"/>
                                                                        <w:right w:val="none" w:sz="0" w:space="0" w:color="auto"/>
                                                                      </w:divBdr>
                                                                      <w:divsChild>
                                                                        <w:div w:id="1746108912">
                                                                          <w:marLeft w:val="0"/>
                                                                          <w:marRight w:val="0"/>
                                                                          <w:marTop w:val="0"/>
                                                                          <w:marBottom w:val="0"/>
                                                                          <w:divBdr>
                                                                            <w:top w:val="none" w:sz="0" w:space="0" w:color="auto"/>
                                                                            <w:left w:val="none" w:sz="0" w:space="0" w:color="auto"/>
                                                                            <w:bottom w:val="none" w:sz="0" w:space="0" w:color="auto"/>
                                                                            <w:right w:val="none" w:sz="0" w:space="0" w:color="auto"/>
                                                                          </w:divBdr>
                                                                          <w:divsChild>
                                                                            <w:div w:id="1746107775">
                                                                              <w:marLeft w:val="0"/>
                                                                              <w:marRight w:val="0"/>
                                                                              <w:marTop w:val="0"/>
                                                                              <w:marBottom w:val="0"/>
                                                                              <w:divBdr>
                                                                                <w:top w:val="none" w:sz="0" w:space="0" w:color="auto"/>
                                                                                <w:left w:val="none" w:sz="0" w:space="0" w:color="auto"/>
                                                                                <w:bottom w:val="none" w:sz="0" w:space="0" w:color="auto"/>
                                                                                <w:right w:val="none" w:sz="0" w:space="0" w:color="auto"/>
                                                                              </w:divBdr>
                                                                              <w:divsChild>
                                                                                <w:div w:id="1746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270">
      <w:marLeft w:val="0"/>
      <w:marRight w:val="0"/>
      <w:marTop w:val="0"/>
      <w:marBottom w:val="0"/>
      <w:divBdr>
        <w:top w:val="none" w:sz="0" w:space="0" w:color="auto"/>
        <w:left w:val="none" w:sz="0" w:space="0" w:color="auto"/>
        <w:bottom w:val="none" w:sz="0" w:space="0" w:color="auto"/>
        <w:right w:val="none" w:sz="0" w:space="0" w:color="auto"/>
      </w:divBdr>
    </w:div>
    <w:div w:id="1746109272">
      <w:marLeft w:val="0"/>
      <w:marRight w:val="0"/>
      <w:marTop w:val="0"/>
      <w:marBottom w:val="0"/>
      <w:divBdr>
        <w:top w:val="none" w:sz="0" w:space="0" w:color="auto"/>
        <w:left w:val="none" w:sz="0" w:space="0" w:color="auto"/>
        <w:bottom w:val="none" w:sz="0" w:space="0" w:color="auto"/>
        <w:right w:val="none" w:sz="0" w:space="0" w:color="auto"/>
      </w:divBdr>
      <w:divsChild>
        <w:div w:id="1746108719">
          <w:marLeft w:val="0"/>
          <w:marRight w:val="0"/>
          <w:marTop w:val="0"/>
          <w:marBottom w:val="0"/>
          <w:divBdr>
            <w:top w:val="none" w:sz="0" w:space="0" w:color="auto"/>
            <w:left w:val="none" w:sz="0" w:space="0" w:color="auto"/>
            <w:bottom w:val="none" w:sz="0" w:space="0" w:color="auto"/>
            <w:right w:val="none" w:sz="0" w:space="0" w:color="auto"/>
          </w:divBdr>
          <w:divsChild>
            <w:div w:id="1746109037">
              <w:marLeft w:val="0"/>
              <w:marRight w:val="0"/>
              <w:marTop w:val="0"/>
              <w:marBottom w:val="0"/>
              <w:divBdr>
                <w:top w:val="none" w:sz="0" w:space="0" w:color="auto"/>
                <w:left w:val="none" w:sz="0" w:space="0" w:color="auto"/>
                <w:bottom w:val="none" w:sz="0" w:space="0" w:color="auto"/>
                <w:right w:val="none" w:sz="0" w:space="0" w:color="auto"/>
              </w:divBdr>
              <w:divsChild>
                <w:div w:id="1746107860">
                  <w:marLeft w:val="0"/>
                  <w:marRight w:val="0"/>
                  <w:marTop w:val="0"/>
                  <w:marBottom w:val="0"/>
                  <w:divBdr>
                    <w:top w:val="none" w:sz="0" w:space="0" w:color="auto"/>
                    <w:left w:val="none" w:sz="0" w:space="0" w:color="auto"/>
                    <w:bottom w:val="none" w:sz="0" w:space="0" w:color="auto"/>
                    <w:right w:val="none" w:sz="0" w:space="0" w:color="auto"/>
                  </w:divBdr>
                  <w:divsChild>
                    <w:div w:id="1746108258">
                      <w:marLeft w:val="0"/>
                      <w:marRight w:val="0"/>
                      <w:marTop w:val="0"/>
                      <w:marBottom w:val="0"/>
                      <w:divBdr>
                        <w:top w:val="none" w:sz="0" w:space="0" w:color="auto"/>
                        <w:left w:val="none" w:sz="0" w:space="0" w:color="auto"/>
                        <w:bottom w:val="none" w:sz="0" w:space="0" w:color="auto"/>
                        <w:right w:val="none" w:sz="0" w:space="0" w:color="auto"/>
                      </w:divBdr>
                      <w:divsChild>
                        <w:div w:id="1746107345">
                          <w:marLeft w:val="0"/>
                          <w:marRight w:val="0"/>
                          <w:marTop w:val="0"/>
                          <w:marBottom w:val="0"/>
                          <w:divBdr>
                            <w:top w:val="none" w:sz="0" w:space="0" w:color="auto"/>
                            <w:left w:val="none" w:sz="0" w:space="0" w:color="auto"/>
                            <w:bottom w:val="none" w:sz="0" w:space="0" w:color="auto"/>
                            <w:right w:val="none" w:sz="0" w:space="0" w:color="auto"/>
                          </w:divBdr>
                          <w:divsChild>
                            <w:div w:id="1746108320">
                              <w:marLeft w:val="0"/>
                              <w:marRight w:val="0"/>
                              <w:marTop w:val="0"/>
                              <w:marBottom w:val="0"/>
                              <w:divBdr>
                                <w:top w:val="none" w:sz="0" w:space="0" w:color="auto"/>
                                <w:left w:val="none" w:sz="0" w:space="0" w:color="auto"/>
                                <w:bottom w:val="none" w:sz="0" w:space="0" w:color="auto"/>
                                <w:right w:val="none" w:sz="0" w:space="0" w:color="auto"/>
                              </w:divBdr>
                              <w:divsChild>
                                <w:div w:id="1746107620">
                                  <w:marLeft w:val="0"/>
                                  <w:marRight w:val="0"/>
                                  <w:marTop w:val="0"/>
                                  <w:marBottom w:val="0"/>
                                  <w:divBdr>
                                    <w:top w:val="none" w:sz="0" w:space="0" w:color="auto"/>
                                    <w:left w:val="none" w:sz="0" w:space="0" w:color="auto"/>
                                    <w:bottom w:val="none" w:sz="0" w:space="0" w:color="auto"/>
                                    <w:right w:val="none" w:sz="0" w:space="0" w:color="auto"/>
                                  </w:divBdr>
                                  <w:divsChild>
                                    <w:div w:id="1746107598">
                                      <w:marLeft w:val="0"/>
                                      <w:marRight w:val="0"/>
                                      <w:marTop w:val="0"/>
                                      <w:marBottom w:val="0"/>
                                      <w:divBdr>
                                        <w:top w:val="none" w:sz="0" w:space="0" w:color="auto"/>
                                        <w:left w:val="none" w:sz="0" w:space="0" w:color="auto"/>
                                        <w:bottom w:val="none" w:sz="0" w:space="0" w:color="auto"/>
                                        <w:right w:val="none" w:sz="0" w:space="0" w:color="auto"/>
                                      </w:divBdr>
                                      <w:divsChild>
                                        <w:div w:id="1746109330">
                                          <w:marLeft w:val="0"/>
                                          <w:marRight w:val="0"/>
                                          <w:marTop w:val="0"/>
                                          <w:marBottom w:val="0"/>
                                          <w:divBdr>
                                            <w:top w:val="none" w:sz="0" w:space="0" w:color="auto"/>
                                            <w:left w:val="none" w:sz="0" w:space="0" w:color="auto"/>
                                            <w:bottom w:val="none" w:sz="0" w:space="0" w:color="auto"/>
                                            <w:right w:val="none" w:sz="0" w:space="0" w:color="auto"/>
                                          </w:divBdr>
                                          <w:divsChild>
                                            <w:div w:id="1746108085">
                                              <w:marLeft w:val="0"/>
                                              <w:marRight w:val="0"/>
                                              <w:marTop w:val="0"/>
                                              <w:marBottom w:val="0"/>
                                              <w:divBdr>
                                                <w:top w:val="none" w:sz="0" w:space="0" w:color="auto"/>
                                                <w:left w:val="none" w:sz="0" w:space="0" w:color="auto"/>
                                                <w:bottom w:val="none" w:sz="0" w:space="0" w:color="auto"/>
                                                <w:right w:val="none" w:sz="0" w:space="0" w:color="auto"/>
                                              </w:divBdr>
                                              <w:divsChild>
                                                <w:div w:id="1746108911">
                                                  <w:marLeft w:val="0"/>
                                                  <w:marRight w:val="0"/>
                                                  <w:marTop w:val="0"/>
                                                  <w:marBottom w:val="0"/>
                                                  <w:divBdr>
                                                    <w:top w:val="none" w:sz="0" w:space="0" w:color="auto"/>
                                                    <w:left w:val="none" w:sz="0" w:space="0" w:color="auto"/>
                                                    <w:bottom w:val="none" w:sz="0" w:space="0" w:color="auto"/>
                                                    <w:right w:val="none" w:sz="0" w:space="0" w:color="auto"/>
                                                  </w:divBdr>
                                                  <w:divsChild>
                                                    <w:div w:id="1746107330">
                                                      <w:marLeft w:val="0"/>
                                                      <w:marRight w:val="0"/>
                                                      <w:marTop w:val="0"/>
                                                      <w:marBottom w:val="0"/>
                                                      <w:divBdr>
                                                        <w:top w:val="none" w:sz="0" w:space="0" w:color="auto"/>
                                                        <w:left w:val="none" w:sz="0" w:space="0" w:color="auto"/>
                                                        <w:bottom w:val="none" w:sz="0" w:space="0" w:color="auto"/>
                                                        <w:right w:val="none" w:sz="0" w:space="0" w:color="auto"/>
                                                      </w:divBdr>
                                                      <w:divsChild>
                                                        <w:div w:id="1746107208">
                                                          <w:marLeft w:val="0"/>
                                                          <w:marRight w:val="0"/>
                                                          <w:marTop w:val="0"/>
                                                          <w:marBottom w:val="0"/>
                                                          <w:divBdr>
                                                            <w:top w:val="none" w:sz="0" w:space="0" w:color="auto"/>
                                                            <w:left w:val="none" w:sz="0" w:space="0" w:color="auto"/>
                                                            <w:bottom w:val="none" w:sz="0" w:space="0" w:color="auto"/>
                                                            <w:right w:val="none" w:sz="0" w:space="0" w:color="auto"/>
                                                          </w:divBdr>
                                                          <w:divsChild>
                                                            <w:div w:id="1746108214">
                                                              <w:marLeft w:val="0"/>
                                                              <w:marRight w:val="0"/>
                                                              <w:marTop w:val="0"/>
                                                              <w:marBottom w:val="0"/>
                                                              <w:divBdr>
                                                                <w:top w:val="none" w:sz="0" w:space="0" w:color="auto"/>
                                                                <w:left w:val="none" w:sz="0" w:space="0" w:color="auto"/>
                                                                <w:bottom w:val="none" w:sz="0" w:space="0" w:color="auto"/>
                                                                <w:right w:val="none" w:sz="0" w:space="0" w:color="auto"/>
                                                              </w:divBdr>
                                                              <w:divsChild>
                                                                <w:div w:id="1746107688">
                                                                  <w:marLeft w:val="0"/>
                                                                  <w:marRight w:val="0"/>
                                                                  <w:marTop w:val="0"/>
                                                                  <w:marBottom w:val="0"/>
                                                                  <w:divBdr>
                                                                    <w:top w:val="none" w:sz="0" w:space="0" w:color="auto"/>
                                                                    <w:left w:val="none" w:sz="0" w:space="0" w:color="auto"/>
                                                                    <w:bottom w:val="none" w:sz="0" w:space="0" w:color="auto"/>
                                                                    <w:right w:val="none" w:sz="0" w:space="0" w:color="auto"/>
                                                                  </w:divBdr>
                                                                  <w:divsChild>
                                                                    <w:div w:id="1746108996">
                                                                      <w:marLeft w:val="0"/>
                                                                      <w:marRight w:val="0"/>
                                                                      <w:marTop w:val="0"/>
                                                                      <w:marBottom w:val="0"/>
                                                                      <w:divBdr>
                                                                        <w:top w:val="none" w:sz="0" w:space="0" w:color="auto"/>
                                                                        <w:left w:val="none" w:sz="0" w:space="0" w:color="auto"/>
                                                                        <w:bottom w:val="none" w:sz="0" w:space="0" w:color="auto"/>
                                                                        <w:right w:val="none" w:sz="0" w:space="0" w:color="auto"/>
                                                                      </w:divBdr>
                                                                      <w:divsChild>
                                                                        <w:div w:id="1746108734">
                                                                          <w:marLeft w:val="0"/>
                                                                          <w:marRight w:val="0"/>
                                                                          <w:marTop w:val="0"/>
                                                                          <w:marBottom w:val="0"/>
                                                                          <w:divBdr>
                                                                            <w:top w:val="none" w:sz="0" w:space="0" w:color="auto"/>
                                                                            <w:left w:val="none" w:sz="0" w:space="0" w:color="auto"/>
                                                                            <w:bottom w:val="none" w:sz="0" w:space="0" w:color="auto"/>
                                                                            <w:right w:val="none" w:sz="0" w:space="0" w:color="auto"/>
                                                                          </w:divBdr>
                                                                          <w:divsChild>
                                                                            <w:div w:id="1746109042">
                                                                              <w:marLeft w:val="0"/>
                                                                              <w:marRight w:val="0"/>
                                                                              <w:marTop w:val="0"/>
                                                                              <w:marBottom w:val="0"/>
                                                                              <w:divBdr>
                                                                                <w:top w:val="none" w:sz="0" w:space="0" w:color="auto"/>
                                                                                <w:left w:val="none" w:sz="0" w:space="0" w:color="auto"/>
                                                                                <w:bottom w:val="none" w:sz="0" w:space="0" w:color="auto"/>
                                                                                <w:right w:val="none" w:sz="0" w:space="0" w:color="auto"/>
                                                                              </w:divBdr>
                                                                              <w:divsChild>
                                                                                <w:div w:id="174610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293">
      <w:marLeft w:val="0"/>
      <w:marRight w:val="0"/>
      <w:marTop w:val="0"/>
      <w:marBottom w:val="0"/>
      <w:divBdr>
        <w:top w:val="none" w:sz="0" w:space="0" w:color="auto"/>
        <w:left w:val="none" w:sz="0" w:space="0" w:color="auto"/>
        <w:bottom w:val="none" w:sz="0" w:space="0" w:color="auto"/>
        <w:right w:val="none" w:sz="0" w:space="0" w:color="auto"/>
      </w:divBdr>
    </w:div>
    <w:div w:id="1746109294">
      <w:marLeft w:val="0"/>
      <w:marRight w:val="0"/>
      <w:marTop w:val="0"/>
      <w:marBottom w:val="0"/>
      <w:divBdr>
        <w:top w:val="none" w:sz="0" w:space="0" w:color="auto"/>
        <w:left w:val="none" w:sz="0" w:space="0" w:color="auto"/>
        <w:bottom w:val="none" w:sz="0" w:space="0" w:color="auto"/>
        <w:right w:val="none" w:sz="0" w:space="0" w:color="auto"/>
      </w:divBdr>
    </w:div>
    <w:div w:id="1746109308">
      <w:marLeft w:val="0"/>
      <w:marRight w:val="0"/>
      <w:marTop w:val="0"/>
      <w:marBottom w:val="0"/>
      <w:divBdr>
        <w:top w:val="none" w:sz="0" w:space="0" w:color="auto"/>
        <w:left w:val="none" w:sz="0" w:space="0" w:color="auto"/>
        <w:bottom w:val="none" w:sz="0" w:space="0" w:color="auto"/>
        <w:right w:val="none" w:sz="0" w:space="0" w:color="auto"/>
      </w:divBdr>
      <w:divsChild>
        <w:div w:id="1746109034">
          <w:marLeft w:val="0"/>
          <w:marRight w:val="0"/>
          <w:marTop w:val="0"/>
          <w:marBottom w:val="0"/>
          <w:divBdr>
            <w:top w:val="none" w:sz="0" w:space="0" w:color="auto"/>
            <w:left w:val="none" w:sz="0" w:space="0" w:color="auto"/>
            <w:bottom w:val="none" w:sz="0" w:space="0" w:color="auto"/>
            <w:right w:val="none" w:sz="0" w:space="0" w:color="auto"/>
          </w:divBdr>
          <w:divsChild>
            <w:div w:id="1746109054">
              <w:marLeft w:val="0"/>
              <w:marRight w:val="0"/>
              <w:marTop w:val="0"/>
              <w:marBottom w:val="0"/>
              <w:divBdr>
                <w:top w:val="none" w:sz="0" w:space="0" w:color="auto"/>
                <w:left w:val="none" w:sz="0" w:space="0" w:color="auto"/>
                <w:bottom w:val="none" w:sz="0" w:space="0" w:color="auto"/>
                <w:right w:val="none" w:sz="0" w:space="0" w:color="auto"/>
              </w:divBdr>
              <w:divsChild>
                <w:div w:id="1746107595">
                  <w:marLeft w:val="0"/>
                  <w:marRight w:val="0"/>
                  <w:marTop w:val="0"/>
                  <w:marBottom w:val="0"/>
                  <w:divBdr>
                    <w:top w:val="none" w:sz="0" w:space="0" w:color="auto"/>
                    <w:left w:val="none" w:sz="0" w:space="0" w:color="auto"/>
                    <w:bottom w:val="none" w:sz="0" w:space="0" w:color="auto"/>
                    <w:right w:val="none" w:sz="0" w:space="0" w:color="auto"/>
                  </w:divBdr>
                  <w:divsChild>
                    <w:div w:id="1746107662">
                      <w:marLeft w:val="1719"/>
                      <w:marRight w:val="0"/>
                      <w:marTop w:val="0"/>
                      <w:marBottom w:val="0"/>
                      <w:divBdr>
                        <w:top w:val="none" w:sz="0" w:space="0" w:color="auto"/>
                        <w:left w:val="none" w:sz="0" w:space="0" w:color="auto"/>
                        <w:bottom w:val="none" w:sz="0" w:space="0" w:color="auto"/>
                        <w:right w:val="none" w:sz="0" w:space="0" w:color="auto"/>
                      </w:divBdr>
                      <w:divsChild>
                        <w:div w:id="1746107922">
                          <w:marLeft w:val="0"/>
                          <w:marRight w:val="0"/>
                          <w:marTop w:val="0"/>
                          <w:marBottom w:val="0"/>
                          <w:divBdr>
                            <w:top w:val="none" w:sz="0" w:space="0" w:color="auto"/>
                            <w:left w:val="none" w:sz="0" w:space="0" w:color="auto"/>
                            <w:bottom w:val="none" w:sz="0" w:space="0" w:color="auto"/>
                            <w:right w:val="none" w:sz="0" w:space="0" w:color="auto"/>
                          </w:divBdr>
                          <w:divsChild>
                            <w:div w:id="17461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312">
      <w:marLeft w:val="0"/>
      <w:marRight w:val="0"/>
      <w:marTop w:val="0"/>
      <w:marBottom w:val="0"/>
      <w:divBdr>
        <w:top w:val="none" w:sz="0" w:space="0" w:color="auto"/>
        <w:left w:val="none" w:sz="0" w:space="0" w:color="auto"/>
        <w:bottom w:val="none" w:sz="0" w:space="0" w:color="auto"/>
        <w:right w:val="none" w:sz="0" w:space="0" w:color="auto"/>
      </w:divBdr>
    </w:div>
    <w:div w:id="1746109320">
      <w:marLeft w:val="0"/>
      <w:marRight w:val="0"/>
      <w:marTop w:val="0"/>
      <w:marBottom w:val="0"/>
      <w:divBdr>
        <w:top w:val="none" w:sz="0" w:space="0" w:color="auto"/>
        <w:left w:val="none" w:sz="0" w:space="0" w:color="auto"/>
        <w:bottom w:val="none" w:sz="0" w:space="0" w:color="auto"/>
        <w:right w:val="none" w:sz="0" w:space="0" w:color="auto"/>
      </w:divBdr>
    </w:div>
    <w:div w:id="1746109324">
      <w:marLeft w:val="0"/>
      <w:marRight w:val="0"/>
      <w:marTop w:val="0"/>
      <w:marBottom w:val="0"/>
      <w:divBdr>
        <w:top w:val="none" w:sz="0" w:space="0" w:color="auto"/>
        <w:left w:val="none" w:sz="0" w:space="0" w:color="auto"/>
        <w:bottom w:val="none" w:sz="0" w:space="0" w:color="auto"/>
        <w:right w:val="none" w:sz="0" w:space="0" w:color="auto"/>
      </w:divBdr>
    </w:div>
    <w:div w:id="1746109327">
      <w:marLeft w:val="0"/>
      <w:marRight w:val="0"/>
      <w:marTop w:val="0"/>
      <w:marBottom w:val="0"/>
      <w:divBdr>
        <w:top w:val="none" w:sz="0" w:space="0" w:color="auto"/>
        <w:left w:val="none" w:sz="0" w:space="0" w:color="auto"/>
        <w:bottom w:val="none" w:sz="0" w:space="0" w:color="auto"/>
        <w:right w:val="none" w:sz="0" w:space="0" w:color="auto"/>
      </w:divBdr>
    </w:div>
    <w:div w:id="1746109329">
      <w:marLeft w:val="0"/>
      <w:marRight w:val="0"/>
      <w:marTop w:val="0"/>
      <w:marBottom w:val="0"/>
      <w:divBdr>
        <w:top w:val="none" w:sz="0" w:space="0" w:color="auto"/>
        <w:left w:val="none" w:sz="0" w:space="0" w:color="auto"/>
        <w:bottom w:val="none" w:sz="0" w:space="0" w:color="auto"/>
        <w:right w:val="none" w:sz="0" w:space="0" w:color="auto"/>
      </w:divBdr>
    </w:div>
    <w:div w:id="1746109341">
      <w:marLeft w:val="0"/>
      <w:marRight w:val="0"/>
      <w:marTop w:val="0"/>
      <w:marBottom w:val="0"/>
      <w:divBdr>
        <w:top w:val="none" w:sz="0" w:space="0" w:color="auto"/>
        <w:left w:val="none" w:sz="0" w:space="0" w:color="auto"/>
        <w:bottom w:val="none" w:sz="0" w:space="0" w:color="auto"/>
        <w:right w:val="none" w:sz="0" w:space="0" w:color="auto"/>
      </w:divBdr>
      <w:divsChild>
        <w:div w:id="1746109377">
          <w:marLeft w:val="0"/>
          <w:marRight w:val="0"/>
          <w:marTop w:val="0"/>
          <w:marBottom w:val="0"/>
          <w:divBdr>
            <w:top w:val="none" w:sz="0" w:space="0" w:color="auto"/>
            <w:left w:val="none" w:sz="0" w:space="0" w:color="auto"/>
            <w:bottom w:val="none" w:sz="0" w:space="0" w:color="auto"/>
            <w:right w:val="none" w:sz="0" w:space="0" w:color="auto"/>
          </w:divBdr>
          <w:divsChild>
            <w:div w:id="1746108702">
              <w:marLeft w:val="0"/>
              <w:marRight w:val="0"/>
              <w:marTop w:val="0"/>
              <w:marBottom w:val="0"/>
              <w:divBdr>
                <w:top w:val="none" w:sz="0" w:space="0" w:color="auto"/>
                <w:left w:val="none" w:sz="0" w:space="0" w:color="auto"/>
                <w:bottom w:val="none" w:sz="0" w:space="0" w:color="auto"/>
                <w:right w:val="none" w:sz="0" w:space="0" w:color="auto"/>
              </w:divBdr>
              <w:divsChild>
                <w:div w:id="1746107276">
                  <w:marLeft w:val="0"/>
                  <w:marRight w:val="0"/>
                  <w:marTop w:val="0"/>
                  <w:marBottom w:val="0"/>
                  <w:divBdr>
                    <w:top w:val="none" w:sz="0" w:space="0" w:color="auto"/>
                    <w:left w:val="none" w:sz="0" w:space="0" w:color="auto"/>
                    <w:bottom w:val="none" w:sz="0" w:space="0" w:color="auto"/>
                    <w:right w:val="none" w:sz="0" w:space="0" w:color="auto"/>
                  </w:divBdr>
                  <w:divsChild>
                    <w:div w:id="1746108994">
                      <w:marLeft w:val="0"/>
                      <w:marRight w:val="0"/>
                      <w:marTop w:val="0"/>
                      <w:marBottom w:val="0"/>
                      <w:divBdr>
                        <w:top w:val="none" w:sz="0" w:space="0" w:color="auto"/>
                        <w:left w:val="none" w:sz="0" w:space="0" w:color="auto"/>
                        <w:bottom w:val="none" w:sz="0" w:space="0" w:color="auto"/>
                        <w:right w:val="none" w:sz="0" w:space="0" w:color="auto"/>
                      </w:divBdr>
                      <w:divsChild>
                        <w:div w:id="1746109156">
                          <w:marLeft w:val="0"/>
                          <w:marRight w:val="0"/>
                          <w:marTop w:val="0"/>
                          <w:marBottom w:val="0"/>
                          <w:divBdr>
                            <w:top w:val="none" w:sz="0" w:space="0" w:color="auto"/>
                            <w:left w:val="none" w:sz="0" w:space="0" w:color="auto"/>
                            <w:bottom w:val="none" w:sz="0" w:space="0" w:color="auto"/>
                            <w:right w:val="none" w:sz="0" w:space="0" w:color="auto"/>
                          </w:divBdr>
                          <w:divsChild>
                            <w:div w:id="1746107457">
                              <w:marLeft w:val="0"/>
                              <w:marRight w:val="0"/>
                              <w:marTop w:val="0"/>
                              <w:marBottom w:val="0"/>
                              <w:divBdr>
                                <w:top w:val="none" w:sz="0" w:space="0" w:color="auto"/>
                                <w:left w:val="none" w:sz="0" w:space="0" w:color="auto"/>
                                <w:bottom w:val="none" w:sz="0" w:space="0" w:color="auto"/>
                                <w:right w:val="none" w:sz="0" w:space="0" w:color="auto"/>
                              </w:divBdr>
                              <w:divsChild>
                                <w:div w:id="1746107804">
                                  <w:marLeft w:val="0"/>
                                  <w:marRight w:val="0"/>
                                  <w:marTop w:val="0"/>
                                  <w:marBottom w:val="0"/>
                                  <w:divBdr>
                                    <w:top w:val="none" w:sz="0" w:space="0" w:color="auto"/>
                                    <w:left w:val="none" w:sz="0" w:space="0" w:color="auto"/>
                                    <w:bottom w:val="none" w:sz="0" w:space="0" w:color="auto"/>
                                    <w:right w:val="none" w:sz="0" w:space="0" w:color="auto"/>
                                  </w:divBdr>
                                  <w:divsChild>
                                    <w:div w:id="1746107931">
                                      <w:marLeft w:val="0"/>
                                      <w:marRight w:val="0"/>
                                      <w:marTop w:val="0"/>
                                      <w:marBottom w:val="0"/>
                                      <w:divBdr>
                                        <w:top w:val="none" w:sz="0" w:space="0" w:color="auto"/>
                                        <w:left w:val="none" w:sz="0" w:space="0" w:color="auto"/>
                                        <w:bottom w:val="none" w:sz="0" w:space="0" w:color="auto"/>
                                        <w:right w:val="none" w:sz="0" w:space="0" w:color="auto"/>
                                      </w:divBdr>
                                      <w:divsChild>
                                        <w:div w:id="1746109437">
                                          <w:marLeft w:val="0"/>
                                          <w:marRight w:val="0"/>
                                          <w:marTop w:val="0"/>
                                          <w:marBottom w:val="0"/>
                                          <w:divBdr>
                                            <w:top w:val="none" w:sz="0" w:space="0" w:color="auto"/>
                                            <w:left w:val="none" w:sz="0" w:space="0" w:color="auto"/>
                                            <w:bottom w:val="none" w:sz="0" w:space="0" w:color="auto"/>
                                            <w:right w:val="none" w:sz="0" w:space="0" w:color="auto"/>
                                          </w:divBdr>
                                          <w:divsChild>
                                            <w:div w:id="1746108514">
                                              <w:marLeft w:val="0"/>
                                              <w:marRight w:val="0"/>
                                              <w:marTop w:val="0"/>
                                              <w:marBottom w:val="0"/>
                                              <w:divBdr>
                                                <w:top w:val="none" w:sz="0" w:space="0" w:color="auto"/>
                                                <w:left w:val="none" w:sz="0" w:space="0" w:color="auto"/>
                                                <w:bottom w:val="none" w:sz="0" w:space="0" w:color="auto"/>
                                                <w:right w:val="none" w:sz="0" w:space="0" w:color="auto"/>
                                              </w:divBdr>
                                              <w:divsChild>
                                                <w:div w:id="1746108002">
                                                  <w:marLeft w:val="0"/>
                                                  <w:marRight w:val="0"/>
                                                  <w:marTop w:val="0"/>
                                                  <w:marBottom w:val="0"/>
                                                  <w:divBdr>
                                                    <w:top w:val="none" w:sz="0" w:space="0" w:color="auto"/>
                                                    <w:left w:val="none" w:sz="0" w:space="0" w:color="auto"/>
                                                    <w:bottom w:val="none" w:sz="0" w:space="0" w:color="auto"/>
                                                    <w:right w:val="none" w:sz="0" w:space="0" w:color="auto"/>
                                                  </w:divBdr>
                                                  <w:divsChild>
                                                    <w:div w:id="1746108354">
                                                      <w:marLeft w:val="0"/>
                                                      <w:marRight w:val="0"/>
                                                      <w:marTop w:val="0"/>
                                                      <w:marBottom w:val="0"/>
                                                      <w:divBdr>
                                                        <w:top w:val="none" w:sz="0" w:space="0" w:color="auto"/>
                                                        <w:left w:val="none" w:sz="0" w:space="0" w:color="auto"/>
                                                        <w:bottom w:val="none" w:sz="0" w:space="0" w:color="auto"/>
                                                        <w:right w:val="none" w:sz="0" w:space="0" w:color="auto"/>
                                                      </w:divBdr>
                                                      <w:divsChild>
                                                        <w:div w:id="1746108421">
                                                          <w:marLeft w:val="0"/>
                                                          <w:marRight w:val="0"/>
                                                          <w:marTop w:val="0"/>
                                                          <w:marBottom w:val="0"/>
                                                          <w:divBdr>
                                                            <w:top w:val="none" w:sz="0" w:space="0" w:color="auto"/>
                                                            <w:left w:val="none" w:sz="0" w:space="0" w:color="auto"/>
                                                            <w:bottom w:val="none" w:sz="0" w:space="0" w:color="auto"/>
                                                            <w:right w:val="none" w:sz="0" w:space="0" w:color="auto"/>
                                                          </w:divBdr>
                                                          <w:divsChild>
                                                            <w:div w:id="1746108232">
                                                              <w:marLeft w:val="0"/>
                                                              <w:marRight w:val="0"/>
                                                              <w:marTop w:val="0"/>
                                                              <w:marBottom w:val="0"/>
                                                              <w:divBdr>
                                                                <w:top w:val="none" w:sz="0" w:space="0" w:color="auto"/>
                                                                <w:left w:val="none" w:sz="0" w:space="0" w:color="auto"/>
                                                                <w:bottom w:val="none" w:sz="0" w:space="0" w:color="auto"/>
                                                                <w:right w:val="none" w:sz="0" w:space="0" w:color="auto"/>
                                                              </w:divBdr>
                                                              <w:divsChild>
                                                                <w:div w:id="1746108282">
                                                                  <w:marLeft w:val="0"/>
                                                                  <w:marRight w:val="0"/>
                                                                  <w:marTop w:val="0"/>
                                                                  <w:marBottom w:val="0"/>
                                                                  <w:divBdr>
                                                                    <w:top w:val="none" w:sz="0" w:space="0" w:color="auto"/>
                                                                    <w:left w:val="none" w:sz="0" w:space="0" w:color="auto"/>
                                                                    <w:bottom w:val="none" w:sz="0" w:space="0" w:color="auto"/>
                                                                    <w:right w:val="none" w:sz="0" w:space="0" w:color="auto"/>
                                                                  </w:divBdr>
                                                                  <w:divsChild>
                                                                    <w:div w:id="1746109361">
                                                                      <w:marLeft w:val="0"/>
                                                                      <w:marRight w:val="0"/>
                                                                      <w:marTop w:val="0"/>
                                                                      <w:marBottom w:val="0"/>
                                                                      <w:divBdr>
                                                                        <w:top w:val="none" w:sz="0" w:space="0" w:color="auto"/>
                                                                        <w:left w:val="none" w:sz="0" w:space="0" w:color="auto"/>
                                                                        <w:bottom w:val="none" w:sz="0" w:space="0" w:color="auto"/>
                                                                        <w:right w:val="none" w:sz="0" w:space="0" w:color="auto"/>
                                                                      </w:divBdr>
                                                                      <w:divsChild>
                                                                        <w:div w:id="1746108674">
                                                                          <w:marLeft w:val="0"/>
                                                                          <w:marRight w:val="0"/>
                                                                          <w:marTop w:val="0"/>
                                                                          <w:marBottom w:val="0"/>
                                                                          <w:divBdr>
                                                                            <w:top w:val="none" w:sz="0" w:space="0" w:color="auto"/>
                                                                            <w:left w:val="none" w:sz="0" w:space="0" w:color="auto"/>
                                                                            <w:bottom w:val="none" w:sz="0" w:space="0" w:color="auto"/>
                                                                            <w:right w:val="none" w:sz="0" w:space="0" w:color="auto"/>
                                                                          </w:divBdr>
                                                                          <w:divsChild>
                                                                            <w:div w:id="1746107222">
                                                                              <w:marLeft w:val="0"/>
                                                                              <w:marRight w:val="0"/>
                                                                              <w:marTop w:val="0"/>
                                                                              <w:marBottom w:val="0"/>
                                                                              <w:divBdr>
                                                                                <w:top w:val="none" w:sz="0" w:space="0" w:color="auto"/>
                                                                                <w:left w:val="none" w:sz="0" w:space="0" w:color="auto"/>
                                                                                <w:bottom w:val="none" w:sz="0" w:space="0" w:color="auto"/>
                                                                                <w:right w:val="none" w:sz="0" w:space="0" w:color="auto"/>
                                                                              </w:divBdr>
                                                                              <w:divsChild>
                                                                                <w:div w:id="174610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353">
      <w:marLeft w:val="0"/>
      <w:marRight w:val="0"/>
      <w:marTop w:val="0"/>
      <w:marBottom w:val="0"/>
      <w:divBdr>
        <w:top w:val="none" w:sz="0" w:space="0" w:color="auto"/>
        <w:left w:val="none" w:sz="0" w:space="0" w:color="auto"/>
        <w:bottom w:val="none" w:sz="0" w:space="0" w:color="auto"/>
        <w:right w:val="none" w:sz="0" w:space="0" w:color="auto"/>
      </w:divBdr>
      <w:divsChild>
        <w:div w:id="1746107959">
          <w:marLeft w:val="0"/>
          <w:marRight w:val="0"/>
          <w:marTop w:val="0"/>
          <w:marBottom w:val="0"/>
          <w:divBdr>
            <w:top w:val="none" w:sz="0" w:space="0" w:color="auto"/>
            <w:left w:val="none" w:sz="0" w:space="0" w:color="auto"/>
            <w:bottom w:val="none" w:sz="0" w:space="0" w:color="auto"/>
            <w:right w:val="none" w:sz="0" w:space="0" w:color="auto"/>
          </w:divBdr>
          <w:divsChild>
            <w:div w:id="1746109005">
              <w:marLeft w:val="0"/>
              <w:marRight w:val="0"/>
              <w:marTop w:val="0"/>
              <w:marBottom w:val="0"/>
              <w:divBdr>
                <w:top w:val="none" w:sz="0" w:space="0" w:color="auto"/>
                <w:left w:val="none" w:sz="0" w:space="0" w:color="auto"/>
                <w:bottom w:val="none" w:sz="0" w:space="0" w:color="auto"/>
                <w:right w:val="none" w:sz="0" w:space="0" w:color="auto"/>
              </w:divBdr>
              <w:divsChild>
                <w:div w:id="1746107576">
                  <w:marLeft w:val="0"/>
                  <w:marRight w:val="0"/>
                  <w:marTop w:val="0"/>
                  <w:marBottom w:val="0"/>
                  <w:divBdr>
                    <w:top w:val="none" w:sz="0" w:space="0" w:color="auto"/>
                    <w:left w:val="none" w:sz="0" w:space="0" w:color="auto"/>
                    <w:bottom w:val="none" w:sz="0" w:space="0" w:color="auto"/>
                    <w:right w:val="none" w:sz="0" w:space="0" w:color="auto"/>
                  </w:divBdr>
                  <w:divsChild>
                    <w:div w:id="1746108667">
                      <w:marLeft w:val="0"/>
                      <w:marRight w:val="0"/>
                      <w:marTop w:val="0"/>
                      <w:marBottom w:val="0"/>
                      <w:divBdr>
                        <w:top w:val="none" w:sz="0" w:space="0" w:color="auto"/>
                        <w:left w:val="none" w:sz="0" w:space="0" w:color="auto"/>
                        <w:bottom w:val="none" w:sz="0" w:space="0" w:color="auto"/>
                        <w:right w:val="none" w:sz="0" w:space="0" w:color="auto"/>
                      </w:divBdr>
                      <w:divsChild>
                        <w:div w:id="1746109415">
                          <w:marLeft w:val="0"/>
                          <w:marRight w:val="0"/>
                          <w:marTop w:val="0"/>
                          <w:marBottom w:val="0"/>
                          <w:divBdr>
                            <w:top w:val="none" w:sz="0" w:space="0" w:color="auto"/>
                            <w:left w:val="none" w:sz="0" w:space="0" w:color="auto"/>
                            <w:bottom w:val="none" w:sz="0" w:space="0" w:color="auto"/>
                            <w:right w:val="none" w:sz="0" w:space="0" w:color="auto"/>
                          </w:divBdr>
                          <w:divsChild>
                            <w:div w:id="1746107813">
                              <w:marLeft w:val="0"/>
                              <w:marRight w:val="0"/>
                              <w:marTop w:val="0"/>
                              <w:marBottom w:val="0"/>
                              <w:divBdr>
                                <w:top w:val="none" w:sz="0" w:space="0" w:color="auto"/>
                                <w:left w:val="none" w:sz="0" w:space="0" w:color="auto"/>
                                <w:bottom w:val="none" w:sz="0" w:space="0" w:color="auto"/>
                                <w:right w:val="none" w:sz="0" w:space="0" w:color="auto"/>
                              </w:divBdr>
                              <w:divsChild>
                                <w:div w:id="1746108682">
                                  <w:marLeft w:val="0"/>
                                  <w:marRight w:val="0"/>
                                  <w:marTop w:val="0"/>
                                  <w:marBottom w:val="0"/>
                                  <w:divBdr>
                                    <w:top w:val="none" w:sz="0" w:space="0" w:color="auto"/>
                                    <w:left w:val="none" w:sz="0" w:space="0" w:color="auto"/>
                                    <w:bottom w:val="none" w:sz="0" w:space="0" w:color="auto"/>
                                    <w:right w:val="none" w:sz="0" w:space="0" w:color="auto"/>
                                  </w:divBdr>
                                  <w:divsChild>
                                    <w:div w:id="1746107575">
                                      <w:marLeft w:val="0"/>
                                      <w:marRight w:val="0"/>
                                      <w:marTop w:val="0"/>
                                      <w:marBottom w:val="0"/>
                                      <w:divBdr>
                                        <w:top w:val="none" w:sz="0" w:space="0" w:color="auto"/>
                                        <w:left w:val="none" w:sz="0" w:space="0" w:color="auto"/>
                                        <w:bottom w:val="none" w:sz="0" w:space="0" w:color="auto"/>
                                        <w:right w:val="none" w:sz="0" w:space="0" w:color="auto"/>
                                      </w:divBdr>
                                      <w:divsChild>
                                        <w:div w:id="1746107805">
                                          <w:marLeft w:val="0"/>
                                          <w:marRight w:val="0"/>
                                          <w:marTop w:val="0"/>
                                          <w:marBottom w:val="0"/>
                                          <w:divBdr>
                                            <w:top w:val="none" w:sz="0" w:space="0" w:color="auto"/>
                                            <w:left w:val="none" w:sz="0" w:space="0" w:color="auto"/>
                                            <w:bottom w:val="none" w:sz="0" w:space="0" w:color="auto"/>
                                            <w:right w:val="none" w:sz="0" w:space="0" w:color="auto"/>
                                          </w:divBdr>
                                          <w:divsChild>
                                            <w:div w:id="1746109385">
                                              <w:marLeft w:val="0"/>
                                              <w:marRight w:val="0"/>
                                              <w:marTop w:val="0"/>
                                              <w:marBottom w:val="0"/>
                                              <w:divBdr>
                                                <w:top w:val="none" w:sz="0" w:space="0" w:color="auto"/>
                                                <w:left w:val="none" w:sz="0" w:space="0" w:color="auto"/>
                                                <w:bottom w:val="none" w:sz="0" w:space="0" w:color="auto"/>
                                                <w:right w:val="none" w:sz="0" w:space="0" w:color="auto"/>
                                              </w:divBdr>
                                              <w:divsChild>
                                                <w:div w:id="1746108419">
                                                  <w:marLeft w:val="0"/>
                                                  <w:marRight w:val="0"/>
                                                  <w:marTop w:val="0"/>
                                                  <w:marBottom w:val="0"/>
                                                  <w:divBdr>
                                                    <w:top w:val="none" w:sz="0" w:space="0" w:color="auto"/>
                                                    <w:left w:val="none" w:sz="0" w:space="0" w:color="auto"/>
                                                    <w:bottom w:val="none" w:sz="0" w:space="0" w:color="auto"/>
                                                    <w:right w:val="none" w:sz="0" w:space="0" w:color="auto"/>
                                                  </w:divBdr>
                                                  <w:divsChild>
                                                    <w:div w:id="1746108809">
                                                      <w:marLeft w:val="0"/>
                                                      <w:marRight w:val="0"/>
                                                      <w:marTop w:val="0"/>
                                                      <w:marBottom w:val="0"/>
                                                      <w:divBdr>
                                                        <w:top w:val="none" w:sz="0" w:space="0" w:color="auto"/>
                                                        <w:left w:val="none" w:sz="0" w:space="0" w:color="auto"/>
                                                        <w:bottom w:val="none" w:sz="0" w:space="0" w:color="auto"/>
                                                        <w:right w:val="none" w:sz="0" w:space="0" w:color="auto"/>
                                                      </w:divBdr>
                                                      <w:divsChild>
                                                        <w:div w:id="1746109067">
                                                          <w:marLeft w:val="0"/>
                                                          <w:marRight w:val="0"/>
                                                          <w:marTop w:val="0"/>
                                                          <w:marBottom w:val="0"/>
                                                          <w:divBdr>
                                                            <w:top w:val="none" w:sz="0" w:space="0" w:color="auto"/>
                                                            <w:left w:val="none" w:sz="0" w:space="0" w:color="auto"/>
                                                            <w:bottom w:val="none" w:sz="0" w:space="0" w:color="auto"/>
                                                            <w:right w:val="none" w:sz="0" w:space="0" w:color="auto"/>
                                                          </w:divBdr>
                                                          <w:divsChild>
                                                            <w:div w:id="1746109460">
                                                              <w:marLeft w:val="0"/>
                                                              <w:marRight w:val="0"/>
                                                              <w:marTop w:val="0"/>
                                                              <w:marBottom w:val="0"/>
                                                              <w:divBdr>
                                                                <w:top w:val="none" w:sz="0" w:space="0" w:color="auto"/>
                                                                <w:left w:val="none" w:sz="0" w:space="0" w:color="auto"/>
                                                                <w:bottom w:val="none" w:sz="0" w:space="0" w:color="auto"/>
                                                                <w:right w:val="none" w:sz="0" w:space="0" w:color="auto"/>
                                                              </w:divBdr>
                                                              <w:divsChild>
                                                                <w:div w:id="1746108025">
                                                                  <w:marLeft w:val="0"/>
                                                                  <w:marRight w:val="0"/>
                                                                  <w:marTop w:val="0"/>
                                                                  <w:marBottom w:val="0"/>
                                                                  <w:divBdr>
                                                                    <w:top w:val="none" w:sz="0" w:space="0" w:color="auto"/>
                                                                    <w:left w:val="none" w:sz="0" w:space="0" w:color="auto"/>
                                                                    <w:bottom w:val="none" w:sz="0" w:space="0" w:color="auto"/>
                                                                    <w:right w:val="none" w:sz="0" w:space="0" w:color="auto"/>
                                                                  </w:divBdr>
                                                                  <w:divsChild>
                                                                    <w:div w:id="1746109273">
                                                                      <w:marLeft w:val="0"/>
                                                                      <w:marRight w:val="0"/>
                                                                      <w:marTop w:val="0"/>
                                                                      <w:marBottom w:val="0"/>
                                                                      <w:divBdr>
                                                                        <w:top w:val="none" w:sz="0" w:space="0" w:color="auto"/>
                                                                        <w:left w:val="none" w:sz="0" w:space="0" w:color="auto"/>
                                                                        <w:bottom w:val="none" w:sz="0" w:space="0" w:color="auto"/>
                                                                        <w:right w:val="none" w:sz="0" w:space="0" w:color="auto"/>
                                                                      </w:divBdr>
                                                                      <w:divsChild>
                                                                        <w:div w:id="1746108184">
                                                                          <w:marLeft w:val="0"/>
                                                                          <w:marRight w:val="0"/>
                                                                          <w:marTop w:val="0"/>
                                                                          <w:marBottom w:val="0"/>
                                                                          <w:divBdr>
                                                                            <w:top w:val="none" w:sz="0" w:space="0" w:color="auto"/>
                                                                            <w:left w:val="none" w:sz="0" w:space="0" w:color="auto"/>
                                                                            <w:bottom w:val="none" w:sz="0" w:space="0" w:color="auto"/>
                                                                            <w:right w:val="none" w:sz="0" w:space="0" w:color="auto"/>
                                                                          </w:divBdr>
                                                                          <w:divsChild>
                                                                            <w:div w:id="1746107993">
                                                                              <w:marLeft w:val="0"/>
                                                                              <w:marRight w:val="0"/>
                                                                              <w:marTop w:val="0"/>
                                                                              <w:marBottom w:val="0"/>
                                                                              <w:divBdr>
                                                                                <w:top w:val="none" w:sz="0" w:space="0" w:color="auto"/>
                                                                                <w:left w:val="none" w:sz="0" w:space="0" w:color="auto"/>
                                                                                <w:bottom w:val="none" w:sz="0" w:space="0" w:color="auto"/>
                                                                                <w:right w:val="none" w:sz="0" w:space="0" w:color="auto"/>
                                                                              </w:divBdr>
                                                                              <w:divsChild>
                                                                                <w:div w:id="17461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358">
      <w:marLeft w:val="0"/>
      <w:marRight w:val="0"/>
      <w:marTop w:val="0"/>
      <w:marBottom w:val="0"/>
      <w:divBdr>
        <w:top w:val="none" w:sz="0" w:space="0" w:color="auto"/>
        <w:left w:val="none" w:sz="0" w:space="0" w:color="auto"/>
        <w:bottom w:val="none" w:sz="0" w:space="0" w:color="auto"/>
        <w:right w:val="none" w:sz="0" w:space="0" w:color="auto"/>
      </w:divBdr>
      <w:divsChild>
        <w:div w:id="1746109380">
          <w:marLeft w:val="0"/>
          <w:marRight w:val="0"/>
          <w:marTop w:val="204"/>
          <w:marBottom w:val="0"/>
          <w:divBdr>
            <w:top w:val="none" w:sz="0" w:space="0" w:color="auto"/>
            <w:left w:val="none" w:sz="0" w:space="0" w:color="auto"/>
            <w:bottom w:val="none" w:sz="0" w:space="0" w:color="auto"/>
            <w:right w:val="none" w:sz="0" w:space="0" w:color="auto"/>
          </w:divBdr>
          <w:divsChild>
            <w:div w:id="1746108895">
              <w:marLeft w:val="0"/>
              <w:marRight w:val="0"/>
              <w:marTop w:val="0"/>
              <w:marBottom w:val="0"/>
              <w:divBdr>
                <w:top w:val="none" w:sz="0" w:space="0" w:color="auto"/>
                <w:left w:val="none" w:sz="0" w:space="0" w:color="auto"/>
                <w:bottom w:val="none" w:sz="0" w:space="0" w:color="auto"/>
                <w:right w:val="none" w:sz="0" w:space="0" w:color="auto"/>
              </w:divBdr>
              <w:divsChild>
                <w:div w:id="1746109023">
                  <w:marLeft w:val="0"/>
                  <w:marRight w:val="0"/>
                  <w:marTop w:val="0"/>
                  <w:marBottom w:val="0"/>
                  <w:divBdr>
                    <w:top w:val="none" w:sz="0" w:space="0" w:color="auto"/>
                    <w:left w:val="none" w:sz="0" w:space="0" w:color="auto"/>
                    <w:bottom w:val="none" w:sz="0" w:space="0" w:color="auto"/>
                    <w:right w:val="none" w:sz="0" w:space="0" w:color="auto"/>
                  </w:divBdr>
                  <w:divsChild>
                    <w:div w:id="1746107391">
                      <w:marLeft w:val="0"/>
                      <w:marRight w:val="0"/>
                      <w:marTop w:val="72"/>
                      <w:marBottom w:val="340"/>
                      <w:divBdr>
                        <w:top w:val="dotted" w:sz="6" w:space="0" w:color="BBBBBB"/>
                        <w:left w:val="dotted" w:sz="2" w:space="9" w:color="BBBBBB"/>
                        <w:bottom w:val="dotted" w:sz="6" w:space="0" w:color="BBBBBB"/>
                        <w:right w:val="dotted" w:sz="2" w:space="9" w:color="BBBBBB"/>
                      </w:divBdr>
                      <w:divsChild>
                        <w:div w:id="1746108772">
                          <w:marLeft w:val="0"/>
                          <w:marRight w:val="0"/>
                          <w:marTop w:val="0"/>
                          <w:marBottom w:val="0"/>
                          <w:divBdr>
                            <w:top w:val="dotted" w:sz="2" w:space="7" w:color="BBBBBB"/>
                            <w:left w:val="dotted" w:sz="6" w:space="20" w:color="BBBBBB"/>
                            <w:bottom w:val="dotted" w:sz="6" w:space="1" w:color="FFFFFF"/>
                            <w:right w:val="dotted" w:sz="6" w:space="10" w:color="BBBBBB"/>
                          </w:divBdr>
                          <w:divsChild>
                            <w:div w:id="174610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359">
      <w:marLeft w:val="0"/>
      <w:marRight w:val="0"/>
      <w:marTop w:val="0"/>
      <w:marBottom w:val="0"/>
      <w:divBdr>
        <w:top w:val="none" w:sz="0" w:space="0" w:color="auto"/>
        <w:left w:val="none" w:sz="0" w:space="0" w:color="auto"/>
        <w:bottom w:val="none" w:sz="0" w:space="0" w:color="auto"/>
        <w:right w:val="none" w:sz="0" w:space="0" w:color="auto"/>
      </w:divBdr>
      <w:divsChild>
        <w:div w:id="1746108120">
          <w:marLeft w:val="0"/>
          <w:marRight w:val="0"/>
          <w:marTop w:val="0"/>
          <w:marBottom w:val="0"/>
          <w:divBdr>
            <w:top w:val="none" w:sz="0" w:space="0" w:color="auto"/>
            <w:left w:val="none" w:sz="0" w:space="0" w:color="auto"/>
            <w:bottom w:val="none" w:sz="0" w:space="0" w:color="auto"/>
            <w:right w:val="none" w:sz="0" w:space="0" w:color="auto"/>
          </w:divBdr>
          <w:divsChild>
            <w:div w:id="1746107704">
              <w:marLeft w:val="0"/>
              <w:marRight w:val="0"/>
              <w:marTop w:val="0"/>
              <w:marBottom w:val="0"/>
              <w:divBdr>
                <w:top w:val="none" w:sz="0" w:space="0" w:color="auto"/>
                <w:left w:val="none" w:sz="0" w:space="0" w:color="auto"/>
                <w:bottom w:val="none" w:sz="0" w:space="0" w:color="auto"/>
                <w:right w:val="none" w:sz="0" w:space="0" w:color="auto"/>
              </w:divBdr>
              <w:divsChild>
                <w:div w:id="1746108755">
                  <w:marLeft w:val="0"/>
                  <w:marRight w:val="0"/>
                  <w:marTop w:val="0"/>
                  <w:marBottom w:val="0"/>
                  <w:divBdr>
                    <w:top w:val="none" w:sz="0" w:space="0" w:color="auto"/>
                    <w:left w:val="none" w:sz="0" w:space="0" w:color="auto"/>
                    <w:bottom w:val="none" w:sz="0" w:space="0" w:color="auto"/>
                    <w:right w:val="none" w:sz="0" w:space="0" w:color="auto"/>
                  </w:divBdr>
                  <w:divsChild>
                    <w:div w:id="1746109111">
                      <w:marLeft w:val="0"/>
                      <w:marRight w:val="0"/>
                      <w:marTop w:val="0"/>
                      <w:marBottom w:val="0"/>
                      <w:divBdr>
                        <w:top w:val="none" w:sz="0" w:space="0" w:color="auto"/>
                        <w:left w:val="none" w:sz="0" w:space="0" w:color="auto"/>
                        <w:bottom w:val="none" w:sz="0" w:space="0" w:color="auto"/>
                        <w:right w:val="none" w:sz="0" w:space="0" w:color="auto"/>
                      </w:divBdr>
                      <w:divsChild>
                        <w:div w:id="1746108537">
                          <w:marLeft w:val="0"/>
                          <w:marRight w:val="0"/>
                          <w:marTop w:val="0"/>
                          <w:marBottom w:val="0"/>
                          <w:divBdr>
                            <w:top w:val="none" w:sz="0" w:space="0" w:color="auto"/>
                            <w:left w:val="none" w:sz="0" w:space="0" w:color="auto"/>
                            <w:bottom w:val="none" w:sz="0" w:space="0" w:color="auto"/>
                            <w:right w:val="none" w:sz="0" w:space="0" w:color="auto"/>
                          </w:divBdr>
                          <w:divsChild>
                            <w:div w:id="1746107762">
                              <w:marLeft w:val="0"/>
                              <w:marRight w:val="0"/>
                              <w:marTop w:val="0"/>
                              <w:marBottom w:val="0"/>
                              <w:divBdr>
                                <w:top w:val="none" w:sz="0" w:space="0" w:color="auto"/>
                                <w:left w:val="none" w:sz="0" w:space="0" w:color="auto"/>
                                <w:bottom w:val="none" w:sz="0" w:space="0" w:color="auto"/>
                                <w:right w:val="none" w:sz="0" w:space="0" w:color="auto"/>
                              </w:divBdr>
                              <w:divsChild>
                                <w:div w:id="1746108781">
                                  <w:marLeft w:val="0"/>
                                  <w:marRight w:val="0"/>
                                  <w:marTop w:val="0"/>
                                  <w:marBottom w:val="0"/>
                                  <w:divBdr>
                                    <w:top w:val="none" w:sz="0" w:space="0" w:color="auto"/>
                                    <w:left w:val="none" w:sz="0" w:space="0" w:color="auto"/>
                                    <w:bottom w:val="none" w:sz="0" w:space="0" w:color="auto"/>
                                    <w:right w:val="none" w:sz="0" w:space="0" w:color="auto"/>
                                  </w:divBdr>
                                  <w:divsChild>
                                    <w:div w:id="1746109047">
                                      <w:marLeft w:val="0"/>
                                      <w:marRight w:val="0"/>
                                      <w:marTop w:val="0"/>
                                      <w:marBottom w:val="0"/>
                                      <w:divBdr>
                                        <w:top w:val="none" w:sz="0" w:space="0" w:color="auto"/>
                                        <w:left w:val="none" w:sz="0" w:space="0" w:color="auto"/>
                                        <w:bottom w:val="none" w:sz="0" w:space="0" w:color="auto"/>
                                        <w:right w:val="none" w:sz="0" w:space="0" w:color="auto"/>
                                      </w:divBdr>
                                      <w:divsChild>
                                        <w:div w:id="1746108558">
                                          <w:marLeft w:val="0"/>
                                          <w:marRight w:val="0"/>
                                          <w:marTop w:val="0"/>
                                          <w:marBottom w:val="0"/>
                                          <w:divBdr>
                                            <w:top w:val="none" w:sz="0" w:space="0" w:color="auto"/>
                                            <w:left w:val="none" w:sz="0" w:space="0" w:color="auto"/>
                                            <w:bottom w:val="none" w:sz="0" w:space="0" w:color="auto"/>
                                            <w:right w:val="none" w:sz="0" w:space="0" w:color="auto"/>
                                          </w:divBdr>
                                          <w:divsChild>
                                            <w:div w:id="1746108387">
                                              <w:marLeft w:val="0"/>
                                              <w:marRight w:val="0"/>
                                              <w:marTop w:val="0"/>
                                              <w:marBottom w:val="0"/>
                                              <w:divBdr>
                                                <w:top w:val="none" w:sz="0" w:space="0" w:color="auto"/>
                                                <w:left w:val="none" w:sz="0" w:space="0" w:color="auto"/>
                                                <w:bottom w:val="none" w:sz="0" w:space="0" w:color="auto"/>
                                                <w:right w:val="none" w:sz="0" w:space="0" w:color="auto"/>
                                              </w:divBdr>
                                              <w:divsChild>
                                                <w:div w:id="1746107565">
                                                  <w:marLeft w:val="0"/>
                                                  <w:marRight w:val="0"/>
                                                  <w:marTop w:val="0"/>
                                                  <w:marBottom w:val="0"/>
                                                  <w:divBdr>
                                                    <w:top w:val="none" w:sz="0" w:space="0" w:color="auto"/>
                                                    <w:left w:val="none" w:sz="0" w:space="0" w:color="auto"/>
                                                    <w:bottom w:val="none" w:sz="0" w:space="0" w:color="auto"/>
                                                    <w:right w:val="none" w:sz="0" w:space="0" w:color="auto"/>
                                                  </w:divBdr>
                                                  <w:divsChild>
                                                    <w:div w:id="1746107960">
                                                      <w:marLeft w:val="0"/>
                                                      <w:marRight w:val="0"/>
                                                      <w:marTop w:val="0"/>
                                                      <w:marBottom w:val="0"/>
                                                      <w:divBdr>
                                                        <w:top w:val="none" w:sz="0" w:space="0" w:color="auto"/>
                                                        <w:left w:val="none" w:sz="0" w:space="0" w:color="auto"/>
                                                        <w:bottom w:val="none" w:sz="0" w:space="0" w:color="auto"/>
                                                        <w:right w:val="none" w:sz="0" w:space="0" w:color="auto"/>
                                                      </w:divBdr>
                                                      <w:divsChild>
                                                        <w:div w:id="1746109253">
                                                          <w:marLeft w:val="0"/>
                                                          <w:marRight w:val="0"/>
                                                          <w:marTop w:val="0"/>
                                                          <w:marBottom w:val="0"/>
                                                          <w:divBdr>
                                                            <w:top w:val="none" w:sz="0" w:space="0" w:color="auto"/>
                                                            <w:left w:val="none" w:sz="0" w:space="0" w:color="auto"/>
                                                            <w:bottom w:val="none" w:sz="0" w:space="0" w:color="auto"/>
                                                            <w:right w:val="none" w:sz="0" w:space="0" w:color="auto"/>
                                                          </w:divBdr>
                                                          <w:divsChild>
                                                            <w:div w:id="1746108180">
                                                              <w:marLeft w:val="0"/>
                                                              <w:marRight w:val="0"/>
                                                              <w:marTop w:val="0"/>
                                                              <w:marBottom w:val="0"/>
                                                              <w:divBdr>
                                                                <w:top w:val="none" w:sz="0" w:space="0" w:color="auto"/>
                                                                <w:left w:val="none" w:sz="0" w:space="0" w:color="auto"/>
                                                                <w:bottom w:val="none" w:sz="0" w:space="0" w:color="auto"/>
                                                                <w:right w:val="none" w:sz="0" w:space="0" w:color="auto"/>
                                                              </w:divBdr>
                                                              <w:divsChild>
                                                                <w:div w:id="1746107587">
                                                                  <w:marLeft w:val="0"/>
                                                                  <w:marRight w:val="0"/>
                                                                  <w:marTop w:val="0"/>
                                                                  <w:marBottom w:val="0"/>
                                                                  <w:divBdr>
                                                                    <w:top w:val="none" w:sz="0" w:space="0" w:color="auto"/>
                                                                    <w:left w:val="none" w:sz="0" w:space="0" w:color="auto"/>
                                                                    <w:bottom w:val="none" w:sz="0" w:space="0" w:color="auto"/>
                                                                    <w:right w:val="none" w:sz="0" w:space="0" w:color="auto"/>
                                                                  </w:divBdr>
                                                                  <w:divsChild>
                                                                    <w:div w:id="1746107650">
                                                                      <w:marLeft w:val="0"/>
                                                                      <w:marRight w:val="0"/>
                                                                      <w:marTop w:val="0"/>
                                                                      <w:marBottom w:val="0"/>
                                                                      <w:divBdr>
                                                                        <w:top w:val="none" w:sz="0" w:space="0" w:color="auto"/>
                                                                        <w:left w:val="none" w:sz="0" w:space="0" w:color="auto"/>
                                                                        <w:bottom w:val="none" w:sz="0" w:space="0" w:color="auto"/>
                                                                        <w:right w:val="none" w:sz="0" w:space="0" w:color="auto"/>
                                                                      </w:divBdr>
                                                                      <w:divsChild>
                                                                        <w:div w:id="1746107399">
                                                                          <w:marLeft w:val="0"/>
                                                                          <w:marRight w:val="0"/>
                                                                          <w:marTop w:val="0"/>
                                                                          <w:marBottom w:val="0"/>
                                                                          <w:divBdr>
                                                                            <w:top w:val="none" w:sz="0" w:space="0" w:color="auto"/>
                                                                            <w:left w:val="none" w:sz="0" w:space="0" w:color="auto"/>
                                                                            <w:bottom w:val="none" w:sz="0" w:space="0" w:color="auto"/>
                                                                            <w:right w:val="none" w:sz="0" w:space="0" w:color="auto"/>
                                                                          </w:divBdr>
                                                                          <w:divsChild>
                                                                            <w:div w:id="1746108620">
                                                                              <w:marLeft w:val="0"/>
                                                                              <w:marRight w:val="0"/>
                                                                              <w:marTop w:val="0"/>
                                                                              <w:marBottom w:val="0"/>
                                                                              <w:divBdr>
                                                                                <w:top w:val="none" w:sz="0" w:space="0" w:color="auto"/>
                                                                                <w:left w:val="none" w:sz="0" w:space="0" w:color="auto"/>
                                                                                <w:bottom w:val="none" w:sz="0" w:space="0" w:color="auto"/>
                                                                                <w:right w:val="none" w:sz="0" w:space="0" w:color="auto"/>
                                                                              </w:divBdr>
                                                                              <w:divsChild>
                                                                                <w:div w:id="17461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362">
      <w:marLeft w:val="0"/>
      <w:marRight w:val="0"/>
      <w:marTop w:val="0"/>
      <w:marBottom w:val="0"/>
      <w:divBdr>
        <w:top w:val="none" w:sz="0" w:space="0" w:color="auto"/>
        <w:left w:val="none" w:sz="0" w:space="0" w:color="auto"/>
        <w:bottom w:val="none" w:sz="0" w:space="0" w:color="auto"/>
        <w:right w:val="none" w:sz="0" w:space="0" w:color="auto"/>
      </w:divBdr>
      <w:divsChild>
        <w:div w:id="1746107787">
          <w:marLeft w:val="0"/>
          <w:marRight w:val="0"/>
          <w:marTop w:val="0"/>
          <w:marBottom w:val="0"/>
          <w:divBdr>
            <w:top w:val="none" w:sz="0" w:space="0" w:color="auto"/>
            <w:left w:val="none" w:sz="0" w:space="0" w:color="auto"/>
            <w:bottom w:val="none" w:sz="0" w:space="0" w:color="auto"/>
            <w:right w:val="none" w:sz="0" w:space="0" w:color="auto"/>
          </w:divBdr>
          <w:divsChild>
            <w:div w:id="1746107531">
              <w:marLeft w:val="0"/>
              <w:marRight w:val="0"/>
              <w:marTop w:val="0"/>
              <w:marBottom w:val="0"/>
              <w:divBdr>
                <w:top w:val="none" w:sz="0" w:space="0" w:color="auto"/>
                <w:left w:val="none" w:sz="0" w:space="0" w:color="auto"/>
                <w:bottom w:val="none" w:sz="0" w:space="0" w:color="auto"/>
                <w:right w:val="none" w:sz="0" w:space="0" w:color="auto"/>
              </w:divBdr>
              <w:divsChild>
                <w:div w:id="174610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9368">
      <w:marLeft w:val="0"/>
      <w:marRight w:val="0"/>
      <w:marTop w:val="0"/>
      <w:marBottom w:val="0"/>
      <w:divBdr>
        <w:top w:val="none" w:sz="0" w:space="0" w:color="auto"/>
        <w:left w:val="none" w:sz="0" w:space="0" w:color="auto"/>
        <w:bottom w:val="none" w:sz="0" w:space="0" w:color="auto"/>
        <w:right w:val="none" w:sz="0" w:space="0" w:color="auto"/>
      </w:divBdr>
      <w:divsChild>
        <w:div w:id="1746108407">
          <w:marLeft w:val="0"/>
          <w:marRight w:val="0"/>
          <w:marTop w:val="0"/>
          <w:marBottom w:val="0"/>
          <w:divBdr>
            <w:top w:val="none" w:sz="0" w:space="0" w:color="auto"/>
            <w:left w:val="none" w:sz="0" w:space="0" w:color="auto"/>
            <w:bottom w:val="none" w:sz="0" w:space="0" w:color="auto"/>
            <w:right w:val="none" w:sz="0" w:space="0" w:color="auto"/>
          </w:divBdr>
          <w:divsChild>
            <w:div w:id="1746107781">
              <w:marLeft w:val="0"/>
              <w:marRight w:val="0"/>
              <w:marTop w:val="0"/>
              <w:marBottom w:val="0"/>
              <w:divBdr>
                <w:top w:val="none" w:sz="0" w:space="0" w:color="auto"/>
                <w:left w:val="none" w:sz="0" w:space="0" w:color="auto"/>
                <w:bottom w:val="single" w:sz="6" w:space="15" w:color="C9C3B8"/>
                <w:right w:val="none" w:sz="0" w:space="0" w:color="auto"/>
              </w:divBdr>
              <w:divsChild>
                <w:div w:id="1746108037">
                  <w:marLeft w:val="0"/>
                  <w:marRight w:val="0"/>
                  <w:marTop w:val="150"/>
                  <w:marBottom w:val="150"/>
                  <w:divBdr>
                    <w:top w:val="none" w:sz="0" w:space="0" w:color="auto"/>
                    <w:left w:val="none" w:sz="0" w:space="0" w:color="auto"/>
                    <w:bottom w:val="none" w:sz="0" w:space="0" w:color="auto"/>
                    <w:right w:val="none" w:sz="0" w:space="0" w:color="auto"/>
                  </w:divBdr>
                  <w:divsChild>
                    <w:div w:id="1746107898">
                      <w:marLeft w:val="0"/>
                      <w:marRight w:val="105"/>
                      <w:marTop w:val="60"/>
                      <w:marBottom w:val="0"/>
                      <w:divBdr>
                        <w:top w:val="none" w:sz="0" w:space="0" w:color="auto"/>
                        <w:left w:val="none" w:sz="0" w:space="0" w:color="auto"/>
                        <w:bottom w:val="none" w:sz="0" w:space="0" w:color="auto"/>
                        <w:right w:val="none" w:sz="0" w:space="0" w:color="auto"/>
                      </w:divBdr>
                      <w:divsChild>
                        <w:div w:id="174610858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746109379">
      <w:marLeft w:val="0"/>
      <w:marRight w:val="0"/>
      <w:marTop w:val="0"/>
      <w:marBottom w:val="0"/>
      <w:divBdr>
        <w:top w:val="none" w:sz="0" w:space="0" w:color="auto"/>
        <w:left w:val="none" w:sz="0" w:space="0" w:color="auto"/>
        <w:bottom w:val="none" w:sz="0" w:space="0" w:color="auto"/>
        <w:right w:val="none" w:sz="0" w:space="0" w:color="auto"/>
      </w:divBdr>
    </w:div>
    <w:div w:id="1746109382">
      <w:marLeft w:val="0"/>
      <w:marRight w:val="0"/>
      <w:marTop w:val="0"/>
      <w:marBottom w:val="0"/>
      <w:divBdr>
        <w:top w:val="none" w:sz="0" w:space="0" w:color="auto"/>
        <w:left w:val="none" w:sz="0" w:space="0" w:color="auto"/>
        <w:bottom w:val="none" w:sz="0" w:space="0" w:color="auto"/>
        <w:right w:val="none" w:sz="0" w:space="0" w:color="auto"/>
      </w:divBdr>
      <w:divsChild>
        <w:div w:id="1746109196">
          <w:marLeft w:val="0"/>
          <w:marRight w:val="0"/>
          <w:marTop w:val="0"/>
          <w:marBottom w:val="0"/>
          <w:divBdr>
            <w:top w:val="none" w:sz="0" w:space="0" w:color="auto"/>
            <w:left w:val="none" w:sz="0" w:space="0" w:color="auto"/>
            <w:bottom w:val="none" w:sz="0" w:space="0" w:color="auto"/>
            <w:right w:val="none" w:sz="0" w:space="0" w:color="auto"/>
          </w:divBdr>
          <w:divsChild>
            <w:div w:id="1746109073">
              <w:marLeft w:val="0"/>
              <w:marRight w:val="0"/>
              <w:marTop w:val="0"/>
              <w:marBottom w:val="0"/>
              <w:divBdr>
                <w:top w:val="none" w:sz="0" w:space="0" w:color="auto"/>
                <w:left w:val="none" w:sz="0" w:space="0" w:color="auto"/>
                <w:bottom w:val="none" w:sz="0" w:space="0" w:color="auto"/>
                <w:right w:val="none" w:sz="0" w:space="0" w:color="auto"/>
              </w:divBdr>
              <w:divsChild>
                <w:div w:id="1746108173">
                  <w:marLeft w:val="0"/>
                  <w:marRight w:val="0"/>
                  <w:marTop w:val="0"/>
                  <w:marBottom w:val="0"/>
                  <w:divBdr>
                    <w:top w:val="none" w:sz="0" w:space="0" w:color="auto"/>
                    <w:left w:val="none" w:sz="0" w:space="0" w:color="auto"/>
                    <w:bottom w:val="none" w:sz="0" w:space="0" w:color="auto"/>
                    <w:right w:val="none" w:sz="0" w:space="0" w:color="auto"/>
                  </w:divBdr>
                  <w:divsChild>
                    <w:div w:id="1746108777">
                      <w:marLeft w:val="0"/>
                      <w:marRight w:val="0"/>
                      <w:marTop w:val="0"/>
                      <w:marBottom w:val="0"/>
                      <w:divBdr>
                        <w:top w:val="none" w:sz="0" w:space="0" w:color="auto"/>
                        <w:left w:val="none" w:sz="0" w:space="0" w:color="auto"/>
                        <w:bottom w:val="none" w:sz="0" w:space="0" w:color="auto"/>
                        <w:right w:val="none" w:sz="0" w:space="0" w:color="auto"/>
                      </w:divBdr>
                      <w:divsChild>
                        <w:div w:id="1746109185">
                          <w:marLeft w:val="0"/>
                          <w:marRight w:val="0"/>
                          <w:marTop w:val="0"/>
                          <w:marBottom w:val="0"/>
                          <w:divBdr>
                            <w:top w:val="none" w:sz="0" w:space="0" w:color="auto"/>
                            <w:left w:val="none" w:sz="0" w:space="0" w:color="auto"/>
                            <w:bottom w:val="none" w:sz="0" w:space="0" w:color="auto"/>
                            <w:right w:val="none" w:sz="0" w:space="0" w:color="auto"/>
                          </w:divBdr>
                          <w:divsChild>
                            <w:div w:id="1746107505">
                              <w:marLeft w:val="0"/>
                              <w:marRight w:val="0"/>
                              <w:marTop w:val="0"/>
                              <w:marBottom w:val="0"/>
                              <w:divBdr>
                                <w:top w:val="none" w:sz="0" w:space="0" w:color="auto"/>
                                <w:left w:val="none" w:sz="0" w:space="0" w:color="auto"/>
                                <w:bottom w:val="none" w:sz="0" w:space="0" w:color="auto"/>
                                <w:right w:val="none" w:sz="0" w:space="0" w:color="auto"/>
                              </w:divBdr>
                              <w:divsChild>
                                <w:div w:id="1746109297">
                                  <w:marLeft w:val="0"/>
                                  <w:marRight w:val="0"/>
                                  <w:marTop w:val="0"/>
                                  <w:marBottom w:val="0"/>
                                  <w:divBdr>
                                    <w:top w:val="none" w:sz="0" w:space="0" w:color="auto"/>
                                    <w:left w:val="none" w:sz="0" w:space="0" w:color="auto"/>
                                    <w:bottom w:val="none" w:sz="0" w:space="0" w:color="auto"/>
                                    <w:right w:val="none" w:sz="0" w:space="0" w:color="auto"/>
                                  </w:divBdr>
                                  <w:divsChild>
                                    <w:div w:id="1746108939">
                                      <w:marLeft w:val="0"/>
                                      <w:marRight w:val="0"/>
                                      <w:marTop w:val="0"/>
                                      <w:marBottom w:val="0"/>
                                      <w:divBdr>
                                        <w:top w:val="none" w:sz="0" w:space="0" w:color="auto"/>
                                        <w:left w:val="none" w:sz="0" w:space="0" w:color="auto"/>
                                        <w:bottom w:val="none" w:sz="0" w:space="0" w:color="auto"/>
                                        <w:right w:val="none" w:sz="0" w:space="0" w:color="auto"/>
                                      </w:divBdr>
                                      <w:divsChild>
                                        <w:div w:id="1746109435">
                                          <w:marLeft w:val="0"/>
                                          <w:marRight w:val="0"/>
                                          <w:marTop w:val="0"/>
                                          <w:marBottom w:val="0"/>
                                          <w:divBdr>
                                            <w:top w:val="none" w:sz="0" w:space="0" w:color="auto"/>
                                            <w:left w:val="none" w:sz="0" w:space="0" w:color="auto"/>
                                            <w:bottom w:val="none" w:sz="0" w:space="0" w:color="auto"/>
                                            <w:right w:val="none" w:sz="0" w:space="0" w:color="auto"/>
                                          </w:divBdr>
                                          <w:divsChild>
                                            <w:div w:id="1746107323">
                                              <w:marLeft w:val="0"/>
                                              <w:marRight w:val="0"/>
                                              <w:marTop w:val="0"/>
                                              <w:marBottom w:val="0"/>
                                              <w:divBdr>
                                                <w:top w:val="none" w:sz="0" w:space="0" w:color="auto"/>
                                                <w:left w:val="none" w:sz="0" w:space="0" w:color="auto"/>
                                                <w:bottom w:val="none" w:sz="0" w:space="0" w:color="auto"/>
                                                <w:right w:val="none" w:sz="0" w:space="0" w:color="auto"/>
                                              </w:divBdr>
                                              <w:divsChild>
                                                <w:div w:id="1746109303">
                                                  <w:marLeft w:val="0"/>
                                                  <w:marRight w:val="0"/>
                                                  <w:marTop w:val="0"/>
                                                  <w:marBottom w:val="0"/>
                                                  <w:divBdr>
                                                    <w:top w:val="none" w:sz="0" w:space="0" w:color="auto"/>
                                                    <w:left w:val="none" w:sz="0" w:space="0" w:color="auto"/>
                                                    <w:bottom w:val="none" w:sz="0" w:space="0" w:color="auto"/>
                                                    <w:right w:val="none" w:sz="0" w:space="0" w:color="auto"/>
                                                  </w:divBdr>
                                                  <w:divsChild>
                                                    <w:div w:id="1746107755">
                                                      <w:marLeft w:val="0"/>
                                                      <w:marRight w:val="0"/>
                                                      <w:marTop w:val="0"/>
                                                      <w:marBottom w:val="0"/>
                                                      <w:divBdr>
                                                        <w:top w:val="none" w:sz="0" w:space="0" w:color="auto"/>
                                                        <w:left w:val="none" w:sz="0" w:space="0" w:color="auto"/>
                                                        <w:bottom w:val="none" w:sz="0" w:space="0" w:color="auto"/>
                                                        <w:right w:val="none" w:sz="0" w:space="0" w:color="auto"/>
                                                      </w:divBdr>
                                                      <w:divsChild>
                                                        <w:div w:id="1746107580">
                                                          <w:marLeft w:val="0"/>
                                                          <w:marRight w:val="0"/>
                                                          <w:marTop w:val="0"/>
                                                          <w:marBottom w:val="0"/>
                                                          <w:divBdr>
                                                            <w:top w:val="none" w:sz="0" w:space="0" w:color="auto"/>
                                                            <w:left w:val="none" w:sz="0" w:space="0" w:color="auto"/>
                                                            <w:bottom w:val="none" w:sz="0" w:space="0" w:color="auto"/>
                                                            <w:right w:val="none" w:sz="0" w:space="0" w:color="auto"/>
                                                          </w:divBdr>
                                                          <w:divsChild>
                                                            <w:div w:id="1746107224">
                                                              <w:marLeft w:val="0"/>
                                                              <w:marRight w:val="0"/>
                                                              <w:marTop w:val="0"/>
                                                              <w:marBottom w:val="0"/>
                                                              <w:divBdr>
                                                                <w:top w:val="none" w:sz="0" w:space="0" w:color="auto"/>
                                                                <w:left w:val="none" w:sz="0" w:space="0" w:color="auto"/>
                                                                <w:bottom w:val="none" w:sz="0" w:space="0" w:color="auto"/>
                                                                <w:right w:val="none" w:sz="0" w:space="0" w:color="auto"/>
                                                              </w:divBdr>
                                                              <w:divsChild>
                                                                <w:div w:id="1746108182">
                                                                  <w:marLeft w:val="0"/>
                                                                  <w:marRight w:val="0"/>
                                                                  <w:marTop w:val="0"/>
                                                                  <w:marBottom w:val="0"/>
                                                                  <w:divBdr>
                                                                    <w:top w:val="none" w:sz="0" w:space="0" w:color="auto"/>
                                                                    <w:left w:val="none" w:sz="0" w:space="0" w:color="auto"/>
                                                                    <w:bottom w:val="none" w:sz="0" w:space="0" w:color="auto"/>
                                                                    <w:right w:val="none" w:sz="0" w:space="0" w:color="auto"/>
                                                                  </w:divBdr>
                                                                  <w:divsChild>
                                                                    <w:div w:id="1746108189">
                                                                      <w:marLeft w:val="0"/>
                                                                      <w:marRight w:val="0"/>
                                                                      <w:marTop w:val="0"/>
                                                                      <w:marBottom w:val="0"/>
                                                                      <w:divBdr>
                                                                        <w:top w:val="none" w:sz="0" w:space="0" w:color="auto"/>
                                                                        <w:left w:val="none" w:sz="0" w:space="0" w:color="auto"/>
                                                                        <w:bottom w:val="none" w:sz="0" w:space="0" w:color="auto"/>
                                                                        <w:right w:val="none" w:sz="0" w:space="0" w:color="auto"/>
                                                                      </w:divBdr>
                                                                      <w:divsChild>
                                                                        <w:div w:id="1746107689">
                                                                          <w:marLeft w:val="0"/>
                                                                          <w:marRight w:val="0"/>
                                                                          <w:marTop w:val="0"/>
                                                                          <w:marBottom w:val="0"/>
                                                                          <w:divBdr>
                                                                            <w:top w:val="none" w:sz="0" w:space="0" w:color="auto"/>
                                                                            <w:left w:val="none" w:sz="0" w:space="0" w:color="auto"/>
                                                                            <w:bottom w:val="none" w:sz="0" w:space="0" w:color="auto"/>
                                                                            <w:right w:val="none" w:sz="0" w:space="0" w:color="auto"/>
                                                                          </w:divBdr>
                                                                          <w:divsChild>
                                                                            <w:div w:id="1746108692">
                                                                              <w:marLeft w:val="0"/>
                                                                              <w:marRight w:val="0"/>
                                                                              <w:marTop w:val="0"/>
                                                                              <w:marBottom w:val="0"/>
                                                                              <w:divBdr>
                                                                                <w:top w:val="none" w:sz="0" w:space="0" w:color="auto"/>
                                                                                <w:left w:val="none" w:sz="0" w:space="0" w:color="auto"/>
                                                                                <w:bottom w:val="none" w:sz="0" w:space="0" w:color="auto"/>
                                                                                <w:right w:val="none" w:sz="0" w:space="0" w:color="auto"/>
                                                                              </w:divBdr>
                                                                              <w:divsChild>
                                                                                <w:div w:id="17461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386">
      <w:marLeft w:val="0"/>
      <w:marRight w:val="0"/>
      <w:marTop w:val="0"/>
      <w:marBottom w:val="0"/>
      <w:divBdr>
        <w:top w:val="none" w:sz="0" w:space="0" w:color="auto"/>
        <w:left w:val="none" w:sz="0" w:space="0" w:color="auto"/>
        <w:bottom w:val="none" w:sz="0" w:space="0" w:color="auto"/>
        <w:right w:val="none" w:sz="0" w:space="0" w:color="auto"/>
      </w:divBdr>
    </w:div>
    <w:div w:id="1746109400">
      <w:marLeft w:val="0"/>
      <w:marRight w:val="0"/>
      <w:marTop w:val="0"/>
      <w:marBottom w:val="0"/>
      <w:divBdr>
        <w:top w:val="none" w:sz="0" w:space="0" w:color="auto"/>
        <w:left w:val="none" w:sz="0" w:space="0" w:color="auto"/>
        <w:bottom w:val="none" w:sz="0" w:space="0" w:color="auto"/>
        <w:right w:val="none" w:sz="0" w:space="0" w:color="auto"/>
      </w:divBdr>
      <w:divsChild>
        <w:div w:id="1746107895">
          <w:marLeft w:val="0"/>
          <w:marRight w:val="0"/>
          <w:marTop w:val="0"/>
          <w:marBottom w:val="0"/>
          <w:divBdr>
            <w:top w:val="none" w:sz="0" w:space="0" w:color="auto"/>
            <w:left w:val="none" w:sz="0" w:space="0" w:color="auto"/>
            <w:bottom w:val="none" w:sz="0" w:space="0" w:color="auto"/>
            <w:right w:val="none" w:sz="0" w:space="0" w:color="auto"/>
          </w:divBdr>
          <w:divsChild>
            <w:div w:id="1746109050">
              <w:marLeft w:val="0"/>
              <w:marRight w:val="0"/>
              <w:marTop w:val="0"/>
              <w:marBottom w:val="0"/>
              <w:divBdr>
                <w:top w:val="none" w:sz="0" w:space="0" w:color="auto"/>
                <w:left w:val="none" w:sz="0" w:space="0" w:color="auto"/>
                <w:bottom w:val="none" w:sz="0" w:space="0" w:color="auto"/>
                <w:right w:val="none" w:sz="0" w:space="0" w:color="auto"/>
              </w:divBdr>
              <w:divsChild>
                <w:div w:id="1746109284">
                  <w:marLeft w:val="0"/>
                  <w:marRight w:val="0"/>
                  <w:marTop w:val="0"/>
                  <w:marBottom w:val="0"/>
                  <w:divBdr>
                    <w:top w:val="none" w:sz="0" w:space="0" w:color="auto"/>
                    <w:left w:val="none" w:sz="0" w:space="0" w:color="auto"/>
                    <w:bottom w:val="none" w:sz="0" w:space="0" w:color="auto"/>
                    <w:right w:val="none" w:sz="0" w:space="0" w:color="auto"/>
                  </w:divBdr>
                  <w:divsChild>
                    <w:div w:id="1746107260">
                      <w:marLeft w:val="2400"/>
                      <w:marRight w:val="3750"/>
                      <w:marTop w:val="0"/>
                      <w:marBottom w:val="0"/>
                      <w:divBdr>
                        <w:top w:val="none" w:sz="0" w:space="0" w:color="auto"/>
                        <w:left w:val="none" w:sz="0" w:space="0" w:color="auto"/>
                        <w:bottom w:val="none" w:sz="0" w:space="0" w:color="auto"/>
                        <w:right w:val="none" w:sz="0" w:space="0" w:color="auto"/>
                      </w:divBdr>
                      <w:divsChild>
                        <w:div w:id="1746107184">
                          <w:marLeft w:val="0"/>
                          <w:marRight w:val="0"/>
                          <w:marTop w:val="0"/>
                          <w:marBottom w:val="0"/>
                          <w:divBdr>
                            <w:top w:val="none" w:sz="0" w:space="0" w:color="auto"/>
                            <w:left w:val="none" w:sz="0" w:space="0" w:color="auto"/>
                            <w:bottom w:val="none" w:sz="0" w:space="0" w:color="auto"/>
                            <w:right w:val="none" w:sz="0" w:space="0" w:color="auto"/>
                          </w:divBdr>
                          <w:divsChild>
                            <w:div w:id="17461073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403">
      <w:marLeft w:val="0"/>
      <w:marRight w:val="0"/>
      <w:marTop w:val="0"/>
      <w:marBottom w:val="0"/>
      <w:divBdr>
        <w:top w:val="none" w:sz="0" w:space="0" w:color="auto"/>
        <w:left w:val="none" w:sz="0" w:space="0" w:color="auto"/>
        <w:bottom w:val="none" w:sz="0" w:space="0" w:color="auto"/>
        <w:right w:val="none" w:sz="0" w:space="0" w:color="auto"/>
      </w:divBdr>
      <w:divsChild>
        <w:div w:id="1746109155">
          <w:marLeft w:val="720"/>
          <w:marRight w:val="720"/>
          <w:marTop w:val="100"/>
          <w:marBottom w:val="100"/>
          <w:divBdr>
            <w:top w:val="none" w:sz="0" w:space="0" w:color="auto"/>
            <w:left w:val="none" w:sz="0" w:space="0" w:color="auto"/>
            <w:bottom w:val="none" w:sz="0" w:space="0" w:color="auto"/>
            <w:right w:val="none" w:sz="0" w:space="0" w:color="auto"/>
          </w:divBdr>
        </w:div>
      </w:divsChild>
    </w:div>
    <w:div w:id="1746109407">
      <w:marLeft w:val="0"/>
      <w:marRight w:val="0"/>
      <w:marTop w:val="0"/>
      <w:marBottom w:val="0"/>
      <w:divBdr>
        <w:top w:val="none" w:sz="0" w:space="0" w:color="auto"/>
        <w:left w:val="none" w:sz="0" w:space="0" w:color="auto"/>
        <w:bottom w:val="none" w:sz="0" w:space="0" w:color="auto"/>
        <w:right w:val="none" w:sz="0" w:space="0" w:color="auto"/>
      </w:divBdr>
    </w:div>
    <w:div w:id="1746109411">
      <w:marLeft w:val="0"/>
      <w:marRight w:val="0"/>
      <w:marTop w:val="0"/>
      <w:marBottom w:val="0"/>
      <w:divBdr>
        <w:top w:val="none" w:sz="0" w:space="0" w:color="auto"/>
        <w:left w:val="none" w:sz="0" w:space="0" w:color="auto"/>
        <w:bottom w:val="none" w:sz="0" w:space="0" w:color="auto"/>
        <w:right w:val="none" w:sz="0" w:space="0" w:color="auto"/>
      </w:divBdr>
      <w:divsChild>
        <w:div w:id="1746108665">
          <w:marLeft w:val="0"/>
          <w:marRight w:val="0"/>
          <w:marTop w:val="0"/>
          <w:marBottom w:val="0"/>
          <w:divBdr>
            <w:top w:val="none" w:sz="0" w:space="0" w:color="auto"/>
            <w:left w:val="none" w:sz="0" w:space="0" w:color="auto"/>
            <w:bottom w:val="none" w:sz="0" w:space="0" w:color="auto"/>
            <w:right w:val="none" w:sz="0" w:space="0" w:color="auto"/>
          </w:divBdr>
          <w:divsChild>
            <w:div w:id="1746108324">
              <w:marLeft w:val="0"/>
              <w:marRight w:val="0"/>
              <w:marTop w:val="0"/>
              <w:marBottom w:val="0"/>
              <w:divBdr>
                <w:top w:val="none" w:sz="0" w:space="0" w:color="auto"/>
                <w:left w:val="none" w:sz="0" w:space="0" w:color="auto"/>
                <w:bottom w:val="none" w:sz="0" w:space="0" w:color="auto"/>
                <w:right w:val="none" w:sz="0" w:space="0" w:color="auto"/>
              </w:divBdr>
              <w:divsChild>
                <w:div w:id="1746107435">
                  <w:marLeft w:val="0"/>
                  <w:marRight w:val="0"/>
                  <w:marTop w:val="0"/>
                  <w:marBottom w:val="0"/>
                  <w:divBdr>
                    <w:top w:val="none" w:sz="0" w:space="0" w:color="auto"/>
                    <w:left w:val="none" w:sz="0" w:space="0" w:color="auto"/>
                    <w:bottom w:val="none" w:sz="0" w:space="0" w:color="auto"/>
                    <w:right w:val="none" w:sz="0" w:space="0" w:color="auto"/>
                  </w:divBdr>
                  <w:divsChild>
                    <w:div w:id="1746107909">
                      <w:marLeft w:val="2174"/>
                      <w:marRight w:val="0"/>
                      <w:marTop w:val="0"/>
                      <w:marBottom w:val="0"/>
                      <w:divBdr>
                        <w:top w:val="none" w:sz="0" w:space="0" w:color="auto"/>
                        <w:left w:val="none" w:sz="0" w:space="0" w:color="auto"/>
                        <w:bottom w:val="none" w:sz="0" w:space="0" w:color="auto"/>
                        <w:right w:val="none" w:sz="0" w:space="0" w:color="auto"/>
                      </w:divBdr>
                      <w:divsChild>
                        <w:div w:id="1746108978">
                          <w:marLeft w:val="0"/>
                          <w:marRight w:val="0"/>
                          <w:marTop w:val="0"/>
                          <w:marBottom w:val="0"/>
                          <w:divBdr>
                            <w:top w:val="none" w:sz="0" w:space="0" w:color="auto"/>
                            <w:left w:val="none" w:sz="0" w:space="0" w:color="auto"/>
                            <w:bottom w:val="none" w:sz="0" w:space="0" w:color="auto"/>
                            <w:right w:val="none" w:sz="0" w:space="0" w:color="auto"/>
                          </w:divBdr>
                          <w:divsChild>
                            <w:div w:id="174610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413">
      <w:marLeft w:val="0"/>
      <w:marRight w:val="0"/>
      <w:marTop w:val="0"/>
      <w:marBottom w:val="0"/>
      <w:divBdr>
        <w:top w:val="none" w:sz="0" w:space="0" w:color="auto"/>
        <w:left w:val="none" w:sz="0" w:space="0" w:color="auto"/>
        <w:bottom w:val="none" w:sz="0" w:space="0" w:color="auto"/>
        <w:right w:val="none" w:sz="0" w:space="0" w:color="auto"/>
      </w:divBdr>
      <w:divsChild>
        <w:div w:id="1746108144">
          <w:marLeft w:val="0"/>
          <w:marRight w:val="0"/>
          <w:marTop w:val="0"/>
          <w:marBottom w:val="0"/>
          <w:divBdr>
            <w:top w:val="none" w:sz="0" w:space="0" w:color="auto"/>
            <w:left w:val="none" w:sz="0" w:space="0" w:color="auto"/>
            <w:bottom w:val="none" w:sz="0" w:space="0" w:color="auto"/>
            <w:right w:val="none" w:sz="0" w:space="0" w:color="auto"/>
          </w:divBdr>
          <w:divsChild>
            <w:div w:id="1746108087">
              <w:marLeft w:val="0"/>
              <w:marRight w:val="0"/>
              <w:marTop w:val="0"/>
              <w:marBottom w:val="0"/>
              <w:divBdr>
                <w:top w:val="none" w:sz="0" w:space="0" w:color="auto"/>
                <w:left w:val="none" w:sz="0" w:space="0" w:color="auto"/>
                <w:bottom w:val="none" w:sz="0" w:space="0" w:color="auto"/>
                <w:right w:val="none" w:sz="0" w:space="0" w:color="auto"/>
              </w:divBdr>
              <w:divsChild>
                <w:div w:id="1746109444">
                  <w:marLeft w:val="25"/>
                  <w:marRight w:val="25"/>
                  <w:marTop w:val="679"/>
                  <w:marBottom w:val="0"/>
                  <w:divBdr>
                    <w:top w:val="none" w:sz="0" w:space="0" w:color="auto"/>
                    <w:left w:val="none" w:sz="0" w:space="0" w:color="auto"/>
                    <w:bottom w:val="none" w:sz="0" w:space="0" w:color="auto"/>
                    <w:right w:val="none" w:sz="0" w:space="0" w:color="auto"/>
                  </w:divBdr>
                  <w:divsChild>
                    <w:div w:id="1746108410">
                      <w:marLeft w:val="0"/>
                      <w:marRight w:val="0"/>
                      <w:marTop w:val="0"/>
                      <w:marBottom w:val="0"/>
                      <w:divBdr>
                        <w:top w:val="none" w:sz="0" w:space="0" w:color="auto"/>
                        <w:left w:val="none" w:sz="0" w:space="0" w:color="auto"/>
                        <w:bottom w:val="none" w:sz="0" w:space="0" w:color="auto"/>
                        <w:right w:val="none" w:sz="0" w:space="0" w:color="auto"/>
                      </w:divBdr>
                      <w:divsChild>
                        <w:div w:id="1746107351">
                          <w:marLeft w:val="0"/>
                          <w:marRight w:val="0"/>
                          <w:marTop w:val="0"/>
                          <w:marBottom w:val="0"/>
                          <w:divBdr>
                            <w:top w:val="none" w:sz="0" w:space="0" w:color="auto"/>
                            <w:left w:val="none" w:sz="0" w:space="0" w:color="auto"/>
                            <w:bottom w:val="none" w:sz="0" w:space="0" w:color="auto"/>
                            <w:right w:val="none" w:sz="0" w:space="0" w:color="auto"/>
                          </w:divBdr>
                          <w:divsChild>
                            <w:div w:id="1746108647">
                              <w:marLeft w:val="0"/>
                              <w:marRight w:val="0"/>
                              <w:marTop w:val="0"/>
                              <w:marBottom w:val="0"/>
                              <w:divBdr>
                                <w:top w:val="none" w:sz="0" w:space="0" w:color="auto"/>
                                <w:left w:val="none" w:sz="0" w:space="0" w:color="auto"/>
                                <w:bottom w:val="none" w:sz="0" w:space="0" w:color="auto"/>
                                <w:right w:val="none" w:sz="0" w:space="0" w:color="auto"/>
                              </w:divBdr>
                              <w:divsChild>
                                <w:div w:id="1746107243">
                                  <w:marLeft w:val="0"/>
                                  <w:marRight w:val="0"/>
                                  <w:marTop w:val="0"/>
                                  <w:marBottom w:val="0"/>
                                  <w:divBdr>
                                    <w:top w:val="none" w:sz="0" w:space="0" w:color="auto"/>
                                    <w:left w:val="none" w:sz="0" w:space="0" w:color="auto"/>
                                    <w:bottom w:val="none" w:sz="0" w:space="0" w:color="auto"/>
                                    <w:right w:val="none" w:sz="0" w:space="0" w:color="auto"/>
                                  </w:divBdr>
                                </w:div>
                                <w:div w:id="1746107318">
                                  <w:marLeft w:val="0"/>
                                  <w:marRight w:val="0"/>
                                  <w:marTop w:val="0"/>
                                  <w:marBottom w:val="0"/>
                                  <w:divBdr>
                                    <w:top w:val="none" w:sz="0" w:space="0" w:color="auto"/>
                                    <w:left w:val="none" w:sz="0" w:space="0" w:color="auto"/>
                                    <w:bottom w:val="none" w:sz="0" w:space="0" w:color="auto"/>
                                    <w:right w:val="none" w:sz="0" w:space="0" w:color="auto"/>
                                  </w:divBdr>
                                </w:div>
                                <w:div w:id="1746108093">
                                  <w:marLeft w:val="0"/>
                                  <w:marRight w:val="0"/>
                                  <w:marTop w:val="0"/>
                                  <w:marBottom w:val="0"/>
                                  <w:divBdr>
                                    <w:top w:val="none" w:sz="0" w:space="0" w:color="auto"/>
                                    <w:left w:val="none" w:sz="0" w:space="0" w:color="auto"/>
                                    <w:bottom w:val="none" w:sz="0" w:space="0" w:color="auto"/>
                                    <w:right w:val="none" w:sz="0" w:space="0" w:color="auto"/>
                                  </w:divBdr>
                                </w:div>
                                <w:div w:id="17461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109416">
      <w:marLeft w:val="0"/>
      <w:marRight w:val="0"/>
      <w:marTop w:val="0"/>
      <w:marBottom w:val="0"/>
      <w:divBdr>
        <w:top w:val="none" w:sz="0" w:space="0" w:color="auto"/>
        <w:left w:val="none" w:sz="0" w:space="0" w:color="auto"/>
        <w:bottom w:val="none" w:sz="0" w:space="0" w:color="auto"/>
        <w:right w:val="none" w:sz="0" w:space="0" w:color="auto"/>
      </w:divBdr>
    </w:div>
    <w:div w:id="1746109422">
      <w:marLeft w:val="0"/>
      <w:marRight w:val="0"/>
      <w:marTop w:val="0"/>
      <w:marBottom w:val="0"/>
      <w:divBdr>
        <w:top w:val="none" w:sz="0" w:space="0" w:color="auto"/>
        <w:left w:val="none" w:sz="0" w:space="0" w:color="auto"/>
        <w:bottom w:val="none" w:sz="0" w:space="0" w:color="auto"/>
        <w:right w:val="none" w:sz="0" w:space="0" w:color="auto"/>
      </w:divBdr>
      <w:divsChild>
        <w:div w:id="1746108642">
          <w:marLeft w:val="0"/>
          <w:marRight w:val="0"/>
          <w:marTop w:val="0"/>
          <w:marBottom w:val="0"/>
          <w:divBdr>
            <w:top w:val="none" w:sz="0" w:space="0" w:color="auto"/>
            <w:left w:val="none" w:sz="0" w:space="0" w:color="auto"/>
            <w:bottom w:val="none" w:sz="0" w:space="0" w:color="auto"/>
            <w:right w:val="none" w:sz="0" w:space="0" w:color="auto"/>
          </w:divBdr>
          <w:divsChild>
            <w:div w:id="1746108687">
              <w:marLeft w:val="0"/>
              <w:marRight w:val="0"/>
              <w:marTop w:val="0"/>
              <w:marBottom w:val="0"/>
              <w:divBdr>
                <w:top w:val="none" w:sz="0" w:space="0" w:color="auto"/>
                <w:left w:val="none" w:sz="0" w:space="0" w:color="auto"/>
                <w:bottom w:val="none" w:sz="0" w:space="0" w:color="auto"/>
                <w:right w:val="none" w:sz="0" w:space="0" w:color="auto"/>
              </w:divBdr>
              <w:divsChild>
                <w:div w:id="1746109306">
                  <w:marLeft w:val="0"/>
                  <w:marRight w:val="0"/>
                  <w:marTop w:val="0"/>
                  <w:marBottom w:val="0"/>
                  <w:divBdr>
                    <w:top w:val="none" w:sz="0" w:space="0" w:color="auto"/>
                    <w:left w:val="none" w:sz="0" w:space="0" w:color="auto"/>
                    <w:bottom w:val="none" w:sz="0" w:space="0" w:color="auto"/>
                    <w:right w:val="none" w:sz="0" w:space="0" w:color="auto"/>
                  </w:divBdr>
                  <w:divsChild>
                    <w:div w:id="1746107727">
                      <w:marLeft w:val="2174"/>
                      <w:marRight w:val="0"/>
                      <w:marTop w:val="0"/>
                      <w:marBottom w:val="0"/>
                      <w:divBdr>
                        <w:top w:val="none" w:sz="0" w:space="0" w:color="auto"/>
                        <w:left w:val="none" w:sz="0" w:space="0" w:color="auto"/>
                        <w:bottom w:val="none" w:sz="0" w:space="0" w:color="auto"/>
                        <w:right w:val="none" w:sz="0" w:space="0" w:color="auto"/>
                      </w:divBdr>
                      <w:divsChild>
                        <w:div w:id="1746108816">
                          <w:marLeft w:val="0"/>
                          <w:marRight w:val="0"/>
                          <w:marTop w:val="0"/>
                          <w:marBottom w:val="0"/>
                          <w:divBdr>
                            <w:top w:val="none" w:sz="0" w:space="0" w:color="auto"/>
                            <w:left w:val="none" w:sz="0" w:space="0" w:color="auto"/>
                            <w:bottom w:val="none" w:sz="0" w:space="0" w:color="auto"/>
                            <w:right w:val="none" w:sz="0" w:space="0" w:color="auto"/>
                          </w:divBdr>
                          <w:divsChild>
                            <w:div w:id="17461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109424">
      <w:marLeft w:val="0"/>
      <w:marRight w:val="0"/>
      <w:marTop w:val="0"/>
      <w:marBottom w:val="0"/>
      <w:divBdr>
        <w:top w:val="none" w:sz="0" w:space="0" w:color="auto"/>
        <w:left w:val="none" w:sz="0" w:space="0" w:color="auto"/>
        <w:bottom w:val="none" w:sz="0" w:space="0" w:color="auto"/>
        <w:right w:val="none" w:sz="0" w:space="0" w:color="auto"/>
      </w:divBdr>
      <w:divsChild>
        <w:div w:id="1746109178">
          <w:marLeft w:val="0"/>
          <w:marRight w:val="0"/>
          <w:marTop w:val="0"/>
          <w:marBottom w:val="0"/>
          <w:divBdr>
            <w:top w:val="none" w:sz="0" w:space="0" w:color="auto"/>
            <w:left w:val="none" w:sz="0" w:space="0" w:color="auto"/>
            <w:bottom w:val="none" w:sz="0" w:space="0" w:color="auto"/>
            <w:right w:val="none" w:sz="0" w:space="0" w:color="auto"/>
          </w:divBdr>
          <w:divsChild>
            <w:div w:id="1746108102">
              <w:marLeft w:val="0"/>
              <w:marRight w:val="0"/>
              <w:marTop w:val="0"/>
              <w:marBottom w:val="0"/>
              <w:divBdr>
                <w:top w:val="none" w:sz="0" w:space="0" w:color="auto"/>
                <w:left w:val="none" w:sz="0" w:space="0" w:color="auto"/>
                <w:bottom w:val="none" w:sz="0" w:space="0" w:color="auto"/>
                <w:right w:val="none" w:sz="0" w:space="0" w:color="auto"/>
              </w:divBdr>
              <w:divsChild>
                <w:div w:id="1746108503">
                  <w:marLeft w:val="0"/>
                  <w:marRight w:val="0"/>
                  <w:marTop w:val="0"/>
                  <w:marBottom w:val="0"/>
                  <w:divBdr>
                    <w:top w:val="none" w:sz="0" w:space="0" w:color="auto"/>
                    <w:left w:val="none" w:sz="0" w:space="0" w:color="auto"/>
                    <w:bottom w:val="none" w:sz="0" w:space="0" w:color="auto"/>
                    <w:right w:val="none" w:sz="0" w:space="0" w:color="auto"/>
                  </w:divBdr>
                  <w:divsChild>
                    <w:div w:id="1746108166">
                      <w:marLeft w:val="0"/>
                      <w:marRight w:val="0"/>
                      <w:marTop w:val="0"/>
                      <w:marBottom w:val="0"/>
                      <w:divBdr>
                        <w:top w:val="none" w:sz="0" w:space="0" w:color="auto"/>
                        <w:left w:val="none" w:sz="0" w:space="0" w:color="auto"/>
                        <w:bottom w:val="none" w:sz="0" w:space="0" w:color="auto"/>
                        <w:right w:val="none" w:sz="0" w:space="0" w:color="auto"/>
                      </w:divBdr>
                      <w:divsChild>
                        <w:div w:id="1746108447">
                          <w:marLeft w:val="0"/>
                          <w:marRight w:val="0"/>
                          <w:marTop w:val="0"/>
                          <w:marBottom w:val="0"/>
                          <w:divBdr>
                            <w:top w:val="none" w:sz="0" w:space="0" w:color="auto"/>
                            <w:left w:val="none" w:sz="0" w:space="0" w:color="auto"/>
                            <w:bottom w:val="none" w:sz="0" w:space="0" w:color="auto"/>
                            <w:right w:val="none" w:sz="0" w:space="0" w:color="auto"/>
                          </w:divBdr>
                          <w:divsChild>
                            <w:div w:id="1746108051">
                              <w:marLeft w:val="0"/>
                              <w:marRight w:val="0"/>
                              <w:marTop w:val="0"/>
                              <w:marBottom w:val="0"/>
                              <w:divBdr>
                                <w:top w:val="none" w:sz="0" w:space="0" w:color="auto"/>
                                <w:left w:val="none" w:sz="0" w:space="0" w:color="auto"/>
                                <w:bottom w:val="none" w:sz="0" w:space="0" w:color="auto"/>
                                <w:right w:val="none" w:sz="0" w:space="0" w:color="auto"/>
                              </w:divBdr>
                              <w:divsChild>
                                <w:div w:id="1746109465">
                                  <w:marLeft w:val="0"/>
                                  <w:marRight w:val="0"/>
                                  <w:marTop w:val="0"/>
                                  <w:marBottom w:val="0"/>
                                  <w:divBdr>
                                    <w:top w:val="none" w:sz="0" w:space="0" w:color="auto"/>
                                    <w:left w:val="none" w:sz="0" w:space="0" w:color="auto"/>
                                    <w:bottom w:val="none" w:sz="0" w:space="0" w:color="auto"/>
                                    <w:right w:val="none" w:sz="0" w:space="0" w:color="auto"/>
                                  </w:divBdr>
                                  <w:divsChild>
                                    <w:div w:id="1746109332">
                                      <w:marLeft w:val="0"/>
                                      <w:marRight w:val="0"/>
                                      <w:marTop w:val="0"/>
                                      <w:marBottom w:val="0"/>
                                      <w:divBdr>
                                        <w:top w:val="none" w:sz="0" w:space="0" w:color="auto"/>
                                        <w:left w:val="none" w:sz="0" w:space="0" w:color="auto"/>
                                        <w:bottom w:val="none" w:sz="0" w:space="0" w:color="auto"/>
                                        <w:right w:val="none" w:sz="0" w:space="0" w:color="auto"/>
                                      </w:divBdr>
                                      <w:divsChild>
                                        <w:div w:id="1746108507">
                                          <w:marLeft w:val="0"/>
                                          <w:marRight w:val="0"/>
                                          <w:marTop w:val="0"/>
                                          <w:marBottom w:val="0"/>
                                          <w:divBdr>
                                            <w:top w:val="none" w:sz="0" w:space="0" w:color="auto"/>
                                            <w:left w:val="none" w:sz="0" w:space="0" w:color="auto"/>
                                            <w:bottom w:val="none" w:sz="0" w:space="0" w:color="auto"/>
                                            <w:right w:val="none" w:sz="0" w:space="0" w:color="auto"/>
                                          </w:divBdr>
                                          <w:divsChild>
                                            <w:div w:id="1746108741">
                                              <w:marLeft w:val="0"/>
                                              <w:marRight w:val="0"/>
                                              <w:marTop w:val="0"/>
                                              <w:marBottom w:val="0"/>
                                              <w:divBdr>
                                                <w:top w:val="none" w:sz="0" w:space="0" w:color="auto"/>
                                                <w:left w:val="none" w:sz="0" w:space="0" w:color="auto"/>
                                                <w:bottom w:val="none" w:sz="0" w:space="0" w:color="auto"/>
                                                <w:right w:val="none" w:sz="0" w:space="0" w:color="auto"/>
                                              </w:divBdr>
                                              <w:divsChild>
                                                <w:div w:id="1746108344">
                                                  <w:marLeft w:val="0"/>
                                                  <w:marRight w:val="0"/>
                                                  <w:marTop w:val="0"/>
                                                  <w:marBottom w:val="0"/>
                                                  <w:divBdr>
                                                    <w:top w:val="none" w:sz="0" w:space="0" w:color="auto"/>
                                                    <w:left w:val="none" w:sz="0" w:space="0" w:color="auto"/>
                                                    <w:bottom w:val="none" w:sz="0" w:space="0" w:color="auto"/>
                                                    <w:right w:val="none" w:sz="0" w:space="0" w:color="auto"/>
                                                  </w:divBdr>
                                                  <w:divsChild>
                                                    <w:div w:id="1746107301">
                                                      <w:marLeft w:val="0"/>
                                                      <w:marRight w:val="0"/>
                                                      <w:marTop w:val="0"/>
                                                      <w:marBottom w:val="0"/>
                                                      <w:divBdr>
                                                        <w:top w:val="none" w:sz="0" w:space="0" w:color="auto"/>
                                                        <w:left w:val="none" w:sz="0" w:space="0" w:color="auto"/>
                                                        <w:bottom w:val="none" w:sz="0" w:space="0" w:color="auto"/>
                                                        <w:right w:val="none" w:sz="0" w:space="0" w:color="auto"/>
                                                      </w:divBdr>
                                                      <w:divsChild>
                                                        <w:div w:id="1746109402">
                                                          <w:marLeft w:val="0"/>
                                                          <w:marRight w:val="0"/>
                                                          <w:marTop w:val="0"/>
                                                          <w:marBottom w:val="0"/>
                                                          <w:divBdr>
                                                            <w:top w:val="none" w:sz="0" w:space="0" w:color="auto"/>
                                                            <w:left w:val="none" w:sz="0" w:space="0" w:color="auto"/>
                                                            <w:bottom w:val="none" w:sz="0" w:space="0" w:color="auto"/>
                                                            <w:right w:val="none" w:sz="0" w:space="0" w:color="auto"/>
                                                          </w:divBdr>
                                                          <w:divsChild>
                                                            <w:div w:id="1746107825">
                                                              <w:marLeft w:val="0"/>
                                                              <w:marRight w:val="0"/>
                                                              <w:marTop w:val="0"/>
                                                              <w:marBottom w:val="0"/>
                                                              <w:divBdr>
                                                                <w:top w:val="none" w:sz="0" w:space="0" w:color="auto"/>
                                                                <w:left w:val="none" w:sz="0" w:space="0" w:color="auto"/>
                                                                <w:bottom w:val="none" w:sz="0" w:space="0" w:color="auto"/>
                                                                <w:right w:val="none" w:sz="0" w:space="0" w:color="auto"/>
                                                              </w:divBdr>
                                                              <w:divsChild>
                                                                <w:div w:id="1746108147">
                                                                  <w:marLeft w:val="0"/>
                                                                  <w:marRight w:val="0"/>
                                                                  <w:marTop w:val="0"/>
                                                                  <w:marBottom w:val="0"/>
                                                                  <w:divBdr>
                                                                    <w:top w:val="none" w:sz="0" w:space="0" w:color="auto"/>
                                                                    <w:left w:val="none" w:sz="0" w:space="0" w:color="auto"/>
                                                                    <w:bottom w:val="none" w:sz="0" w:space="0" w:color="auto"/>
                                                                    <w:right w:val="none" w:sz="0" w:space="0" w:color="auto"/>
                                                                  </w:divBdr>
                                                                  <w:divsChild>
                                                                    <w:div w:id="1746107245">
                                                                      <w:marLeft w:val="0"/>
                                                                      <w:marRight w:val="0"/>
                                                                      <w:marTop w:val="0"/>
                                                                      <w:marBottom w:val="0"/>
                                                                      <w:divBdr>
                                                                        <w:top w:val="none" w:sz="0" w:space="0" w:color="auto"/>
                                                                        <w:left w:val="none" w:sz="0" w:space="0" w:color="auto"/>
                                                                        <w:bottom w:val="none" w:sz="0" w:space="0" w:color="auto"/>
                                                                        <w:right w:val="none" w:sz="0" w:space="0" w:color="auto"/>
                                                                      </w:divBdr>
                                                                      <w:divsChild>
                                                                        <w:div w:id="1746107279">
                                                                          <w:marLeft w:val="0"/>
                                                                          <w:marRight w:val="0"/>
                                                                          <w:marTop w:val="0"/>
                                                                          <w:marBottom w:val="0"/>
                                                                          <w:divBdr>
                                                                            <w:top w:val="none" w:sz="0" w:space="0" w:color="auto"/>
                                                                            <w:left w:val="none" w:sz="0" w:space="0" w:color="auto"/>
                                                                            <w:bottom w:val="none" w:sz="0" w:space="0" w:color="auto"/>
                                                                            <w:right w:val="none" w:sz="0" w:space="0" w:color="auto"/>
                                                                          </w:divBdr>
                                                                          <w:divsChild>
                                                                            <w:div w:id="1746108491">
                                                                              <w:marLeft w:val="0"/>
                                                                              <w:marRight w:val="0"/>
                                                                              <w:marTop w:val="0"/>
                                                                              <w:marBottom w:val="0"/>
                                                                              <w:divBdr>
                                                                                <w:top w:val="none" w:sz="0" w:space="0" w:color="auto"/>
                                                                                <w:left w:val="none" w:sz="0" w:space="0" w:color="auto"/>
                                                                                <w:bottom w:val="none" w:sz="0" w:space="0" w:color="auto"/>
                                                                                <w:right w:val="none" w:sz="0" w:space="0" w:color="auto"/>
                                                                              </w:divBdr>
                                                                              <w:divsChild>
                                                                                <w:div w:id="17461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438">
      <w:marLeft w:val="0"/>
      <w:marRight w:val="0"/>
      <w:marTop w:val="0"/>
      <w:marBottom w:val="0"/>
      <w:divBdr>
        <w:top w:val="none" w:sz="0" w:space="0" w:color="auto"/>
        <w:left w:val="none" w:sz="0" w:space="0" w:color="auto"/>
        <w:bottom w:val="none" w:sz="0" w:space="0" w:color="auto"/>
        <w:right w:val="none" w:sz="0" w:space="0" w:color="auto"/>
      </w:divBdr>
      <w:divsChild>
        <w:div w:id="1746109436">
          <w:marLeft w:val="0"/>
          <w:marRight w:val="0"/>
          <w:marTop w:val="0"/>
          <w:marBottom w:val="0"/>
          <w:divBdr>
            <w:top w:val="none" w:sz="0" w:space="0" w:color="auto"/>
            <w:left w:val="none" w:sz="0" w:space="0" w:color="auto"/>
            <w:bottom w:val="none" w:sz="0" w:space="0" w:color="auto"/>
            <w:right w:val="none" w:sz="0" w:space="0" w:color="auto"/>
          </w:divBdr>
          <w:divsChild>
            <w:div w:id="1746107887">
              <w:marLeft w:val="0"/>
              <w:marRight w:val="0"/>
              <w:marTop w:val="0"/>
              <w:marBottom w:val="0"/>
              <w:divBdr>
                <w:top w:val="none" w:sz="0" w:space="0" w:color="auto"/>
                <w:left w:val="none" w:sz="0" w:space="0" w:color="auto"/>
                <w:bottom w:val="none" w:sz="0" w:space="0" w:color="auto"/>
                <w:right w:val="none" w:sz="0" w:space="0" w:color="auto"/>
              </w:divBdr>
              <w:divsChild>
                <w:div w:id="1746109466">
                  <w:marLeft w:val="0"/>
                  <w:marRight w:val="0"/>
                  <w:marTop w:val="0"/>
                  <w:marBottom w:val="0"/>
                  <w:divBdr>
                    <w:top w:val="none" w:sz="0" w:space="0" w:color="auto"/>
                    <w:left w:val="none" w:sz="0" w:space="0" w:color="auto"/>
                    <w:bottom w:val="none" w:sz="0" w:space="0" w:color="auto"/>
                    <w:right w:val="none" w:sz="0" w:space="0" w:color="auto"/>
                  </w:divBdr>
                  <w:divsChild>
                    <w:div w:id="1746109425">
                      <w:marLeft w:val="0"/>
                      <w:marRight w:val="0"/>
                      <w:marTop w:val="0"/>
                      <w:marBottom w:val="0"/>
                      <w:divBdr>
                        <w:top w:val="none" w:sz="0" w:space="0" w:color="auto"/>
                        <w:left w:val="none" w:sz="0" w:space="0" w:color="auto"/>
                        <w:bottom w:val="none" w:sz="0" w:space="0" w:color="auto"/>
                        <w:right w:val="none" w:sz="0" w:space="0" w:color="auto"/>
                      </w:divBdr>
                      <w:divsChild>
                        <w:div w:id="1746107963">
                          <w:marLeft w:val="0"/>
                          <w:marRight w:val="0"/>
                          <w:marTop w:val="0"/>
                          <w:marBottom w:val="0"/>
                          <w:divBdr>
                            <w:top w:val="none" w:sz="0" w:space="0" w:color="auto"/>
                            <w:left w:val="none" w:sz="0" w:space="0" w:color="auto"/>
                            <w:bottom w:val="none" w:sz="0" w:space="0" w:color="auto"/>
                            <w:right w:val="none" w:sz="0" w:space="0" w:color="auto"/>
                          </w:divBdr>
                          <w:divsChild>
                            <w:div w:id="1746108552">
                              <w:marLeft w:val="0"/>
                              <w:marRight w:val="0"/>
                              <w:marTop w:val="0"/>
                              <w:marBottom w:val="0"/>
                              <w:divBdr>
                                <w:top w:val="none" w:sz="0" w:space="0" w:color="auto"/>
                                <w:left w:val="none" w:sz="0" w:space="0" w:color="auto"/>
                                <w:bottom w:val="none" w:sz="0" w:space="0" w:color="auto"/>
                                <w:right w:val="none" w:sz="0" w:space="0" w:color="auto"/>
                              </w:divBdr>
                              <w:divsChild>
                                <w:div w:id="1746108935">
                                  <w:marLeft w:val="0"/>
                                  <w:marRight w:val="0"/>
                                  <w:marTop w:val="0"/>
                                  <w:marBottom w:val="0"/>
                                  <w:divBdr>
                                    <w:top w:val="none" w:sz="0" w:space="0" w:color="auto"/>
                                    <w:left w:val="none" w:sz="0" w:space="0" w:color="auto"/>
                                    <w:bottom w:val="none" w:sz="0" w:space="0" w:color="auto"/>
                                    <w:right w:val="none" w:sz="0" w:space="0" w:color="auto"/>
                                  </w:divBdr>
                                  <w:divsChild>
                                    <w:div w:id="1746107605">
                                      <w:marLeft w:val="0"/>
                                      <w:marRight w:val="0"/>
                                      <w:marTop w:val="0"/>
                                      <w:marBottom w:val="0"/>
                                      <w:divBdr>
                                        <w:top w:val="none" w:sz="0" w:space="0" w:color="auto"/>
                                        <w:left w:val="none" w:sz="0" w:space="0" w:color="auto"/>
                                        <w:bottom w:val="none" w:sz="0" w:space="0" w:color="auto"/>
                                        <w:right w:val="none" w:sz="0" w:space="0" w:color="auto"/>
                                      </w:divBdr>
                                      <w:divsChild>
                                        <w:div w:id="1746109447">
                                          <w:marLeft w:val="0"/>
                                          <w:marRight w:val="0"/>
                                          <w:marTop w:val="0"/>
                                          <w:marBottom w:val="0"/>
                                          <w:divBdr>
                                            <w:top w:val="none" w:sz="0" w:space="0" w:color="auto"/>
                                            <w:left w:val="none" w:sz="0" w:space="0" w:color="auto"/>
                                            <w:bottom w:val="none" w:sz="0" w:space="0" w:color="auto"/>
                                            <w:right w:val="none" w:sz="0" w:space="0" w:color="auto"/>
                                          </w:divBdr>
                                          <w:divsChild>
                                            <w:div w:id="1746107742">
                                              <w:marLeft w:val="0"/>
                                              <w:marRight w:val="0"/>
                                              <w:marTop w:val="0"/>
                                              <w:marBottom w:val="0"/>
                                              <w:divBdr>
                                                <w:top w:val="none" w:sz="0" w:space="0" w:color="auto"/>
                                                <w:left w:val="none" w:sz="0" w:space="0" w:color="auto"/>
                                                <w:bottom w:val="none" w:sz="0" w:space="0" w:color="auto"/>
                                                <w:right w:val="none" w:sz="0" w:space="0" w:color="auto"/>
                                              </w:divBdr>
                                              <w:divsChild>
                                                <w:div w:id="1746108110">
                                                  <w:marLeft w:val="0"/>
                                                  <w:marRight w:val="0"/>
                                                  <w:marTop w:val="0"/>
                                                  <w:marBottom w:val="0"/>
                                                  <w:divBdr>
                                                    <w:top w:val="none" w:sz="0" w:space="0" w:color="auto"/>
                                                    <w:left w:val="none" w:sz="0" w:space="0" w:color="auto"/>
                                                    <w:bottom w:val="none" w:sz="0" w:space="0" w:color="auto"/>
                                                    <w:right w:val="none" w:sz="0" w:space="0" w:color="auto"/>
                                                  </w:divBdr>
                                                  <w:divsChild>
                                                    <w:div w:id="1746107888">
                                                      <w:marLeft w:val="0"/>
                                                      <w:marRight w:val="0"/>
                                                      <w:marTop w:val="0"/>
                                                      <w:marBottom w:val="0"/>
                                                      <w:divBdr>
                                                        <w:top w:val="none" w:sz="0" w:space="0" w:color="auto"/>
                                                        <w:left w:val="none" w:sz="0" w:space="0" w:color="auto"/>
                                                        <w:bottom w:val="none" w:sz="0" w:space="0" w:color="auto"/>
                                                        <w:right w:val="none" w:sz="0" w:space="0" w:color="auto"/>
                                                      </w:divBdr>
                                                      <w:divsChild>
                                                        <w:div w:id="1746108108">
                                                          <w:marLeft w:val="0"/>
                                                          <w:marRight w:val="0"/>
                                                          <w:marTop w:val="0"/>
                                                          <w:marBottom w:val="0"/>
                                                          <w:divBdr>
                                                            <w:top w:val="none" w:sz="0" w:space="0" w:color="auto"/>
                                                            <w:left w:val="none" w:sz="0" w:space="0" w:color="auto"/>
                                                            <w:bottom w:val="none" w:sz="0" w:space="0" w:color="auto"/>
                                                            <w:right w:val="none" w:sz="0" w:space="0" w:color="auto"/>
                                                          </w:divBdr>
                                                          <w:divsChild>
                                                            <w:div w:id="1746109105">
                                                              <w:marLeft w:val="0"/>
                                                              <w:marRight w:val="0"/>
                                                              <w:marTop w:val="0"/>
                                                              <w:marBottom w:val="0"/>
                                                              <w:divBdr>
                                                                <w:top w:val="none" w:sz="0" w:space="0" w:color="auto"/>
                                                                <w:left w:val="none" w:sz="0" w:space="0" w:color="auto"/>
                                                                <w:bottom w:val="none" w:sz="0" w:space="0" w:color="auto"/>
                                                                <w:right w:val="none" w:sz="0" w:space="0" w:color="auto"/>
                                                              </w:divBdr>
                                                              <w:divsChild>
                                                                <w:div w:id="1746108297">
                                                                  <w:marLeft w:val="0"/>
                                                                  <w:marRight w:val="0"/>
                                                                  <w:marTop w:val="0"/>
                                                                  <w:marBottom w:val="0"/>
                                                                  <w:divBdr>
                                                                    <w:top w:val="none" w:sz="0" w:space="0" w:color="auto"/>
                                                                    <w:left w:val="none" w:sz="0" w:space="0" w:color="auto"/>
                                                                    <w:bottom w:val="none" w:sz="0" w:space="0" w:color="auto"/>
                                                                    <w:right w:val="none" w:sz="0" w:space="0" w:color="auto"/>
                                                                  </w:divBdr>
                                                                  <w:divsChild>
                                                                    <w:div w:id="1746107784">
                                                                      <w:marLeft w:val="0"/>
                                                                      <w:marRight w:val="0"/>
                                                                      <w:marTop w:val="0"/>
                                                                      <w:marBottom w:val="0"/>
                                                                      <w:divBdr>
                                                                        <w:top w:val="none" w:sz="0" w:space="0" w:color="auto"/>
                                                                        <w:left w:val="none" w:sz="0" w:space="0" w:color="auto"/>
                                                                        <w:bottom w:val="none" w:sz="0" w:space="0" w:color="auto"/>
                                                                        <w:right w:val="none" w:sz="0" w:space="0" w:color="auto"/>
                                                                      </w:divBdr>
                                                                      <w:divsChild>
                                                                        <w:div w:id="1746108758">
                                                                          <w:marLeft w:val="0"/>
                                                                          <w:marRight w:val="0"/>
                                                                          <w:marTop w:val="0"/>
                                                                          <w:marBottom w:val="0"/>
                                                                          <w:divBdr>
                                                                            <w:top w:val="none" w:sz="0" w:space="0" w:color="auto"/>
                                                                            <w:left w:val="none" w:sz="0" w:space="0" w:color="auto"/>
                                                                            <w:bottom w:val="none" w:sz="0" w:space="0" w:color="auto"/>
                                                                            <w:right w:val="none" w:sz="0" w:space="0" w:color="auto"/>
                                                                          </w:divBdr>
                                                                          <w:divsChild>
                                                                            <w:div w:id="1746107236">
                                                                              <w:marLeft w:val="0"/>
                                                                              <w:marRight w:val="0"/>
                                                                              <w:marTop w:val="0"/>
                                                                              <w:marBottom w:val="0"/>
                                                                              <w:divBdr>
                                                                                <w:top w:val="none" w:sz="0" w:space="0" w:color="auto"/>
                                                                                <w:left w:val="none" w:sz="0" w:space="0" w:color="auto"/>
                                                                                <w:bottom w:val="none" w:sz="0" w:space="0" w:color="auto"/>
                                                                                <w:right w:val="none" w:sz="0" w:space="0" w:color="auto"/>
                                                                              </w:divBdr>
                                                                              <w:divsChild>
                                                                                <w:div w:id="17461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448">
      <w:marLeft w:val="0"/>
      <w:marRight w:val="0"/>
      <w:marTop w:val="0"/>
      <w:marBottom w:val="0"/>
      <w:divBdr>
        <w:top w:val="none" w:sz="0" w:space="0" w:color="auto"/>
        <w:left w:val="none" w:sz="0" w:space="0" w:color="auto"/>
        <w:bottom w:val="none" w:sz="0" w:space="0" w:color="auto"/>
        <w:right w:val="none" w:sz="0" w:space="0" w:color="auto"/>
      </w:divBdr>
    </w:div>
    <w:div w:id="1746109452">
      <w:marLeft w:val="0"/>
      <w:marRight w:val="0"/>
      <w:marTop w:val="0"/>
      <w:marBottom w:val="0"/>
      <w:divBdr>
        <w:top w:val="none" w:sz="0" w:space="0" w:color="auto"/>
        <w:left w:val="none" w:sz="0" w:space="0" w:color="auto"/>
        <w:bottom w:val="none" w:sz="0" w:space="0" w:color="auto"/>
        <w:right w:val="none" w:sz="0" w:space="0" w:color="auto"/>
      </w:divBdr>
    </w:div>
    <w:div w:id="1746109454">
      <w:marLeft w:val="0"/>
      <w:marRight w:val="0"/>
      <w:marTop w:val="0"/>
      <w:marBottom w:val="0"/>
      <w:divBdr>
        <w:top w:val="none" w:sz="0" w:space="0" w:color="auto"/>
        <w:left w:val="none" w:sz="0" w:space="0" w:color="auto"/>
        <w:bottom w:val="none" w:sz="0" w:space="0" w:color="auto"/>
        <w:right w:val="none" w:sz="0" w:space="0" w:color="auto"/>
      </w:divBdr>
      <w:divsChild>
        <w:div w:id="1746107300">
          <w:marLeft w:val="0"/>
          <w:marRight w:val="0"/>
          <w:marTop w:val="0"/>
          <w:marBottom w:val="0"/>
          <w:divBdr>
            <w:top w:val="none" w:sz="0" w:space="0" w:color="auto"/>
            <w:left w:val="none" w:sz="0" w:space="0" w:color="auto"/>
            <w:bottom w:val="none" w:sz="0" w:space="0" w:color="auto"/>
            <w:right w:val="none" w:sz="0" w:space="0" w:color="auto"/>
          </w:divBdr>
          <w:divsChild>
            <w:div w:id="1746107444">
              <w:marLeft w:val="0"/>
              <w:marRight w:val="0"/>
              <w:marTop w:val="0"/>
              <w:marBottom w:val="0"/>
              <w:divBdr>
                <w:top w:val="none" w:sz="0" w:space="0" w:color="auto"/>
                <w:left w:val="none" w:sz="0" w:space="0" w:color="auto"/>
                <w:bottom w:val="none" w:sz="0" w:space="0" w:color="auto"/>
                <w:right w:val="none" w:sz="0" w:space="0" w:color="auto"/>
              </w:divBdr>
              <w:divsChild>
                <w:div w:id="1746109154">
                  <w:marLeft w:val="0"/>
                  <w:marRight w:val="0"/>
                  <w:marTop w:val="0"/>
                  <w:marBottom w:val="0"/>
                  <w:divBdr>
                    <w:top w:val="none" w:sz="0" w:space="0" w:color="auto"/>
                    <w:left w:val="none" w:sz="0" w:space="0" w:color="auto"/>
                    <w:bottom w:val="none" w:sz="0" w:space="0" w:color="auto"/>
                    <w:right w:val="none" w:sz="0" w:space="0" w:color="auto"/>
                  </w:divBdr>
                  <w:divsChild>
                    <w:div w:id="1746107429">
                      <w:marLeft w:val="0"/>
                      <w:marRight w:val="0"/>
                      <w:marTop w:val="0"/>
                      <w:marBottom w:val="0"/>
                      <w:divBdr>
                        <w:top w:val="none" w:sz="0" w:space="0" w:color="auto"/>
                        <w:left w:val="none" w:sz="0" w:space="0" w:color="auto"/>
                        <w:bottom w:val="none" w:sz="0" w:space="0" w:color="auto"/>
                        <w:right w:val="none" w:sz="0" w:space="0" w:color="auto"/>
                      </w:divBdr>
                      <w:divsChild>
                        <w:div w:id="1746107297">
                          <w:marLeft w:val="0"/>
                          <w:marRight w:val="0"/>
                          <w:marTop w:val="0"/>
                          <w:marBottom w:val="0"/>
                          <w:divBdr>
                            <w:top w:val="none" w:sz="0" w:space="0" w:color="auto"/>
                            <w:left w:val="none" w:sz="0" w:space="0" w:color="auto"/>
                            <w:bottom w:val="none" w:sz="0" w:space="0" w:color="auto"/>
                            <w:right w:val="none" w:sz="0" w:space="0" w:color="auto"/>
                          </w:divBdr>
                          <w:divsChild>
                            <w:div w:id="1746107741">
                              <w:marLeft w:val="0"/>
                              <w:marRight w:val="0"/>
                              <w:marTop w:val="0"/>
                              <w:marBottom w:val="0"/>
                              <w:divBdr>
                                <w:top w:val="none" w:sz="0" w:space="0" w:color="auto"/>
                                <w:left w:val="none" w:sz="0" w:space="0" w:color="auto"/>
                                <w:bottom w:val="none" w:sz="0" w:space="0" w:color="auto"/>
                                <w:right w:val="none" w:sz="0" w:space="0" w:color="auto"/>
                              </w:divBdr>
                              <w:divsChild>
                                <w:div w:id="1746109161">
                                  <w:marLeft w:val="0"/>
                                  <w:marRight w:val="0"/>
                                  <w:marTop w:val="0"/>
                                  <w:marBottom w:val="0"/>
                                  <w:divBdr>
                                    <w:top w:val="none" w:sz="0" w:space="0" w:color="auto"/>
                                    <w:left w:val="none" w:sz="0" w:space="0" w:color="auto"/>
                                    <w:bottom w:val="none" w:sz="0" w:space="0" w:color="auto"/>
                                    <w:right w:val="none" w:sz="0" w:space="0" w:color="auto"/>
                                  </w:divBdr>
                                  <w:divsChild>
                                    <w:div w:id="1746108253">
                                      <w:marLeft w:val="0"/>
                                      <w:marRight w:val="0"/>
                                      <w:marTop w:val="0"/>
                                      <w:marBottom w:val="0"/>
                                      <w:divBdr>
                                        <w:top w:val="none" w:sz="0" w:space="0" w:color="auto"/>
                                        <w:left w:val="none" w:sz="0" w:space="0" w:color="auto"/>
                                        <w:bottom w:val="none" w:sz="0" w:space="0" w:color="auto"/>
                                        <w:right w:val="none" w:sz="0" w:space="0" w:color="auto"/>
                                      </w:divBdr>
                                      <w:divsChild>
                                        <w:div w:id="1746108220">
                                          <w:marLeft w:val="0"/>
                                          <w:marRight w:val="0"/>
                                          <w:marTop w:val="0"/>
                                          <w:marBottom w:val="0"/>
                                          <w:divBdr>
                                            <w:top w:val="none" w:sz="0" w:space="0" w:color="auto"/>
                                            <w:left w:val="none" w:sz="0" w:space="0" w:color="auto"/>
                                            <w:bottom w:val="none" w:sz="0" w:space="0" w:color="auto"/>
                                            <w:right w:val="none" w:sz="0" w:space="0" w:color="auto"/>
                                          </w:divBdr>
                                          <w:divsChild>
                                            <w:div w:id="1746107335">
                                              <w:marLeft w:val="0"/>
                                              <w:marRight w:val="0"/>
                                              <w:marTop w:val="0"/>
                                              <w:marBottom w:val="0"/>
                                              <w:divBdr>
                                                <w:top w:val="none" w:sz="0" w:space="0" w:color="auto"/>
                                                <w:left w:val="none" w:sz="0" w:space="0" w:color="auto"/>
                                                <w:bottom w:val="none" w:sz="0" w:space="0" w:color="auto"/>
                                                <w:right w:val="none" w:sz="0" w:space="0" w:color="auto"/>
                                              </w:divBdr>
                                              <w:divsChild>
                                                <w:div w:id="1746109059">
                                                  <w:marLeft w:val="0"/>
                                                  <w:marRight w:val="0"/>
                                                  <w:marTop w:val="0"/>
                                                  <w:marBottom w:val="0"/>
                                                  <w:divBdr>
                                                    <w:top w:val="none" w:sz="0" w:space="0" w:color="auto"/>
                                                    <w:left w:val="none" w:sz="0" w:space="0" w:color="auto"/>
                                                    <w:bottom w:val="none" w:sz="0" w:space="0" w:color="auto"/>
                                                    <w:right w:val="none" w:sz="0" w:space="0" w:color="auto"/>
                                                  </w:divBdr>
                                                  <w:divsChild>
                                                    <w:div w:id="1746108771">
                                                      <w:marLeft w:val="0"/>
                                                      <w:marRight w:val="0"/>
                                                      <w:marTop w:val="0"/>
                                                      <w:marBottom w:val="0"/>
                                                      <w:divBdr>
                                                        <w:top w:val="none" w:sz="0" w:space="0" w:color="auto"/>
                                                        <w:left w:val="none" w:sz="0" w:space="0" w:color="auto"/>
                                                        <w:bottom w:val="none" w:sz="0" w:space="0" w:color="auto"/>
                                                        <w:right w:val="none" w:sz="0" w:space="0" w:color="auto"/>
                                                      </w:divBdr>
                                                      <w:divsChild>
                                                        <w:div w:id="1746108713">
                                                          <w:marLeft w:val="0"/>
                                                          <w:marRight w:val="0"/>
                                                          <w:marTop w:val="0"/>
                                                          <w:marBottom w:val="0"/>
                                                          <w:divBdr>
                                                            <w:top w:val="none" w:sz="0" w:space="0" w:color="auto"/>
                                                            <w:left w:val="none" w:sz="0" w:space="0" w:color="auto"/>
                                                            <w:bottom w:val="none" w:sz="0" w:space="0" w:color="auto"/>
                                                            <w:right w:val="none" w:sz="0" w:space="0" w:color="auto"/>
                                                          </w:divBdr>
                                                          <w:divsChild>
                                                            <w:div w:id="1746108405">
                                                              <w:marLeft w:val="0"/>
                                                              <w:marRight w:val="0"/>
                                                              <w:marTop w:val="0"/>
                                                              <w:marBottom w:val="0"/>
                                                              <w:divBdr>
                                                                <w:top w:val="none" w:sz="0" w:space="0" w:color="auto"/>
                                                                <w:left w:val="none" w:sz="0" w:space="0" w:color="auto"/>
                                                                <w:bottom w:val="none" w:sz="0" w:space="0" w:color="auto"/>
                                                                <w:right w:val="none" w:sz="0" w:space="0" w:color="auto"/>
                                                              </w:divBdr>
                                                              <w:divsChild>
                                                                <w:div w:id="1746107611">
                                                                  <w:marLeft w:val="0"/>
                                                                  <w:marRight w:val="0"/>
                                                                  <w:marTop w:val="0"/>
                                                                  <w:marBottom w:val="0"/>
                                                                  <w:divBdr>
                                                                    <w:top w:val="none" w:sz="0" w:space="0" w:color="auto"/>
                                                                    <w:left w:val="none" w:sz="0" w:space="0" w:color="auto"/>
                                                                    <w:bottom w:val="none" w:sz="0" w:space="0" w:color="auto"/>
                                                                    <w:right w:val="none" w:sz="0" w:space="0" w:color="auto"/>
                                                                  </w:divBdr>
                                                                  <w:divsChild>
                                                                    <w:div w:id="1746108903">
                                                                      <w:marLeft w:val="0"/>
                                                                      <w:marRight w:val="0"/>
                                                                      <w:marTop w:val="0"/>
                                                                      <w:marBottom w:val="0"/>
                                                                      <w:divBdr>
                                                                        <w:top w:val="none" w:sz="0" w:space="0" w:color="auto"/>
                                                                        <w:left w:val="none" w:sz="0" w:space="0" w:color="auto"/>
                                                                        <w:bottom w:val="none" w:sz="0" w:space="0" w:color="auto"/>
                                                                        <w:right w:val="none" w:sz="0" w:space="0" w:color="auto"/>
                                                                      </w:divBdr>
                                                                      <w:divsChild>
                                                                        <w:div w:id="1746108518">
                                                                          <w:marLeft w:val="0"/>
                                                                          <w:marRight w:val="0"/>
                                                                          <w:marTop w:val="0"/>
                                                                          <w:marBottom w:val="0"/>
                                                                          <w:divBdr>
                                                                            <w:top w:val="none" w:sz="0" w:space="0" w:color="auto"/>
                                                                            <w:left w:val="none" w:sz="0" w:space="0" w:color="auto"/>
                                                                            <w:bottom w:val="none" w:sz="0" w:space="0" w:color="auto"/>
                                                                            <w:right w:val="none" w:sz="0" w:space="0" w:color="auto"/>
                                                                          </w:divBdr>
                                                                          <w:divsChild>
                                                                            <w:div w:id="1746109392">
                                                                              <w:marLeft w:val="0"/>
                                                                              <w:marRight w:val="0"/>
                                                                              <w:marTop w:val="0"/>
                                                                              <w:marBottom w:val="0"/>
                                                                              <w:divBdr>
                                                                                <w:top w:val="none" w:sz="0" w:space="0" w:color="auto"/>
                                                                                <w:left w:val="none" w:sz="0" w:space="0" w:color="auto"/>
                                                                                <w:bottom w:val="none" w:sz="0" w:space="0" w:color="auto"/>
                                                                                <w:right w:val="none" w:sz="0" w:space="0" w:color="auto"/>
                                                                              </w:divBdr>
                                                                              <w:divsChild>
                                                                                <w:div w:id="174610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6109462">
      <w:marLeft w:val="0"/>
      <w:marRight w:val="0"/>
      <w:marTop w:val="0"/>
      <w:marBottom w:val="0"/>
      <w:divBdr>
        <w:top w:val="none" w:sz="0" w:space="0" w:color="auto"/>
        <w:left w:val="none" w:sz="0" w:space="0" w:color="auto"/>
        <w:bottom w:val="none" w:sz="0" w:space="0" w:color="auto"/>
        <w:right w:val="none" w:sz="0" w:space="0" w:color="auto"/>
      </w:divBdr>
      <w:divsChild>
        <w:div w:id="1746109281">
          <w:marLeft w:val="0"/>
          <w:marRight w:val="0"/>
          <w:marTop w:val="0"/>
          <w:marBottom w:val="0"/>
          <w:divBdr>
            <w:top w:val="none" w:sz="0" w:space="0" w:color="auto"/>
            <w:left w:val="none" w:sz="0" w:space="0" w:color="auto"/>
            <w:bottom w:val="none" w:sz="0" w:space="0" w:color="auto"/>
            <w:right w:val="none" w:sz="0" w:space="0" w:color="auto"/>
          </w:divBdr>
          <w:divsChild>
            <w:div w:id="1746108030">
              <w:marLeft w:val="0"/>
              <w:marRight w:val="0"/>
              <w:marTop w:val="0"/>
              <w:marBottom w:val="0"/>
              <w:divBdr>
                <w:top w:val="none" w:sz="0" w:space="0" w:color="auto"/>
                <w:left w:val="none" w:sz="0" w:space="0" w:color="auto"/>
                <w:bottom w:val="none" w:sz="0" w:space="0" w:color="auto"/>
                <w:right w:val="none" w:sz="0" w:space="0" w:color="auto"/>
              </w:divBdr>
              <w:divsChild>
                <w:div w:id="1746108133">
                  <w:marLeft w:val="0"/>
                  <w:marRight w:val="0"/>
                  <w:marTop w:val="0"/>
                  <w:marBottom w:val="0"/>
                  <w:divBdr>
                    <w:top w:val="none" w:sz="0" w:space="0" w:color="auto"/>
                    <w:left w:val="none" w:sz="0" w:space="0" w:color="auto"/>
                    <w:bottom w:val="none" w:sz="0" w:space="0" w:color="auto"/>
                    <w:right w:val="none" w:sz="0" w:space="0" w:color="auto"/>
                  </w:divBdr>
                  <w:divsChild>
                    <w:div w:id="1746109406">
                      <w:marLeft w:val="0"/>
                      <w:marRight w:val="0"/>
                      <w:marTop w:val="0"/>
                      <w:marBottom w:val="0"/>
                      <w:divBdr>
                        <w:top w:val="none" w:sz="0" w:space="0" w:color="auto"/>
                        <w:left w:val="none" w:sz="0" w:space="0" w:color="auto"/>
                        <w:bottom w:val="none" w:sz="0" w:space="0" w:color="auto"/>
                        <w:right w:val="none" w:sz="0" w:space="0" w:color="auto"/>
                      </w:divBdr>
                      <w:divsChild>
                        <w:div w:id="1746107528">
                          <w:marLeft w:val="0"/>
                          <w:marRight w:val="0"/>
                          <w:marTop w:val="0"/>
                          <w:marBottom w:val="0"/>
                          <w:divBdr>
                            <w:top w:val="none" w:sz="0" w:space="0" w:color="auto"/>
                            <w:left w:val="none" w:sz="0" w:space="0" w:color="auto"/>
                            <w:bottom w:val="none" w:sz="0" w:space="0" w:color="auto"/>
                            <w:right w:val="none" w:sz="0" w:space="0" w:color="auto"/>
                          </w:divBdr>
                          <w:divsChild>
                            <w:div w:id="1746107196">
                              <w:marLeft w:val="0"/>
                              <w:marRight w:val="0"/>
                              <w:marTop w:val="0"/>
                              <w:marBottom w:val="0"/>
                              <w:divBdr>
                                <w:top w:val="none" w:sz="0" w:space="0" w:color="auto"/>
                                <w:left w:val="none" w:sz="0" w:space="0" w:color="auto"/>
                                <w:bottom w:val="none" w:sz="0" w:space="0" w:color="auto"/>
                                <w:right w:val="none" w:sz="0" w:space="0" w:color="auto"/>
                              </w:divBdr>
                              <w:divsChild>
                                <w:div w:id="1746109099">
                                  <w:marLeft w:val="0"/>
                                  <w:marRight w:val="0"/>
                                  <w:marTop w:val="0"/>
                                  <w:marBottom w:val="0"/>
                                  <w:divBdr>
                                    <w:top w:val="none" w:sz="0" w:space="0" w:color="auto"/>
                                    <w:left w:val="none" w:sz="0" w:space="0" w:color="auto"/>
                                    <w:bottom w:val="none" w:sz="0" w:space="0" w:color="auto"/>
                                    <w:right w:val="none" w:sz="0" w:space="0" w:color="auto"/>
                                  </w:divBdr>
                                  <w:divsChild>
                                    <w:div w:id="1746108877">
                                      <w:marLeft w:val="0"/>
                                      <w:marRight w:val="0"/>
                                      <w:marTop w:val="0"/>
                                      <w:marBottom w:val="0"/>
                                      <w:divBdr>
                                        <w:top w:val="none" w:sz="0" w:space="0" w:color="auto"/>
                                        <w:left w:val="none" w:sz="0" w:space="0" w:color="auto"/>
                                        <w:bottom w:val="none" w:sz="0" w:space="0" w:color="auto"/>
                                        <w:right w:val="none" w:sz="0" w:space="0" w:color="auto"/>
                                      </w:divBdr>
                                      <w:divsChild>
                                        <w:div w:id="1746109457">
                                          <w:marLeft w:val="0"/>
                                          <w:marRight w:val="0"/>
                                          <w:marTop w:val="0"/>
                                          <w:marBottom w:val="0"/>
                                          <w:divBdr>
                                            <w:top w:val="none" w:sz="0" w:space="0" w:color="auto"/>
                                            <w:left w:val="none" w:sz="0" w:space="0" w:color="auto"/>
                                            <w:bottom w:val="none" w:sz="0" w:space="0" w:color="auto"/>
                                            <w:right w:val="none" w:sz="0" w:space="0" w:color="auto"/>
                                          </w:divBdr>
                                          <w:divsChild>
                                            <w:div w:id="1746109396">
                                              <w:marLeft w:val="0"/>
                                              <w:marRight w:val="0"/>
                                              <w:marTop w:val="0"/>
                                              <w:marBottom w:val="0"/>
                                              <w:divBdr>
                                                <w:top w:val="none" w:sz="0" w:space="0" w:color="auto"/>
                                                <w:left w:val="none" w:sz="0" w:space="0" w:color="auto"/>
                                                <w:bottom w:val="none" w:sz="0" w:space="0" w:color="auto"/>
                                                <w:right w:val="none" w:sz="0" w:space="0" w:color="auto"/>
                                              </w:divBdr>
                                              <w:divsChild>
                                                <w:div w:id="1746108129">
                                                  <w:marLeft w:val="0"/>
                                                  <w:marRight w:val="0"/>
                                                  <w:marTop w:val="0"/>
                                                  <w:marBottom w:val="0"/>
                                                  <w:divBdr>
                                                    <w:top w:val="none" w:sz="0" w:space="0" w:color="auto"/>
                                                    <w:left w:val="none" w:sz="0" w:space="0" w:color="auto"/>
                                                    <w:bottom w:val="none" w:sz="0" w:space="0" w:color="auto"/>
                                                    <w:right w:val="none" w:sz="0" w:space="0" w:color="auto"/>
                                                  </w:divBdr>
                                                  <w:divsChild>
                                                    <w:div w:id="1746108921">
                                                      <w:marLeft w:val="0"/>
                                                      <w:marRight w:val="0"/>
                                                      <w:marTop w:val="0"/>
                                                      <w:marBottom w:val="0"/>
                                                      <w:divBdr>
                                                        <w:top w:val="none" w:sz="0" w:space="0" w:color="auto"/>
                                                        <w:left w:val="none" w:sz="0" w:space="0" w:color="auto"/>
                                                        <w:bottom w:val="none" w:sz="0" w:space="0" w:color="auto"/>
                                                        <w:right w:val="none" w:sz="0" w:space="0" w:color="auto"/>
                                                      </w:divBdr>
                                                      <w:divsChild>
                                                        <w:div w:id="1746107965">
                                                          <w:marLeft w:val="0"/>
                                                          <w:marRight w:val="0"/>
                                                          <w:marTop w:val="0"/>
                                                          <w:marBottom w:val="0"/>
                                                          <w:divBdr>
                                                            <w:top w:val="none" w:sz="0" w:space="0" w:color="auto"/>
                                                            <w:left w:val="none" w:sz="0" w:space="0" w:color="auto"/>
                                                            <w:bottom w:val="none" w:sz="0" w:space="0" w:color="auto"/>
                                                            <w:right w:val="none" w:sz="0" w:space="0" w:color="auto"/>
                                                          </w:divBdr>
                                                          <w:divsChild>
                                                            <w:div w:id="1746107649">
                                                              <w:marLeft w:val="0"/>
                                                              <w:marRight w:val="0"/>
                                                              <w:marTop w:val="0"/>
                                                              <w:marBottom w:val="0"/>
                                                              <w:divBdr>
                                                                <w:top w:val="none" w:sz="0" w:space="0" w:color="auto"/>
                                                                <w:left w:val="none" w:sz="0" w:space="0" w:color="auto"/>
                                                                <w:bottom w:val="none" w:sz="0" w:space="0" w:color="auto"/>
                                                                <w:right w:val="none" w:sz="0" w:space="0" w:color="auto"/>
                                                              </w:divBdr>
                                                              <w:divsChild>
                                                                <w:div w:id="1746107568">
                                                                  <w:marLeft w:val="0"/>
                                                                  <w:marRight w:val="0"/>
                                                                  <w:marTop w:val="0"/>
                                                                  <w:marBottom w:val="0"/>
                                                                  <w:divBdr>
                                                                    <w:top w:val="none" w:sz="0" w:space="0" w:color="auto"/>
                                                                    <w:left w:val="none" w:sz="0" w:space="0" w:color="auto"/>
                                                                    <w:bottom w:val="none" w:sz="0" w:space="0" w:color="auto"/>
                                                                    <w:right w:val="none" w:sz="0" w:space="0" w:color="auto"/>
                                                                  </w:divBdr>
                                                                  <w:divsChild>
                                                                    <w:div w:id="1746108440">
                                                                      <w:marLeft w:val="0"/>
                                                                      <w:marRight w:val="0"/>
                                                                      <w:marTop w:val="0"/>
                                                                      <w:marBottom w:val="0"/>
                                                                      <w:divBdr>
                                                                        <w:top w:val="none" w:sz="0" w:space="0" w:color="auto"/>
                                                                        <w:left w:val="none" w:sz="0" w:space="0" w:color="auto"/>
                                                                        <w:bottom w:val="none" w:sz="0" w:space="0" w:color="auto"/>
                                                                        <w:right w:val="none" w:sz="0" w:space="0" w:color="auto"/>
                                                                      </w:divBdr>
                                                                      <w:divsChild>
                                                                        <w:div w:id="1746107199">
                                                                          <w:marLeft w:val="0"/>
                                                                          <w:marRight w:val="0"/>
                                                                          <w:marTop w:val="0"/>
                                                                          <w:marBottom w:val="0"/>
                                                                          <w:divBdr>
                                                                            <w:top w:val="none" w:sz="0" w:space="0" w:color="auto"/>
                                                                            <w:left w:val="none" w:sz="0" w:space="0" w:color="auto"/>
                                                                            <w:bottom w:val="none" w:sz="0" w:space="0" w:color="auto"/>
                                                                            <w:right w:val="none" w:sz="0" w:space="0" w:color="auto"/>
                                                                          </w:divBdr>
                                                                          <w:divsChild>
                                                                            <w:div w:id="1746109065">
                                                                              <w:marLeft w:val="0"/>
                                                                              <w:marRight w:val="0"/>
                                                                              <w:marTop w:val="0"/>
                                                                              <w:marBottom w:val="0"/>
                                                                              <w:divBdr>
                                                                                <w:top w:val="none" w:sz="0" w:space="0" w:color="auto"/>
                                                                                <w:left w:val="none" w:sz="0" w:space="0" w:color="auto"/>
                                                                                <w:bottom w:val="none" w:sz="0" w:space="0" w:color="auto"/>
                                                                                <w:right w:val="none" w:sz="0" w:space="0" w:color="auto"/>
                                                                              </w:divBdr>
                                                                              <w:divsChild>
                                                                                <w:div w:id="174610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34D5C-F883-47B3-9838-41D2DAFBF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431</Words>
  <Characters>2463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PROCEDURA APERTA</vt:lpstr>
    </vt:vector>
  </TitlesOfParts>
  <Company>AVCP</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APERTA</dc:title>
  <dc:creator>AVCP dg reg</dc:creator>
  <cp:lastModifiedBy>SERGIO</cp:lastModifiedBy>
  <cp:revision>8</cp:revision>
  <cp:lastPrinted>2018-04-09T08:08:00Z</cp:lastPrinted>
  <dcterms:created xsi:type="dcterms:W3CDTF">2018-06-01T06:55:00Z</dcterms:created>
  <dcterms:modified xsi:type="dcterms:W3CDTF">2018-06-06T22:37:00Z</dcterms:modified>
</cp:coreProperties>
</file>